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BCAF5" w14:textId="47FC4F18" w:rsidR="003127F6" w:rsidRDefault="00B0548B">
      <w:pPr>
        <w:pStyle w:val="1"/>
        <w:spacing w:line="360" w:lineRule="auto"/>
        <w:rPr>
          <w:rFonts w:ascii="宋体" w:hAnsi="宋体" w:cs="仿宋" w:hint="eastAsia"/>
          <w:w w:val="99"/>
          <w:kern w:val="0"/>
          <w:sz w:val="24"/>
        </w:rPr>
        <w:sectPr w:rsidR="003127F6">
          <w:headerReference w:type="default" r:id="rId9"/>
          <w:pgSz w:w="11907" w:h="16840"/>
          <w:pgMar w:top="1440" w:right="1080" w:bottom="1440" w:left="1080" w:header="851" w:footer="992" w:gutter="0"/>
          <w:pgNumType w:start="1"/>
          <w:cols w:space="720"/>
          <w:docGrid w:linePitch="312"/>
        </w:sectPr>
      </w:pPr>
      <w:bookmarkStart w:id="0" w:name="_Toc28843"/>
      <w:bookmarkStart w:id="1" w:name="_Toc5767"/>
      <w:bookmarkStart w:id="2" w:name="_Toc287620665"/>
      <w:r w:rsidRPr="00B0548B">
        <w:rPr>
          <w:rFonts w:ascii="宋体" w:hAnsi="宋体" w:cs="仿宋"/>
          <w:noProof/>
          <w:w w:val="99"/>
          <w:kern w:val="0"/>
          <w:sz w:val="24"/>
        </w:rPr>
        <w:drawing>
          <wp:inline distT="0" distB="0" distL="0" distR="0" wp14:anchorId="5BDF88B7" wp14:editId="7441AE10">
            <wp:extent cx="6189345" cy="8376920"/>
            <wp:effectExtent l="0" t="0" r="1905" b="5080"/>
            <wp:docPr id="155663672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89345" cy="8376920"/>
                    </a:xfrm>
                    <a:prstGeom prst="rect">
                      <a:avLst/>
                    </a:prstGeom>
                    <a:noFill/>
                    <a:ln>
                      <a:noFill/>
                    </a:ln>
                  </pic:spPr>
                </pic:pic>
              </a:graphicData>
            </a:graphic>
          </wp:inline>
        </w:drawing>
      </w:r>
    </w:p>
    <w:p w14:paraId="2C45E32F" w14:textId="77777777" w:rsidR="003127F6" w:rsidRDefault="00000000">
      <w:pPr>
        <w:pStyle w:val="Style128"/>
        <w:jc w:val="center"/>
        <w:rPr>
          <w:rFonts w:ascii="宋体" w:hAnsi="宋体" w:cs="仿宋" w:hint="eastAsia"/>
          <w:color w:val="auto"/>
          <w:sz w:val="44"/>
          <w:szCs w:val="44"/>
        </w:rPr>
      </w:pPr>
      <w:r>
        <w:rPr>
          <w:rFonts w:ascii="宋体" w:hAnsi="宋体" w:cs="仿宋" w:hint="eastAsia"/>
          <w:color w:val="auto"/>
          <w:sz w:val="44"/>
          <w:szCs w:val="44"/>
          <w:lang w:val="zh-CN"/>
        </w:rPr>
        <w:lastRenderedPageBreak/>
        <w:t>目 录</w:t>
      </w:r>
      <w:bookmarkEnd w:id="0"/>
      <w:bookmarkEnd w:id="1"/>
    </w:p>
    <w:p w14:paraId="1029552C" w14:textId="19301D55" w:rsidR="003127F6" w:rsidRDefault="00000000">
      <w:pPr>
        <w:pStyle w:val="TOC1"/>
        <w:tabs>
          <w:tab w:val="right" w:leader="dot" w:pos="9737"/>
        </w:tabs>
        <w:spacing w:line="360" w:lineRule="auto"/>
        <w:rPr>
          <w:rFonts w:ascii="宋体" w:hAnsi="宋体" w:cstheme="minorBidi" w:hint="eastAsia"/>
          <w:caps w:val="0"/>
          <w:noProof/>
          <w:sz w:val="28"/>
          <w:szCs w:val="28"/>
          <w14:ligatures w14:val="standardContextual"/>
        </w:rPr>
      </w:pPr>
      <w:r>
        <w:rPr>
          <w:rFonts w:asciiTheme="minorEastAsia" w:eastAsiaTheme="minorEastAsia" w:hAnsiTheme="minorEastAsia" w:cs="仿宋" w:hint="eastAsia"/>
          <w:caps w:val="0"/>
          <w:sz w:val="32"/>
          <w:szCs w:val="32"/>
        </w:rPr>
        <w:fldChar w:fldCharType="begin"/>
      </w:r>
      <w:r>
        <w:rPr>
          <w:rFonts w:asciiTheme="minorEastAsia" w:eastAsiaTheme="minorEastAsia" w:hAnsiTheme="minorEastAsia" w:cs="仿宋" w:hint="eastAsia"/>
          <w:caps w:val="0"/>
          <w:sz w:val="32"/>
          <w:szCs w:val="32"/>
        </w:rPr>
        <w:instrText xml:space="preserve"> TOC \o "1-2" \h \z \u </w:instrText>
      </w:r>
      <w:r>
        <w:rPr>
          <w:rFonts w:asciiTheme="minorEastAsia" w:eastAsiaTheme="minorEastAsia" w:hAnsiTheme="minorEastAsia" w:cs="仿宋" w:hint="eastAsia"/>
          <w:caps w:val="0"/>
          <w:sz w:val="32"/>
          <w:szCs w:val="32"/>
        </w:rPr>
        <w:fldChar w:fldCharType="separate"/>
      </w:r>
      <w:hyperlink w:anchor="_Toc195361506" w:history="1">
        <w:r>
          <w:rPr>
            <w:rStyle w:val="affb"/>
            <w:rFonts w:ascii="宋体" w:hAnsi="宋体" w:cs="仿宋" w:hint="eastAsia"/>
            <w:noProof/>
            <w:snapToGrid w:val="0"/>
            <w:kern w:val="0"/>
            <w:sz w:val="28"/>
            <w:szCs w:val="28"/>
          </w:rPr>
          <w:t>第一章  比选公告</w:t>
        </w:r>
        <w:r>
          <w:rPr>
            <w:rFonts w:ascii="宋体" w:hAnsi="宋体" w:hint="eastAsia"/>
            <w:noProof/>
            <w:sz w:val="28"/>
            <w:szCs w:val="28"/>
          </w:rPr>
          <w:tab/>
        </w:r>
        <w:r>
          <w:rPr>
            <w:rFonts w:ascii="宋体" w:hAnsi="宋体" w:hint="eastAsia"/>
            <w:noProof/>
            <w:sz w:val="28"/>
            <w:szCs w:val="28"/>
          </w:rPr>
          <w:fldChar w:fldCharType="begin"/>
        </w:r>
        <w:r>
          <w:rPr>
            <w:rFonts w:ascii="宋体" w:hAnsi="宋体" w:hint="eastAsia"/>
            <w:noProof/>
            <w:sz w:val="28"/>
            <w:szCs w:val="28"/>
          </w:rPr>
          <w:instrText xml:space="preserve"> </w:instrText>
        </w:r>
        <w:r>
          <w:rPr>
            <w:rFonts w:ascii="宋体" w:hAnsi="宋体"/>
            <w:noProof/>
            <w:sz w:val="28"/>
            <w:szCs w:val="28"/>
          </w:rPr>
          <w:instrText>PAGEREF _Toc195361506 \h</w:instrText>
        </w:r>
        <w:r>
          <w:rPr>
            <w:rFonts w:ascii="宋体" w:hAnsi="宋体" w:hint="eastAsia"/>
            <w:noProof/>
            <w:sz w:val="28"/>
            <w:szCs w:val="28"/>
          </w:rPr>
          <w:instrText xml:space="preserve"> </w:instrText>
        </w:r>
        <w:r>
          <w:rPr>
            <w:rFonts w:ascii="宋体" w:hAnsi="宋体" w:hint="eastAsia"/>
            <w:noProof/>
            <w:sz w:val="28"/>
            <w:szCs w:val="28"/>
          </w:rPr>
        </w:r>
        <w:r>
          <w:rPr>
            <w:rFonts w:ascii="宋体" w:hAnsi="宋体" w:hint="eastAsia"/>
            <w:noProof/>
            <w:sz w:val="28"/>
            <w:szCs w:val="28"/>
          </w:rPr>
          <w:fldChar w:fldCharType="separate"/>
        </w:r>
        <w:r w:rsidR="00DC149F">
          <w:rPr>
            <w:rFonts w:ascii="宋体" w:hAnsi="宋体" w:hint="eastAsia"/>
            <w:noProof/>
            <w:sz w:val="28"/>
            <w:szCs w:val="28"/>
          </w:rPr>
          <w:t>2</w:t>
        </w:r>
        <w:r>
          <w:rPr>
            <w:rFonts w:ascii="宋体" w:hAnsi="宋体" w:hint="eastAsia"/>
            <w:noProof/>
            <w:sz w:val="28"/>
            <w:szCs w:val="28"/>
          </w:rPr>
          <w:fldChar w:fldCharType="end"/>
        </w:r>
      </w:hyperlink>
    </w:p>
    <w:p w14:paraId="1CB53D52" w14:textId="4821E497" w:rsidR="003127F6" w:rsidRDefault="00000000">
      <w:pPr>
        <w:pStyle w:val="TOC1"/>
        <w:tabs>
          <w:tab w:val="right" w:leader="dot" w:pos="9737"/>
        </w:tabs>
        <w:spacing w:line="360" w:lineRule="auto"/>
        <w:rPr>
          <w:rFonts w:ascii="宋体" w:hAnsi="宋体" w:cstheme="minorBidi" w:hint="eastAsia"/>
          <w:caps w:val="0"/>
          <w:noProof/>
          <w:sz w:val="28"/>
          <w:szCs w:val="28"/>
          <w14:ligatures w14:val="standardContextual"/>
        </w:rPr>
      </w:pPr>
      <w:hyperlink w:anchor="_Toc195361514" w:history="1">
        <w:r>
          <w:rPr>
            <w:rStyle w:val="affb"/>
            <w:rFonts w:ascii="宋体" w:hAnsi="宋体" w:cs="仿宋" w:hint="eastAsia"/>
            <w:noProof/>
            <w:snapToGrid w:val="0"/>
            <w:kern w:val="0"/>
            <w:sz w:val="28"/>
            <w:szCs w:val="28"/>
          </w:rPr>
          <w:t>第二章  竞选人须知</w:t>
        </w:r>
        <w:r>
          <w:rPr>
            <w:rFonts w:ascii="宋体" w:hAnsi="宋体" w:hint="eastAsia"/>
            <w:noProof/>
            <w:sz w:val="28"/>
            <w:szCs w:val="28"/>
          </w:rPr>
          <w:tab/>
        </w:r>
        <w:r>
          <w:rPr>
            <w:rFonts w:ascii="宋体" w:hAnsi="宋体" w:hint="eastAsia"/>
            <w:noProof/>
            <w:sz w:val="28"/>
            <w:szCs w:val="28"/>
          </w:rPr>
          <w:fldChar w:fldCharType="begin"/>
        </w:r>
        <w:r>
          <w:rPr>
            <w:rFonts w:ascii="宋体" w:hAnsi="宋体" w:hint="eastAsia"/>
            <w:noProof/>
            <w:sz w:val="28"/>
            <w:szCs w:val="28"/>
          </w:rPr>
          <w:instrText xml:space="preserve"> </w:instrText>
        </w:r>
        <w:r>
          <w:rPr>
            <w:rFonts w:ascii="宋体" w:hAnsi="宋体"/>
            <w:noProof/>
            <w:sz w:val="28"/>
            <w:szCs w:val="28"/>
          </w:rPr>
          <w:instrText>PAGEREF _Toc195361514 \h</w:instrText>
        </w:r>
        <w:r>
          <w:rPr>
            <w:rFonts w:ascii="宋体" w:hAnsi="宋体" w:hint="eastAsia"/>
            <w:noProof/>
            <w:sz w:val="28"/>
            <w:szCs w:val="28"/>
          </w:rPr>
          <w:instrText xml:space="preserve"> </w:instrText>
        </w:r>
        <w:r>
          <w:rPr>
            <w:rFonts w:ascii="宋体" w:hAnsi="宋体" w:hint="eastAsia"/>
            <w:noProof/>
            <w:sz w:val="28"/>
            <w:szCs w:val="28"/>
          </w:rPr>
        </w:r>
        <w:r>
          <w:rPr>
            <w:rFonts w:ascii="宋体" w:hAnsi="宋体" w:hint="eastAsia"/>
            <w:noProof/>
            <w:sz w:val="28"/>
            <w:szCs w:val="28"/>
          </w:rPr>
          <w:fldChar w:fldCharType="separate"/>
        </w:r>
        <w:r w:rsidR="00DC149F">
          <w:rPr>
            <w:rFonts w:ascii="宋体" w:hAnsi="宋体" w:hint="eastAsia"/>
            <w:noProof/>
            <w:sz w:val="28"/>
            <w:szCs w:val="28"/>
          </w:rPr>
          <w:t>5</w:t>
        </w:r>
        <w:r>
          <w:rPr>
            <w:rFonts w:ascii="宋体" w:hAnsi="宋体" w:hint="eastAsia"/>
            <w:noProof/>
            <w:sz w:val="28"/>
            <w:szCs w:val="28"/>
          </w:rPr>
          <w:fldChar w:fldCharType="end"/>
        </w:r>
      </w:hyperlink>
    </w:p>
    <w:p w14:paraId="6FFE3F70" w14:textId="41C2C82D" w:rsidR="003127F6" w:rsidRDefault="00000000">
      <w:pPr>
        <w:pStyle w:val="TOC1"/>
        <w:tabs>
          <w:tab w:val="right" w:leader="dot" w:pos="9737"/>
        </w:tabs>
        <w:spacing w:line="360" w:lineRule="auto"/>
        <w:rPr>
          <w:rFonts w:ascii="宋体" w:hAnsi="宋体" w:cstheme="minorBidi" w:hint="eastAsia"/>
          <w:caps w:val="0"/>
          <w:noProof/>
          <w:sz w:val="28"/>
          <w:szCs w:val="28"/>
          <w14:ligatures w14:val="standardContextual"/>
        </w:rPr>
      </w:pPr>
      <w:hyperlink w:anchor="_Toc195361526" w:history="1">
        <w:r>
          <w:rPr>
            <w:rStyle w:val="affb"/>
            <w:rFonts w:ascii="宋体" w:hAnsi="宋体" w:hint="eastAsia"/>
            <w:noProof/>
            <w:sz w:val="28"/>
            <w:szCs w:val="28"/>
          </w:rPr>
          <w:t>第三章  评标办法（</w:t>
        </w:r>
        <w:r>
          <w:rPr>
            <w:rStyle w:val="affb"/>
            <w:rFonts w:ascii="宋体" w:hAnsi="宋体" w:hint="eastAsia"/>
            <w:noProof/>
            <w:snapToGrid w:val="0"/>
            <w:kern w:val="0"/>
            <w:sz w:val="28"/>
            <w:szCs w:val="28"/>
          </w:rPr>
          <w:t>经评审的最低投标价法</w:t>
        </w:r>
        <w:r>
          <w:rPr>
            <w:rStyle w:val="affb"/>
            <w:rFonts w:ascii="宋体" w:hAnsi="宋体" w:hint="eastAsia"/>
            <w:noProof/>
            <w:sz w:val="28"/>
            <w:szCs w:val="28"/>
          </w:rPr>
          <w:t>）</w:t>
        </w:r>
        <w:r>
          <w:rPr>
            <w:rFonts w:ascii="宋体" w:hAnsi="宋体" w:hint="eastAsia"/>
            <w:noProof/>
            <w:sz w:val="28"/>
            <w:szCs w:val="28"/>
          </w:rPr>
          <w:tab/>
        </w:r>
        <w:r>
          <w:rPr>
            <w:rFonts w:ascii="宋体" w:hAnsi="宋体" w:hint="eastAsia"/>
            <w:noProof/>
            <w:sz w:val="28"/>
            <w:szCs w:val="28"/>
          </w:rPr>
          <w:fldChar w:fldCharType="begin"/>
        </w:r>
        <w:r>
          <w:rPr>
            <w:rFonts w:ascii="宋体" w:hAnsi="宋体" w:hint="eastAsia"/>
            <w:noProof/>
            <w:sz w:val="28"/>
            <w:szCs w:val="28"/>
          </w:rPr>
          <w:instrText xml:space="preserve"> </w:instrText>
        </w:r>
        <w:r>
          <w:rPr>
            <w:rFonts w:ascii="宋体" w:hAnsi="宋体"/>
            <w:noProof/>
            <w:sz w:val="28"/>
            <w:szCs w:val="28"/>
          </w:rPr>
          <w:instrText>PAGEREF _Toc195361526 \h</w:instrText>
        </w:r>
        <w:r>
          <w:rPr>
            <w:rFonts w:ascii="宋体" w:hAnsi="宋体" w:hint="eastAsia"/>
            <w:noProof/>
            <w:sz w:val="28"/>
            <w:szCs w:val="28"/>
          </w:rPr>
          <w:instrText xml:space="preserve"> </w:instrText>
        </w:r>
        <w:r>
          <w:rPr>
            <w:rFonts w:ascii="宋体" w:hAnsi="宋体" w:hint="eastAsia"/>
            <w:noProof/>
            <w:sz w:val="28"/>
            <w:szCs w:val="28"/>
          </w:rPr>
        </w:r>
        <w:r>
          <w:rPr>
            <w:rFonts w:ascii="宋体" w:hAnsi="宋体" w:hint="eastAsia"/>
            <w:noProof/>
            <w:sz w:val="28"/>
            <w:szCs w:val="28"/>
          </w:rPr>
          <w:fldChar w:fldCharType="separate"/>
        </w:r>
        <w:r w:rsidR="00DC149F">
          <w:rPr>
            <w:rFonts w:ascii="宋体" w:hAnsi="宋体" w:hint="eastAsia"/>
            <w:noProof/>
            <w:sz w:val="28"/>
            <w:szCs w:val="28"/>
          </w:rPr>
          <w:t>21</w:t>
        </w:r>
        <w:r>
          <w:rPr>
            <w:rFonts w:ascii="宋体" w:hAnsi="宋体" w:hint="eastAsia"/>
            <w:noProof/>
            <w:sz w:val="28"/>
            <w:szCs w:val="28"/>
          </w:rPr>
          <w:fldChar w:fldCharType="end"/>
        </w:r>
      </w:hyperlink>
    </w:p>
    <w:p w14:paraId="07D4A4ED" w14:textId="5E1C2C72" w:rsidR="003127F6" w:rsidRDefault="00000000">
      <w:pPr>
        <w:pStyle w:val="TOC1"/>
        <w:tabs>
          <w:tab w:val="right" w:leader="dot" w:pos="9737"/>
        </w:tabs>
        <w:spacing w:line="360" w:lineRule="auto"/>
        <w:rPr>
          <w:rFonts w:ascii="宋体" w:hAnsi="宋体" w:cstheme="minorBidi" w:hint="eastAsia"/>
          <w:caps w:val="0"/>
          <w:noProof/>
          <w:sz w:val="28"/>
          <w:szCs w:val="28"/>
          <w14:ligatures w14:val="standardContextual"/>
        </w:rPr>
      </w:pPr>
      <w:hyperlink w:anchor="_Toc195361532" w:history="1">
        <w:r>
          <w:rPr>
            <w:rStyle w:val="affb"/>
            <w:rFonts w:ascii="宋体" w:hAnsi="宋体" w:cs="仿宋" w:hint="eastAsia"/>
            <w:noProof/>
            <w:sz w:val="28"/>
            <w:szCs w:val="28"/>
          </w:rPr>
          <w:t>第四章 合同条款及格式</w:t>
        </w:r>
        <w:r>
          <w:rPr>
            <w:rFonts w:ascii="宋体" w:hAnsi="宋体" w:hint="eastAsia"/>
            <w:noProof/>
            <w:sz w:val="28"/>
            <w:szCs w:val="28"/>
          </w:rPr>
          <w:tab/>
        </w:r>
        <w:r>
          <w:rPr>
            <w:rFonts w:ascii="宋体" w:hAnsi="宋体" w:hint="eastAsia"/>
            <w:noProof/>
            <w:sz w:val="28"/>
            <w:szCs w:val="28"/>
          </w:rPr>
          <w:fldChar w:fldCharType="begin"/>
        </w:r>
        <w:r>
          <w:rPr>
            <w:rFonts w:ascii="宋体" w:hAnsi="宋体" w:hint="eastAsia"/>
            <w:noProof/>
            <w:sz w:val="28"/>
            <w:szCs w:val="28"/>
          </w:rPr>
          <w:instrText xml:space="preserve"> </w:instrText>
        </w:r>
        <w:r>
          <w:rPr>
            <w:rFonts w:ascii="宋体" w:hAnsi="宋体"/>
            <w:noProof/>
            <w:sz w:val="28"/>
            <w:szCs w:val="28"/>
          </w:rPr>
          <w:instrText>PAGEREF _Toc195361532 \h</w:instrText>
        </w:r>
        <w:r>
          <w:rPr>
            <w:rFonts w:ascii="宋体" w:hAnsi="宋体" w:hint="eastAsia"/>
            <w:noProof/>
            <w:sz w:val="28"/>
            <w:szCs w:val="28"/>
          </w:rPr>
          <w:instrText xml:space="preserve"> </w:instrText>
        </w:r>
        <w:r>
          <w:rPr>
            <w:rFonts w:ascii="宋体" w:hAnsi="宋体" w:hint="eastAsia"/>
            <w:noProof/>
            <w:sz w:val="28"/>
            <w:szCs w:val="28"/>
          </w:rPr>
        </w:r>
        <w:r>
          <w:rPr>
            <w:rFonts w:ascii="宋体" w:hAnsi="宋体" w:hint="eastAsia"/>
            <w:noProof/>
            <w:sz w:val="28"/>
            <w:szCs w:val="28"/>
          </w:rPr>
          <w:fldChar w:fldCharType="separate"/>
        </w:r>
        <w:r w:rsidR="00DC149F">
          <w:rPr>
            <w:rFonts w:ascii="宋体" w:hAnsi="宋体" w:hint="eastAsia"/>
            <w:noProof/>
            <w:sz w:val="28"/>
            <w:szCs w:val="28"/>
          </w:rPr>
          <w:t>27</w:t>
        </w:r>
        <w:r>
          <w:rPr>
            <w:rFonts w:ascii="宋体" w:hAnsi="宋体" w:hint="eastAsia"/>
            <w:noProof/>
            <w:sz w:val="28"/>
            <w:szCs w:val="28"/>
          </w:rPr>
          <w:fldChar w:fldCharType="end"/>
        </w:r>
      </w:hyperlink>
    </w:p>
    <w:p w14:paraId="03C7C7AE" w14:textId="114A6942" w:rsidR="003127F6" w:rsidRDefault="00000000">
      <w:pPr>
        <w:pStyle w:val="TOC1"/>
        <w:tabs>
          <w:tab w:val="right" w:leader="dot" w:pos="9737"/>
        </w:tabs>
        <w:spacing w:line="360" w:lineRule="auto"/>
        <w:rPr>
          <w:rFonts w:asciiTheme="minorHAnsi" w:eastAsiaTheme="minorEastAsia" w:hAnsiTheme="minorHAnsi" w:cstheme="minorBidi"/>
          <w:caps w:val="0"/>
          <w:noProof/>
          <w:sz w:val="21"/>
          <w:szCs w:val="22"/>
          <w14:ligatures w14:val="standardContextual"/>
        </w:rPr>
      </w:pPr>
      <w:hyperlink w:anchor="_Toc195361533" w:history="1">
        <w:r>
          <w:rPr>
            <w:rStyle w:val="affb"/>
            <w:rFonts w:ascii="宋体" w:hAnsi="宋体" w:hint="eastAsia"/>
            <w:noProof/>
            <w:sz w:val="28"/>
            <w:szCs w:val="28"/>
          </w:rPr>
          <w:t>第五章  竞选文件格式</w:t>
        </w:r>
        <w:r>
          <w:rPr>
            <w:rFonts w:ascii="宋体" w:hAnsi="宋体" w:hint="eastAsia"/>
            <w:noProof/>
            <w:sz w:val="28"/>
            <w:szCs w:val="28"/>
          </w:rPr>
          <w:tab/>
        </w:r>
        <w:r>
          <w:rPr>
            <w:rFonts w:ascii="宋体" w:hAnsi="宋体" w:hint="eastAsia"/>
            <w:noProof/>
            <w:sz w:val="28"/>
            <w:szCs w:val="28"/>
          </w:rPr>
          <w:fldChar w:fldCharType="begin"/>
        </w:r>
        <w:r>
          <w:rPr>
            <w:rFonts w:ascii="宋体" w:hAnsi="宋体" w:hint="eastAsia"/>
            <w:noProof/>
            <w:sz w:val="28"/>
            <w:szCs w:val="28"/>
          </w:rPr>
          <w:instrText xml:space="preserve"> </w:instrText>
        </w:r>
        <w:r>
          <w:rPr>
            <w:rFonts w:ascii="宋体" w:hAnsi="宋体"/>
            <w:noProof/>
            <w:sz w:val="28"/>
            <w:szCs w:val="28"/>
          </w:rPr>
          <w:instrText>PAGEREF _Toc195361533 \h</w:instrText>
        </w:r>
        <w:r>
          <w:rPr>
            <w:rFonts w:ascii="宋体" w:hAnsi="宋体" w:hint="eastAsia"/>
            <w:noProof/>
            <w:sz w:val="28"/>
            <w:szCs w:val="28"/>
          </w:rPr>
          <w:instrText xml:space="preserve"> </w:instrText>
        </w:r>
        <w:r>
          <w:rPr>
            <w:rFonts w:ascii="宋体" w:hAnsi="宋体" w:hint="eastAsia"/>
            <w:noProof/>
            <w:sz w:val="28"/>
            <w:szCs w:val="28"/>
          </w:rPr>
        </w:r>
        <w:r>
          <w:rPr>
            <w:rFonts w:ascii="宋体" w:hAnsi="宋体" w:hint="eastAsia"/>
            <w:noProof/>
            <w:sz w:val="28"/>
            <w:szCs w:val="28"/>
          </w:rPr>
          <w:fldChar w:fldCharType="separate"/>
        </w:r>
        <w:r w:rsidR="00DC149F">
          <w:rPr>
            <w:rFonts w:ascii="宋体" w:hAnsi="宋体" w:hint="eastAsia"/>
            <w:noProof/>
            <w:sz w:val="28"/>
            <w:szCs w:val="28"/>
          </w:rPr>
          <w:t>33</w:t>
        </w:r>
        <w:r>
          <w:rPr>
            <w:rFonts w:ascii="宋体" w:hAnsi="宋体" w:hint="eastAsia"/>
            <w:noProof/>
            <w:sz w:val="28"/>
            <w:szCs w:val="28"/>
          </w:rPr>
          <w:fldChar w:fldCharType="end"/>
        </w:r>
      </w:hyperlink>
    </w:p>
    <w:p w14:paraId="22441ECD" w14:textId="77777777" w:rsidR="003127F6" w:rsidRDefault="003127F6">
      <w:pPr>
        <w:pStyle w:val="TOC2"/>
        <w:tabs>
          <w:tab w:val="right" w:leader="dot" w:pos="9737"/>
        </w:tabs>
        <w:rPr>
          <w:rFonts w:asciiTheme="minorHAnsi" w:eastAsiaTheme="minorEastAsia" w:hAnsiTheme="minorHAnsi" w:cstheme="minorBidi"/>
          <w:smallCaps w:val="0"/>
          <w:noProof/>
          <w:sz w:val="21"/>
          <w:szCs w:val="22"/>
          <w14:ligatures w14:val="standardContextual"/>
        </w:rPr>
      </w:pPr>
    </w:p>
    <w:p w14:paraId="2A5E67FB" w14:textId="77777777" w:rsidR="003127F6" w:rsidRDefault="00000000">
      <w:pPr>
        <w:spacing w:line="360" w:lineRule="auto"/>
        <w:rPr>
          <w:rFonts w:ascii="宋体" w:hAnsi="宋体" w:cs="仿宋" w:hint="eastAsia"/>
        </w:rPr>
      </w:pPr>
      <w:r>
        <w:rPr>
          <w:rFonts w:asciiTheme="minorEastAsia" w:eastAsiaTheme="minorEastAsia" w:hAnsiTheme="minorEastAsia" w:cs="仿宋" w:hint="eastAsia"/>
          <w:caps/>
          <w:sz w:val="32"/>
          <w:szCs w:val="32"/>
        </w:rPr>
        <w:fldChar w:fldCharType="end"/>
      </w:r>
    </w:p>
    <w:p w14:paraId="02C7C2EE" w14:textId="77777777" w:rsidR="003127F6" w:rsidRDefault="003127F6">
      <w:pPr>
        <w:spacing w:line="20" w:lineRule="exact"/>
        <w:rPr>
          <w:rFonts w:ascii="宋体" w:hAnsi="宋体" w:cs="仿宋" w:hint="eastAsia"/>
        </w:rPr>
      </w:pPr>
      <w:bookmarkStart w:id="3" w:name="_Toc430530414"/>
      <w:bookmarkEnd w:id="2"/>
    </w:p>
    <w:p w14:paraId="448DE786" w14:textId="77777777" w:rsidR="003127F6" w:rsidRDefault="003127F6">
      <w:pPr>
        <w:spacing w:line="20" w:lineRule="exact"/>
        <w:jc w:val="left"/>
        <w:rPr>
          <w:rFonts w:ascii="宋体" w:hAnsi="宋体" w:cs="仿宋" w:hint="eastAsia"/>
        </w:rPr>
        <w:sectPr w:rsidR="003127F6">
          <w:footerReference w:type="default" r:id="rId11"/>
          <w:pgSz w:w="11907" w:h="16840"/>
          <w:pgMar w:top="1440" w:right="1080" w:bottom="1440" w:left="1080" w:header="851" w:footer="992" w:gutter="0"/>
          <w:pgNumType w:start="1"/>
          <w:cols w:space="720"/>
          <w:docGrid w:linePitch="312"/>
        </w:sectPr>
      </w:pPr>
    </w:p>
    <w:p w14:paraId="12F7C8F7" w14:textId="77777777" w:rsidR="003127F6" w:rsidRDefault="00000000">
      <w:pPr>
        <w:pStyle w:val="1"/>
        <w:spacing w:line="360" w:lineRule="auto"/>
        <w:jc w:val="center"/>
        <w:rPr>
          <w:rFonts w:ascii="宋体" w:hAnsi="宋体" w:cs="仿宋" w:hint="eastAsia"/>
          <w:snapToGrid w:val="0"/>
          <w:kern w:val="0"/>
        </w:rPr>
      </w:pPr>
      <w:bookmarkStart w:id="4" w:name="_Toc287607727"/>
      <w:bookmarkStart w:id="5" w:name="_Toc287620666"/>
      <w:bookmarkStart w:id="6" w:name="_Toc12819"/>
      <w:bookmarkStart w:id="7" w:name="_Toc509218691"/>
      <w:bookmarkStart w:id="8" w:name="_Toc224103298"/>
      <w:bookmarkStart w:id="9" w:name="_Toc277082535"/>
      <w:bookmarkStart w:id="10" w:name="_Toc195361506"/>
      <w:bookmarkStart w:id="11" w:name="_Toc430530415"/>
      <w:bookmarkEnd w:id="3"/>
      <w:r>
        <w:rPr>
          <w:rFonts w:ascii="宋体" w:hAnsi="宋体" w:cs="仿宋" w:hint="eastAsia"/>
          <w:snapToGrid w:val="0"/>
          <w:kern w:val="0"/>
        </w:rPr>
        <w:t>第一章  比选公告</w:t>
      </w:r>
      <w:bookmarkEnd w:id="4"/>
      <w:bookmarkEnd w:id="5"/>
      <w:bookmarkEnd w:id="6"/>
      <w:bookmarkEnd w:id="7"/>
      <w:bookmarkEnd w:id="8"/>
      <w:bookmarkEnd w:id="9"/>
      <w:bookmarkEnd w:id="10"/>
      <w:bookmarkEnd w:id="11"/>
    </w:p>
    <w:p w14:paraId="46E56892" w14:textId="77777777" w:rsidR="003127F6" w:rsidRDefault="00000000">
      <w:pPr>
        <w:autoSpaceDE w:val="0"/>
        <w:autoSpaceDN w:val="0"/>
        <w:adjustRightInd w:val="0"/>
        <w:snapToGrid w:val="0"/>
        <w:spacing w:line="360" w:lineRule="auto"/>
        <w:jc w:val="center"/>
        <w:rPr>
          <w:rFonts w:ascii="宋体" w:hAnsi="宋体" w:cs="仿宋" w:hint="eastAsia"/>
          <w:b/>
          <w:bCs/>
          <w:snapToGrid w:val="0"/>
          <w:w w:val="99"/>
          <w:kern w:val="0"/>
          <w:sz w:val="30"/>
          <w:szCs w:val="30"/>
        </w:rPr>
      </w:pPr>
      <w:r>
        <w:rPr>
          <w:rFonts w:ascii="宋体" w:hAnsi="宋体" w:cs="仿宋" w:hint="eastAsia"/>
          <w:b/>
          <w:bCs/>
          <w:snapToGrid w:val="0"/>
          <w:w w:val="99"/>
          <w:kern w:val="0"/>
          <w:sz w:val="30"/>
          <w:szCs w:val="30"/>
          <w:u w:val="single"/>
        </w:rPr>
        <w:t>重庆经开区先进汽车电子产业园食堂调料、干副食材采购</w:t>
      </w:r>
      <w:r w:rsidR="006060BA">
        <w:rPr>
          <w:rFonts w:ascii="宋体" w:hAnsi="宋体" w:cs="仿宋" w:hint="eastAsia"/>
          <w:b/>
          <w:bCs/>
          <w:snapToGrid w:val="0"/>
          <w:w w:val="99"/>
          <w:kern w:val="0"/>
          <w:sz w:val="30"/>
          <w:szCs w:val="30"/>
          <w:u w:val="single"/>
        </w:rPr>
        <w:t>（第二次）</w:t>
      </w:r>
      <w:r>
        <w:rPr>
          <w:rFonts w:ascii="宋体" w:hAnsi="宋体" w:cs="仿宋" w:hint="eastAsia"/>
          <w:b/>
          <w:bCs/>
          <w:snapToGrid w:val="0"/>
          <w:w w:val="99"/>
          <w:kern w:val="0"/>
          <w:sz w:val="30"/>
          <w:szCs w:val="30"/>
        </w:rPr>
        <w:t>比选公告</w:t>
      </w:r>
    </w:p>
    <w:p w14:paraId="69E995C2" w14:textId="77777777" w:rsidR="003127F6" w:rsidRDefault="00000000">
      <w:pPr>
        <w:pStyle w:val="2"/>
        <w:spacing w:before="0" w:after="100" w:line="360" w:lineRule="auto"/>
        <w:rPr>
          <w:rFonts w:ascii="宋体" w:hAnsi="宋体" w:hint="eastAsia"/>
          <w:snapToGrid w:val="0"/>
          <w:sz w:val="28"/>
          <w:szCs w:val="28"/>
        </w:rPr>
      </w:pPr>
      <w:bookmarkStart w:id="12" w:name="_Toc195361507"/>
      <w:bookmarkStart w:id="13" w:name="_Toc509218692"/>
      <w:bookmarkStart w:id="14" w:name="_Toc175920916"/>
      <w:bookmarkStart w:id="15" w:name="_Toc287620667"/>
      <w:bookmarkStart w:id="16" w:name="_Toc200359238"/>
      <w:bookmarkStart w:id="17" w:name="_Toc277082536"/>
      <w:bookmarkStart w:id="18" w:name="_Toc287607728"/>
      <w:bookmarkStart w:id="19" w:name="_Toc174459479"/>
      <w:bookmarkStart w:id="20" w:name="_Toc174636025"/>
      <w:bookmarkStart w:id="21" w:name="_Toc200359427"/>
      <w:bookmarkStart w:id="22" w:name="_Toc430530416"/>
      <w:bookmarkStart w:id="23" w:name="_Toc175920951"/>
      <w:bookmarkStart w:id="24" w:name="_Toc170892724"/>
      <w:bookmarkStart w:id="25" w:name="_Toc27491"/>
      <w:bookmarkStart w:id="26" w:name="_Toc224103299"/>
      <w:bookmarkStart w:id="27" w:name="_Toc200359428"/>
      <w:bookmarkStart w:id="28" w:name="_Toc509218693"/>
      <w:bookmarkStart w:id="29" w:name="_Toc224103300"/>
      <w:bookmarkStart w:id="30" w:name="_Toc287620668"/>
      <w:bookmarkStart w:id="31" w:name="_Toc19726"/>
      <w:bookmarkStart w:id="32" w:name="_Toc16344"/>
      <w:bookmarkStart w:id="33" w:name="_Toc287607729"/>
      <w:bookmarkStart w:id="34" w:name="_Toc430530417"/>
      <w:bookmarkStart w:id="35" w:name="_Toc28941"/>
      <w:bookmarkStart w:id="36" w:name="_Toc200359239"/>
      <w:bookmarkStart w:id="37" w:name="_Toc277082537"/>
      <w:r>
        <w:rPr>
          <w:rFonts w:ascii="宋体" w:hAnsi="宋体"/>
          <w:snapToGrid w:val="0"/>
          <w:sz w:val="28"/>
          <w:szCs w:val="28"/>
        </w:rPr>
        <w:t xml:space="preserve">1. </w:t>
      </w:r>
      <w:r>
        <w:rPr>
          <w:rFonts w:ascii="宋体" w:hAnsi="宋体" w:hint="eastAsia"/>
          <w:snapToGrid w:val="0"/>
          <w:sz w:val="28"/>
          <w:szCs w:val="28"/>
        </w:rPr>
        <w:t xml:space="preserve"> 比选</w:t>
      </w:r>
      <w:r>
        <w:rPr>
          <w:rFonts w:ascii="宋体" w:hAnsi="宋体"/>
          <w:snapToGrid w:val="0"/>
          <w:sz w:val="28"/>
          <w:szCs w:val="28"/>
        </w:rPr>
        <w:t>条件</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12322D2" w14:textId="77777777" w:rsidR="003127F6" w:rsidRDefault="00000000">
      <w:pPr>
        <w:tabs>
          <w:tab w:val="left" w:pos="3315"/>
          <w:tab w:val="left" w:pos="3390"/>
          <w:tab w:val="left" w:pos="6120"/>
          <w:tab w:val="left" w:pos="8850"/>
        </w:tabs>
        <w:autoSpaceDE w:val="0"/>
        <w:autoSpaceDN w:val="0"/>
        <w:adjustRightInd w:val="0"/>
        <w:snapToGrid w:val="0"/>
        <w:spacing w:line="360" w:lineRule="auto"/>
        <w:ind w:firstLine="420"/>
        <w:rPr>
          <w:rFonts w:asciiTheme="minorEastAsia" w:eastAsiaTheme="minorEastAsia" w:hAnsiTheme="minorEastAsia" w:hint="eastAsia"/>
          <w:snapToGrid w:val="0"/>
          <w:sz w:val="24"/>
          <w:szCs w:val="32"/>
        </w:rPr>
      </w:pPr>
      <w:r>
        <w:rPr>
          <w:rFonts w:asciiTheme="minorEastAsia" w:eastAsiaTheme="minorEastAsia" w:hAnsiTheme="minorEastAsia" w:hint="eastAsia"/>
          <w:snapToGrid w:val="0"/>
          <w:sz w:val="24"/>
          <w:szCs w:val="32"/>
        </w:rPr>
        <w:t>本比选项目</w:t>
      </w:r>
      <w:bookmarkStart w:id="38" w:name="_Hlk215755156"/>
      <w:bookmarkStart w:id="39" w:name="_Toc175920917"/>
      <w:bookmarkStart w:id="40" w:name="_Toc174459480"/>
      <w:bookmarkStart w:id="41" w:name="_Toc170892725"/>
      <w:bookmarkStart w:id="42" w:name="_Toc175920952"/>
      <w:bookmarkStart w:id="43" w:name="_Toc174636026"/>
      <w:bookmarkStart w:id="44" w:name="_Toc277082539"/>
      <w:bookmarkStart w:id="45" w:name="_Toc10105"/>
      <w:bookmarkStart w:id="46" w:name="_Toc32433"/>
      <w:bookmarkStart w:id="47" w:name="_Toc224103302"/>
      <w:bookmarkStart w:id="48" w:name="_Toc10508"/>
      <w:bookmarkStart w:id="49" w:name="_Toc200359430"/>
      <w:bookmarkStart w:id="50" w:name="_Toc430530419"/>
      <w:bookmarkStart w:id="51" w:name="_Toc287607731"/>
      <w:bookmarkStart w:id="52" w:name="_Toc200359241"/>
      <w:bookmarkStart w:id="53" w:name="_Toc287620670"/>
      <w:bookmarkStart w:id="54" w:name="_Toc509218695"/>
      <w:bookmarkEnd w:id="27"/>
      <w:bookmarkEnd w:id="28"/>
      <w:bookmarkEnd w:id="29"/>
      <w:bookmarkEnd w:id="30"/>
      <w:bookmarkEnd w:id="31"/>
      <w:bookmarkEnd w:id="32"/>
      <w:bookmarkEnd w:id="33"/>
      <w:bookmarkEnd w:id="34"/>
      <w:bookmarkEnd w:id="35"/>
      <w:bookmarkEnd w:id="36"/>
      <w:bookmarkEnd w:id="37"/>
      <w:r>
        <w:rPr>
          <w:rFonts w:asciiTheme="minorEastAsia" w:eastAsiaTheme="minorEastAsia" w:hAnsiTheme="minorEastAsia" w:hint="eastAsia"/>
          <w:snapToGrid w:val="0"/>
          <w:sz w:val="24"/>
          <w:szCs w:val="32"/>
          <w:u w:val="single"/>
        </w:rPr>
        <w:t>重庆经开区先进汽车电子产业园食堂调料、干副食材采购</w:t>
      </w:r>
      <w:bookmarkEnd w:id="38"/>
      <w:r w:rsidR="006060BA">
        <w:rPr>
          <w:rFonts w:asciiTheme="minorEastAsia" w:eastAsiaTheme="minorEastAsia" w:hAnsiTheme="minorEastAsia" w:hint="eastAsia"/>
          <w:snapToGrid w:val="0"/>
          <w:sz w:val="24"/>
          <w:szCs w:val="32"/>
          <w:u w:val="single"/>
        </w:rPr>
        <w:t>（第二次）</w:t>
      </w:r>
      <w:r>
        <w:rPr>
          <w:rFonts w:asciiTheme="minorEastAsia" w:eastAsiaTheme="minorEastAsia" w:hAnsiTheme="minorEastAsia" w:hint="eastAsia"/>
          <w:snapToGrid w:val="0"/>
          <w:sz w:val="24"/>
          <w:szCs w:val="32"/>
        </w:rPr>
        <w:t>,资金来源为</w:t>
      </w:r>
      <w:r>
        <w:rPr>
          <w:rFonts w:asciiTheme="minorEastAsia" w:eastAsiaTheme="minorEastAsia" w:hAnsiTheme="minorEastAsia" w:hint="eastAsia"/>
          <w:snapToGrid w:val="0"/>
          <w:sz w:val="24"/>
          <w:szCs w:val="32"/>
          <w:u w:val="single"/>
        </w:rPr>
        <w:t>业主自筹</w:t>
      </w:r>
      <w:r>
        <w:rPr>
          <w:rFonts w:asciiTheme="minorEastAsia" w:eastAsiaTheme="minorEastAsia" w:hAnsiTheme="minorEastAsia" w:hint="eastAsia"/>
          <w:snapToGrid w:val="0"/>
          <w:sz w:val="24"/>
          <w:szCs w:val="32"/>
        </w:rPr>
        <w:t>，出资比例为</w:t>
      </w:r>
      <w:r>
        <w:rPr>
          <w:rFonts w:asciiTheme="minorEastAsia" w:eastAsiaTheme="minorEastAsia" w:hAnsiTheme="minorEastAsia" w:hint="eastAsia"/>
          <w:snapToGrid w:val="0"/>
          <w:sz w:val="24"/>
          <w:szCs w:val="32"/>
          <w:u w:val="single"/>
        </w:rPr>
        <w:t xml:space="preserve">100% </w:t>
      </w:r>
      <w:r>
        <w:rPr>
          <w:rFonts w:asciiTheme="minorEastAsia" w:eastAsiaTheme="minorEastAsia" w:hAnsiTheme="minorEastAsia" w:hint="eastAsia"/>
          <w:snapToGrid w:val="0"/>
          <w:sz w:val="24"/>
          <w:szCs w:val="32"/>
        </w:rPr>
        <w:t>，项目比选人为</w:t>
      </w:r>
      <w:bookmarkStart w:id="55" w:name="_Hlk215755343"/>
      <w:r>
        <w:rPr>
          <w:rFonts w:asciiTheme="minorEastAsia" w:eastAsiaTheme="minorEastAsia" w:hAnsiTheme="minorEastAsia" w:hint="eastAsia"/>
          <w:snapToGrid w:val="0"/>
          <w:sz w:val="24"/>
          <w:szCs w:val="32"/>
          <w:u w:val="single"/>
        </w:rPr>
        <w:t>重庆经开区城市运营管理有限公司</w:t>
      </w:r>
      <w:bookmarkEnd w:id="55"/>
      <w:r>
        <w:rPr>
          <w:rFonts w:asciiTheme="minorEastAsia" w:eastAsiaTheme="minorEastAsia" w:hAnsiTheme="minorEastAsia" w:hint="eastAsia"/>
          <w:snapToGrid w:val="0"/>
          <w:sz w:val="24"/>
          <w:szCs w:val="32"/>
        </w:rPr>
        <w:t>，项目已具备比选条件，现对本项目进行公开竞争性比选。</w:t>
      </w:r>
    </w:p>
    <w:p w14:paraId="7BFBA8FA" w14:textId="77777777" w:rsidR="003127F6" w:rsidRDefault="00000000">
      <w:pPr>
        <w:pStyle w:val="2"/>
        <w:spacing w:before="0" w:after="100" w:line="360" w:lineRule="auto"/>
        <w:rPr>
          <w:rFonts w:ascii="宋体" w:hAnsi="宋体" w:hint="eastAsia"/>
          <w:snapToGrid w:val="0"/>
          <w:sz w:val="28"/>
          <w:szCs w:val="28"/>
        </w:rPr>
      </w:pPr>
      <w:bookmarkStart w:id="56" w:name="_Toc195361508"/>
      <w:r>
        <w:rPr>
          <w:rFonts w:ascii="宋体" w:hAnsi="宋体"/>
          <w:snapToGrid w:val="0"/>
          <w:sz w:val="28"/>
          <w:szCs w:val="28"/>
        </w:rPr>
        <w:t>2.</w:t>
      </w:r>
      <w:r>
        <w:rPr>
          <w:rFonts w:ascii="宋体" w:hAnsi="宋体" w:hint="eastAsia"/>
          <w:snapToGrid w:val="0"/>
          <w:sz w:val="28"/>
          <w:szCs w:val="28"/>
        </w:rPr>
        <w:t xml:space="preserve"> </w:t>
      </w:r>
      <w:r>
        <w:rPr>
          <w:rFonts w:ascii="宋体" w:hAnsi="宋体"/>
          <w:snapToGrid w:val="0"/>
          <w:sz w:val="28"/>
          <w:szCs w:val="28"/>
        </w:rPr>
        <w:t xml:space="preserve"> 项目概况与</w:t>
      </w:r>
      <w:r>
        <w:rPr>
          <w:rFonts w:ascii="宋体" w:hAnsi="宋体" w:hint="eastAsia"/>
          <w:snapToGrid w:val="0"/>
          <w:sz w:val="28"/>
          <w:szCs w:val="28"/>
        </w:rPr>
        <w:t>比选</w:t>
      </w:r>
      <w:r>
        <w:rPr>
          <w:rFonts w:ascii="宋体" w:hAnsi="宋体"/>
          <w:snapToGrid w:val="0"/>
          <w:sz w:val="28"/>
          <w:szCs w:val="28"/>
        </w:rPr>
        <w:t>范围</w:t>
      </w:r>
      <w:bookmarkEnd w:id="39"/>
      <w:bookmarkEnd w:id="40"/>
      <w:bookmarkEnd w:id="41"/>
      <w:bookmarkEnd w:id="42"/>
      <w:bookmarkEnd w:id="43"/>
      <w:bookmarkEnd w:id="56"/>
    </w:p>
    <w:p w14:paraId="008E8519" w14:textId="77777777" w:rsidR="003127F6"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u w:val="single"/>
        </w:rPr>
      </w:pPr>
      <w:r>
        <w:rPr>
          <w:rFonts w:ascii="宋体" w:hAnsi="宋体" w:hint="eastAsia"/>
          <w:snapToGrid w:val="0"/>
          <w:kern w:val="0"/>
          <w:sz w:val="24"/>
        </w:rPr>
        <w:t>2.1 配送地点：重庆市南岸区富源大道151号（重庆经开区先进汽车电子产业园）</w:t>
      </w:r>
    </w:p>
    <w:p w14:paraId="7694B060" w14:textId="77777777" w:rsidR="003127F6"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Pr>
          <w:rFonts w:ascii="宋体" w:hAnsi="宋体" w:hint="eastAsia"/>
          <w:snapToGrid w:val="0"/>
          <w:kern w:val="0"/>
          <w:sz w:val="24"/>
        </w:rPr>
        <w:t>2.2 服务期限：合同签订之日起至2026年12月31日止。</w:t>
      </w:r>
    </w:p>
    <w:p w14:paraId="413F37BB" w14:textId="77777777" w:rsidR="003127F6" w:rsidRDefault="00000000">
      <w:pPr>
        <w:tabs>
          <w:tab w:val="left" w:pos="3840"/>
          <w:tab w:val="left" w:pos="5300"/>
        </w:tabs>
        <w:autoSpaceDE w:val="0"/>
        <w:autoSpaceDN w:val="0"/>
        <w:adjustRightInd w:val="0"/>
        <w:snapToGrid w:val="0"/>
        <w:spacing w:line="360" w:lineRule="auto"/>
        <w:ind w:firstLineChars="200" w:firstLine="480"/>
        <w:jc w:val="left"/>
        <w:rPr>
          <w:sz w:val="24"/>
        </w:rPr>
      </w:pPr>
      <w:r>
        <w:rPr>
          <w:rFonts w:ascii="宋体" w:hAnsi="宋体" w:hint="eastAsia"/>
          <w:snapToGrid w:val="0"/>
          <w:kern w:val="0"/>
          <w:sz w:val="24"/>
        </w:rPr>
        <w:t>2.3 比选范围：本次采购主要为干副调料（含干货）类、粮油类：各种粮食类等（米面类等）；食用油类等；干副产品类等、调料类等（盐类、酱油类、醋类、耗油类等）、汤料底料类（火锅底料、煮鱼调料等）等。最终以附件清单内容为准。</w:t>
      </w:r>
    </w:p>
    <w:p w14:paraId="3149D2AE" w14:textId="77777777" w:rsidR="003127F6" w:rsidRDefault="00000000">
      <w:pPr>
        <w:spacing w:line="360" w:lineRule="auto"/>
        <w:ind w:firstLineChars="200" w:firstLine="480"/>
        <w:rPr>
          <w:rFonts w:ascii="宋体" w:hAnsi="宋体" w:hint="eastAsia"/>
          <w:snapToGrid w:val="0"/>
          <w:kern w:val="0"/>
          <w:sz w:val="24"/>
          <w:u w:val="single"/>
        </w:rPr>
      </w:pPr>
      <w:r>
        <w:rPr>
          <w:rFonts w:ascii="宋体" w:hAnsi="宋体" w:hint="eastAsia"/>
          <w:snapToGrid w:val="0"/>
          <w:kern w:val="0"/>
          <w:sz w:val="24"/>
        </w:rPr>
        <w:t>2.4 本次比选项目合同暂估价：</w:t>
      </w:r>
      <w:r>
        <w:rPr>
          <w:rFonts w:ascii="宋体" w:hAnsi="宋体" w:hint="eastAsia"/>
          <w:snapToGrid w:val="0"/>
          <w:kern w:val="0"/>
          <w:sz w:val="24"/>
          <w:u w:val="single"/>
        </w:rPr>
        <w:t>本食堂调料、干副食材2026年度供应费用约31.6万元，（预估采购金额为暂定金额，不作为实际结算量，仅作为参考；本次</w:t>
      </w:r>
      <w:proofErr w:type="gramStart"/>
      <w:r>
        <w:rPr>
          <w:rFonts w:ascii="宋体" w:hAnsi="宋体" w:hint="eastAsia"/>
          <w:snapToGrid w:val="0"/>
          <w:kern w:val="0"/>
          <w:sz w:val="24"/>
          <w:u w:val="single"/>
        </w:rPr>
        <w:t>招标食材配送</w:t>
      </w:r>
      <w:proofErr w:type="gramEnd"/>
      <w:r>
        <w:rPr>
          <w:rFonts w:ascii="宋体" w:hAnsi="宋体" w:hint="eastAsia"/>
          <w:snapToGrid w:val="0"/>
          <w:kern w:val="0"/>
          <w:sz w:val="24"/>
          <w:u w:val="single"/>
        </w:rPr>
        <w:t>数量应根据招标人实际要求进行配送，实际结算量以招标人书面确认并经招标人验收合格的实际配送量为准）。</w:t>
      </w:r>
    </w:p>
    <w:p w14:paraId="78243D91" w14:textId="77777777" w:rsidR="003127F6" w:rsidRDefault="00000000">
      <w:pPr>
        <w:spacing w:line="360" w:lineRule="auto"/>
        <w:ind w:firstLineChars="200" w:firstLine="480"/>
        <w:rPr>
          <w:rFonts w:ascii="宋体" w:hAnsi="宋体" w:hint="eastAsia"/>
          <w:snapToGrid w:val="0"/>
          <w:kern w:val="0"/>
          <w:sz w:val="24"/>
        </w:rPr>
      </w:pPr>
      <w:r>
        <w:rPr>
          <w:rFonts w:ascii="宋体" w:hAnsi="宋体" w:hint="eastAsia"/>
          <w:snapToGrid w:val="0"/>
          <w:kern w:val="0"/>
          <w:sz w:val="24"/>
        </w:rPr>
        <w:t>2.5 质量要求：竞选人所提供的调料、干副食</w:t>
      </w:r>
      <w:proofErr w:type="gramStart"/>
      <w:r>
        <w:rPr>
          <w:rFonts w:ascii="宋体" w:hAnsi="宋体" w:hint="eastAsia"/>
          <w:snapToGrid w:val="0"/>
          <w:kern w:val="0"/>
          <w:sz w:val="24"/>
        </w:rPr>
        <w:t>材应当</w:t>
      </w:r>
      <w:proofErr w:type="gramEnd"/>
      <w:r>
        <w:rPr>
          <w:rFonts w:ascii="宋体" w:hAnsi="宋体" w:hint="eastAsia"/>
          <w:snapToGrid w:val="0"/>
          <w:kern w:val="0"/>
          <w:sz w:val="24"/>
        </w:rPr>
        <w:t>符合《中华人民共和国食品安全法》的相关规定。</w:t>
      </w:r>
    </w:p>
    <w:p w14:paraId="215AD425" w14:textId="77777777" w:rsidR="003127F6" w:rsidRDefault="00000000">
      <w:pPr>
        <w:spacing w:line="360" w:lineRule="auto"/>
        <w:ind w:firstLineChars="200" w:firstLine="480"/>
        <w:rPr>
          <w:rFonts w:ascii="宋体" w:hAnsi="宋体" w:hint="eastAsia"/>
          <w:snapToGrid w:val="0"/>
          <w:kern w:val="0"/>
          <w:sz w:val="24"/>
        </w:rPr>
      </w:pPr>
      <w:r>
        <w:rPr>
          <w:rFonts w:ascii="宋体" w:hAnsi="宋体" w:hint="eastAsia"/>
          <w:snapToGrid w:val="0"/>
          <w:kern w:val="0"/>
          <w:sz w:val="24"/>
        </w:rPr>
        <w:t>2.6 服务地点：比选人指定地点。</w:t>
      </w:r>
    </w:p>
    <w:p w14:paraId="34895BA5" w14:textId="77777777" w:rsidR="003127F6" w:rsidRDefault="00000000">
      <w:pPr>
        <w:pStyle w:val="2"/>
        <w:spacing w:before="0" w:after="100" w:line="360" w:lineRule="auto"/>
        <w:rPr>
          <w:rFonts w:ascii="宋体" w:hAnsi="宋体" w:hint="eastAsia"/>
          <w:snapToGrid w:val="0"/>
          <w:sz w:val="28"/>
          <w:szCs w:val="28"/>
        </w:rPr>
      </w:pPr>
      <w:bookmarkStart w:id="57" w:name="_Toc174459481"/>
      <w:bookmarkStart w:id="58" w:name="_Toc224103301"/>
      <w:bookmarkStart w:id="59" w:name="_Toc277082538"/>
      <w:bookmarkStart w:id="60" w:name="_Toc174636027"/>
      <w:bookmarkStart w:id="61" w:name="_Toc175920918"/>
      <w:bookmarkStart w:id="62" w:name="_Toc170892726"/>
      <w:bookmarkStart w:id="63" w:name="_Toc200359240"/>
      <w:bookmarkStart w:id="64" w:name="_Toc19513"/>
      <w:bookmarkStart w:id="65" w:name="_Toc430530418"/>
      <w:bookmarkStart w:id="66" w:name="_Toc287607730"/>
      <w:bookmarkStart w:id="67" w:name="_Toc509218694"/>
      <w:bookmarkStart w:id="68" w:name="_Toc287620669"/>
      <w:bookmarkStart w:id="69" w:name="_Toc200359429"/>
      <w:bookmarkStart w:id="70" w:name="_Toc175920953"/>
      <w:bookmarkStart w:id="71" w:name="_Toc195361509"/>
      <w:r>
        <w:rPr>
          <w:rFonts w:ascii="宋体" w:hAnsi="宋体"/>
          <w:snapToGrid w:val="0"/>
          <w:sz w:val="28"/>
          <w:szCs w:val="28"/>
        </w:rPr>
        <w:t xml:space="preserve">3. </w:t>
      </w:r>
      <w:r>
        <w:rPr>
          <w:rFonts w:ascii="宋体" w:hAnsi="宋体" w:hint="eastAsia"/>
          <w:snapToGrid w:val="0"/>
          <w:sz w:val="28"/>
          <w:szCs w:val="28"/>
        </w:rPr>
        <w:t xml:space="preserve"> 竞选人</w:t>
      </w:r>
      <w:r>
        <w:rPr>
          <w:rFonts w:ascii="宋体" w:hAnsi="宋体"/>
          <w:snapToGrid w:val="0"/>
          <w:sz w:val="28"/>
          <w:szCs w:val="28"/>
        </w:rPr>
        <w:t>资格要求</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ascii="宋体" w:hAnsi="宋体" w:hint="eastAsia"/>
          <w:snapToGrid w:val="0"/>
          <w:sz w:val="28"/>
          <w:szCs w:val="28"/>
        </w:rPr>
        <w:t xml:space="preserve"> </w:t>
      </w:r>
    </w:p>
    <w:p w14:paraId="148D985E" w14:textId="77777777" w:rsidR="003127F6" w:rsidRDefault="00000000">
      <w:pPr>
        <w:pStyle w:val="afff0"/>
        <w:ind w:firstLine="480"/>
        <w:rPr>
          <w:snapToGrid w:val="0"/>
        </w:rPr>
      </w:pPr>
      <w:bookmarkStart w:id="72" w:name="_Toc170892727"/>
      <w:bookmarkStart w:id="73" w:name="_Toc175920919"/>
      <w:bookmarkStart w:id="74" w:name="_Toc174459482"/>
      <w:bookmarkStart w:id="75" w:name="_Toc175920954"/>
      <w:bookmarkStart w:id="76" w:name="_Toc174636028"/>
      <w:r>
        <w:rPr>
          <w:snapToGrid w:val="0"/>
        </w:rPr>
        <w:t xml:space="preserve">3.1  </w:t>
      </w:r>
      <w:r>
        <w:rPr>
          <w:rFonts w:hint="eastAsia"/>
          <w:snapToGrid w:val="0"/>
        </w:rPr>
        <w:t>本次比选</w:t>
      </w:r>
      <w:r>
        <w:rPr>
          <w:snapToGrid w:val="0"/>
        </w:rPr>
        <w:t>要求</w:t>
      </w:r>
      <w:r>
        <w:rPr>
          <w:rFonts w:hint="eastAsia"/>
          <w:snapToGrid w:val="0"/>
        </w:rPr>
        <w:t>竞选人</w:t>
      </w:r>
      <w:r>
        <w:rPr>
          <w:snapToGrid w:val="0"/>
        </w:rPr>
        <w:t>须具备</w:t>
      </w:r>
      <w:r>
        <w:rPr>
          <w:rFonts w:hint="eastAsia"/>
          <w:snapToGrid w:val="0"/>
        </w:rPr>
        <w:t>以下条件：</w:t>
      </w:r>
    </w:p>
    <w:p w14:paraId="171B164F" w14:textId="77777777" w:rsidR="003127F6" w:rsidRDefault="00000000">
      <w:pPr>
        <w:pStyle w:val="afff0"/>
        <w:ind w:firstLine="480"/>
        <w:rPr>
          <w:snapToGrid w:val="0"/>
        </w:rPr>
      </w:pPr>
      <w:r>
        <w:rPr>
          <w:rFonts w:hint="eastAsia"/>
          <w:snapToGrid w:val="0"/>
        </w:rPr>
        <w:t>3.1.1本次比选要求竞选人具有满足本次项目的履约能力</w:t>
      </w:r>
      <w:r w:rsidR="001E188B">
        <w:rPr>
          <w:rFonts w:hint="eastAsia"/>
          <w:snapToGrid w:val="0"/>
        </w:rPr>
        <w:t>，</w:t>
      </w:r>
      <w:r w:rsidR="001E188B">
        <w:rPr>
          <w:rFonts w:hint="eastAsia"/>
        </w:rPr>
        <w:t>需提供有效的营业执照复印件</w:t>
      </w:r>
      <w:r>
        <w:rPr>
          <w:rFonts w:hint="eastAsia"/>
          <w:snapToGrid w:val="0"/>
        </w:rPr>
        <w:t>。</w:t>
      </w:r>
    </w:p>
    <w:p w14:paraId="0533851B" w14:textId="77777777" w:rsidR="003127F6" w:rsidRDefault="00000000">
      <w:pPr>
        <w:autoSpaceDE w:val="0"/>
        <w:autoSpaceDN w:val="0"/>
        <w:adjustRightInd w:val="0"/>
        <w:snapToGrid w:val="0"/>
        <w:spacing w:line="360" w:lineRule="auto"/>
        <w:ind w:firstLineChars="200" w:firstLine="480"/>
        <w:rPr>
          <w:rFonts w:ascii="宋体" w:hAnsi="宋体" w:hint="eastAsia"/>
          <w:snapToGrid w:val="0"/>
          <w:kern w:val="0"/>
          <w:sz w:val="24"/>
        </w:rPr>
      </w:pPr>
      <w:r>
        <w:rPr>
          <w:rFonts w:ascii="宋体" w:hAnsi="宋体" w:hint="eastAsia"/>
          <w:snapToGrid w:val="0"/>
          <w:kern w:val="0"/>
          <w:sz w:val="24"/>
        </w:rPr>
        <w:t>3.1.2竞选人还应在人员、资金等方面具有承揽本项目相应能力，详见竞争性比</w:t>
      </w:r>
      <w:proofErr w:type="gramStart"/>
      <w:r>
        <w:rPr>
          <w:rFonts w:ascii="宋体" w:hAnsi="宋体" w:hint="eastAsia"/>
          <w:snapToGrid w:val="0"/>
          <w:kern w:val="0"/>
          <w:sz w:val="24"/>
        </w:rPr>
        <w:t>选文件</w:t>
      </w:r>
      <w:proofErr w:type="gramEnd"/>
      <w:r>
        <w:rPr>
          <w:rFonts w:ascii="宋体" w:hAnsi="宋体" w:hint="eastAsia"/>
          <w:snapToGrid w:val="0"/>
          <w:kern w:val="0"/>
          <w:sz w:val="24"/>
        </w:rPr>
        <w:t>第二章竞选人须知前附表第1.4.1项内容。</w:t>
      </w:r>
    </w:p>
    <w:p w14:paraId="24861D53" w14:textId="77777777" w:rsidR="003127F6" w:rsidRDefault="00000000">
      <w:pPr>
        <w:tabs>
          <w:tab w:val="left" w:pos="3045"/>
          <w:tab w:val="left" w:pos="831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snapToGrid w:val="0"/>
          <w:kern w:val="0"/>
          <w:sz w:val="24"/>
        </w:rPr>
        <w:t xml:space="preserve">3.2  </w:t>
      </w:r>
      <w:r>
        <w:rPr>
          <w:rFonts w:ascii="宋体" w:hAnsi="宋体" w:cs="宋体" w:hint="eastAsia"/>
          <w:sz w:val="24"/>
        </w:rPr>
        <w:t>竞选人必须具备有效的（在服务期内）《食品经营许可证》。</w:t>
      </w:r>
    </w:p>
    <w:p w14:paraId="481FBBB0" w14:textId="77777777" w:rsidR="003127F6" w:rsidRDefault="00000000">
      <w:pPr>
        <w:tabs>
          <w:tab w:val="left" w:pos="3045"/>
          <w:tab w:val="left" w:pos="8310"/>
        </w:tabs>
        <w:autoSpaceDE w:val="0"/>
        <w:autoSpaceDN w:val="0"/>
        <w:adjustRightInd w:val="0"/>
        <w:snapToGrid w:val="0"/>
        <w:spacing w:line="360" w:lineRule="auto"/>
        <w:ind w:firstLineChars="200" w:firstLine="480"/>
        <w:rPr>
          <w:rFonts w:ascii="宋体" w:hAnsi="宋体" w:hint="eastAsia"/>
          <w:snapToGrid w:val="0"/>
          <w:kern w:val="0"/>
          <w:sz w:val="24"/>
        </w:rPr>
      </w:pPr>
      <w:r>
        <w:rPr>
          <w:rFonts w:ascii="宋体" w:hAnsi="宋体" w:cs="宋体" w:hint="eastAsia"/>
          <w:sz w:val="24"/>
        </w:rPr>
        <w:t xml:space="preserve">3.3  </w:t>
      </w:r>
      <w:r>
        <w:rPr>
          <w:rFonts w:ascii="宋体" w:hAnsi="宋体"/>
          <w:snapToGrid w:val="0"/>
          <w:kern w:val="0"/>
          <w:sz w:val="24"/>
        </w:rPr>
        <w:t>本次</w:t>
      </w:r>
      <w:r>
        <w:rPr>
          <w:rFonts w:ascii="宋体" w:hAnsi="宋体" w:hint="eastAsia"/>
          <w:snapToGrid w:val="0"/>
          <w:kern w:val="0"/>
          <w:sz w:val="24"/>
        </w:rPr>
        <w:t>比选不接受</w:t>
      </w:r>
      <w:r>
        <w:rPr>
          <w:rFonts w:ascii="宋体" w:hAnsi="宋体"/>
          <w:snapToGrid w:val="0"/>
          <w:kern w:val="0"/>
          <w:sz w:val="24"/>
        </w:rPr>
        <w:t>联合体</w:t>
      </w:r>
      <w:r>
        <w:rPr>
          <w:rFonts w:ascii="宋体" w:hAnsi="宋体" w:hint="eastAsia"/>
          <w:snapToGrid w:val="0"/>
          <w:kern w:val="0"/>
          <w:sz w:val="24"/>
        </w:rPr>
        <w:t>竞选</w:t>
      </w:r>
      <w:r>
        <w:rPr>
          <w:rFonts w:ascii="宋体" w:hAnsi="宋体"/>
          <w:snapToGrid w:val="0"/>
          <w:kern w:val="0"/>
          <w:sz w:val="24"/>
        </w:rPr>
        <w:t>。</w:t>
      </w:r>
    </w:p>
    <w:p w14:paraId="0470342B" w14:textId="77777777" w:rsidR="003127F6" w:rsidRDefault="00000000">
      <w:pPr>
        <w:pStyle w:val="2"/>
        <w:spacing w:before="0" w:after="100" w:line="360" w:lineRule="auto"/>
        <w:rPr>
          <w:rFonts w:ascii="宋体" w:hAnsi="宋体" w:hint="eastAsia"/>
          <w:snapToGrid w:val="0"/>
          <w:sz w:val="28"/>
          <w:szCs w:val="28"/>
        </w:rPr>
      </w:pPr>
      <w:bookmarkStart w:id="77" w:name="_Toc195361510"/>
      <w:r>
        <w:rPr>
          <w:rFonts w:ascii="宋体" w:hAnsi="宋体"/>
          <w:snapToGrid w:val="0"/>
          <w:sz w:val="28"/>
          <w:szCs w:val="28"/>
        </w:rPr>
        <w:t xml:space="preserve">4. </w:t>
      </w:r>
      <w:r>
        <w:rPr>
          <w:rFonts w:ascii="宋体" w:hAnsi="宋体" w:hint="eastAsia"/>
          <w:snapToGrid w:val="0"/>
          <w:sz w:val="28"/>
          <w:szCs w:val="28"/>
        </w:rPr>
        <w:t xml:space="preserve"> 竞争性比</w:t>
      </w:r>
      <w:proofErr w:type="gramStart"/>
      <w:r>
        <w:rPr>
          <w:rFonts w:ascii="宋体" w:hAnsi="宋体" w:hint="eastAsia"/>
          <w:snapToGrid w:val="0"/>
          <w:sz w:val="28"/>
          <w:szCs w:val="28"/>
        </w:rPr>
        <w:t>选文件</w:t>
      </w:r>
      <w:proofErr w:type="gramEnd"/>
      <w:r>
        <w:rPr>
          <w:rFonts w:ascii="宋体" w:hAnsi="宋体"/>
          <w:snapToGrid w:val="0"/>
          <w:sz w:val="28"/>
          <w:szCs w:val="28"/>
        </w:rPr>
        <w:t>的获取</w:t>
      </w:r>
      <w:bookmarkEnd w:id="72"/>
      <w:bookmarkEnd w:id="73"/>
      <w:bookmarkEnd w:id="74"/>
      <w:bookmarkEnd w:id="75"/>
      <w:bookmarkEnd w:id="76"/>
      <w:bookmarkEnd w:id="77"/>
    </w:p>
    <w:p w14:paraId="5F8E184E" w14:textId="26F99591" w:rsidR="003127F6"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bookmarkStart w:id="78" w:name="_Toc174636029"/>
      <w:bookmarkStart w:id="79" w:name="_Toc174459483"/>
      <w:bookmarkStart w:id="80" w:name="_Toc287620671"/>
      <w:bookmarkStart w:id="81" w:name="_Toc28449"/>
      <w:bookmarkStart w:id="82" w:name="_Toc509218696"/>
      <w:bookmarkStart w:id="83" w:name="_Toc287607732"/>
      <w:bookmarkStart w:id="84" w:name="_Toc19857"/>
      <w:bookmarkStart w:id="85" w:name="_Toc200359431"/>
      <w:bookmarkStart w:id="86" w:name="_Toc430530420"/>
      <w:bookmarkStart w:id="87" w:name="_Toc224103303"/>
      <w:bookmarkStart w:id="88" w:name="_Toc4183"/>
      <w:bookmarkStart w:id="89" w:name="_Toc277082540"/>
      <w:bookmarkStart w:id="90" w:name="_Toc200359242"/>
      <w:bookmarkEnd w:id="44"/>
      <w:bookmarkEnd w:id="45"/>
      <w:bookmarkEnd w:id="46"/>
      <w:bookmarkEnd w:id="47"/>
      <w:bookmarkEnd w:id="48"/>
      <w:bookmarkEnd w:id="49"/>
      <w:bookmarkEnd w:id="50"/>
      <w:bookmarkEnd w:id="51"/>
      <w:bookmarkEnd w:id="52"/>
      <w:bookmarkEnd w:id="53"/>
      <w:bookmarkEnd w:id="54"/>
      <w:r>
        <w:rPr>
          <w:rFonts w:ascii="宋体" w:hAnsi="宋体" w:cs="仿宋" w:hint="eastAsia"/>
          <w:snapToGrid w:val="0"/>
          <w:kern w:val="0"/>
          <w:sz w:val="24"/>
        </w:rPr>
        <w:t xml:space="preserve">4.1 </w:t>
      </w:r>
      <w:bookmarkStart w:id="91" w:name="_Toc174459485"/>
      <w:bookmarkStart w:id="92" w:name="_Toc174636030"/>
      <w:bookmarkEnd w:id="78"/>
      <w:bookmarkEnd w:id="79"/>
      <w:r>
        <w:rPr>
          <w:rFonts w:ascii="宋体" w:hAnsi="宋体" w:cs="仿宋" w:hint="eastAsia"/>
          <w:snapToGrid w:val="0"/>
          <w:kern w:val="0"/>
          <w:sz w:val="24"/>
        </w:rPr>
        <w:t>凡有意参加比选的竞选人，请在重庆市</w:t>
      </w:r>
      <w:proofErr w:type="gramStart"/>
      <w:r>
        <w:rPr>
          <w:rFonts w:ascii="宋体" w:hAnsi="宋体" w:cs="仿宋" w:hint="eastAsia"/>
          <w:snapToGrid w:val="0"/>
          <w:kern w:val="0"/>
          <w:sz w:val="24"/>
        </w:rPr>
        <w:t>行采家网</w:t>
      </w:r>
      <w:proofErr w:type="gramEnd"/>
      <w:r>
        <w:rPr>
          <w:rFonts w:ascii="宋体" w:hAnsi="宋体" w:cs="仿宋" w:hint="eastAsia"/>
          <w:snapToGrid w:val="0"/>
          <w:kern w:val="0"/>
          <w:sz w:val="24"/>
        </w:rPr>
        <w:t>（https://www.gec123.com/）</w:t>
      </w:r>
      <w:r w:rsidR="009E4770">
        <w:rPr>
          <w:rFonts w:ascii="宋体" w:hAnsi="宋体" w:cs="仿宋" w:hint="eastAsia"/>
          <w:snapToGrid w:val="0"/>
          <w:kern w:val="0"/>
          <w:sz w:val="24"/>
        </w:rPr>
        <w:t>、</w:t>
      </w:r>
      <w:proofErr w:type="gramStart"/>
      <w:r w:rsidR="009E4770">
        <w:rPr>
          <w:rFonts w:ascii="宋体" w:hAnsi="宋体" w:cs="仿宋" w:hint="eastAsia"/>
          <w:snapToGrid w:val="0"/>
          <w:kern w:val="0"/>
          <w:sz w:val="24"/>
        </w:rPr>
        <w:t>重庆经开区投资集团官网</w:t>
      </w:r>
      <w:proofErr w:type="gramEnd"/>
      <w:r w:rsidR="009E4770">
        <w:rPr>
          <w:rFonts w:ascii="宋体" w:hAnsi="宋体" w:cs="仿宋" w:hint="eastAsia"/>
          <w:snapToGrid w:val="0"/>
          <w:kern w:val="0"/>
          <w:sz w:val="24"/>
        </w:rPr>
        <w:t>(http://www.cetzig.com/)</w:t>
      </w:r>
      <w:r w:rsidR="009E4770">
        <w:rPr>
          <w:rFonts w:ascii="宋体" w:hAnsi="宋体" w:cs="仿宋" w:hint="eastAsia"/>
          <w:snapToGrid w:val="0"/>
          <w:sz w:val="24"/>
        </w:rPr>
        <w:t>、</w:t>
      </w:r>
      <w:r>
        <w:rPr>
          <w:rFonts w:ascii="宋体" w:hAnsi="宋体" w:cs="仿宋" w:hint="eastAsia"/>
          <w:snapToGrid w:val="0"/>
          <w:kern w:val="0"/>
          <w:sz w:val="24"/>
        </w:rPr>
        <w:t>重庆国际投资咨询集团有限公司官网</w:t>
      </w:r>
      <w:r>
        <w:rPr>
          <w:rFonts w:ascii="宋体" w:hAnsi="宋体" w:cs="仿宋" w:hint="eastAsia"/>
          <w:snapToGrid w:val="0"/>
          <w:kern w:val="0"/>
          <w:sz w:val="24"/>
          <w:lang w:val="en"/>
        </w:rPr>
        <w:t>（</w:t>
      </w:r>
      <w:hyperlink r:id="rId12" w:history="1">
        <w:r>
          <w:rPr>
            <w:rStyle w:val="affb"/>
            <w:rFonts w:cs="仿宋"/>
            <w:snapToGrid w:val="0"/>
            <w:color w:val="auto"/>
            <w:kern w:val="0"/>
            <w:lang w:val="en"/>
          </w:rPr>
          <w:t>https://www.cqiic.com</w:t>
        </w:r>
      </w:hyperlink>
      <w:r>
        <w:rPr>
          <w:rFonts w:ascii="宋体" w:hAnsi="宋体" w:cs="仿宋" w:hint="eastAsia"/>
          <w:snapToGrid w:val="0"/>
          <w:kern w:val="0"/>
          <w:sz w:val="24"/>
          <w:lang w:val="en"/>
        </w:rPr>
        <w:t>）</w:t>
      </w:r>
      <w:r>
        <w:rPr>
          <w:rFonts w:ascii="宋体" w:hAnsi="宋体" w:cs="仿宋" w:hint="eastAsia"/>
          <w:snapToGrid w:val="0"/>
          <w:kern w:val="0"/>
          <w:sz w:val="24"/>
        </w:rPr>
        <w:t>上下载本项目比选文件以及补遗文件等比选前公布的所有项目资料，无论供应商下载与否，均视为已知晓所有比选文件内容。</w:t>
      </w:r>
    </w:p>
    <w:p w14:paraId="69475B80" w14:textId="795B9973" w:rsidR="003127F6"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4.2  比选文件公告期限：</w:t>
      </w:r>
      <w:r w:rsidRPr="009E4770">
        <w:rPr>
          <w:rFonts w:ascii="宋体" w:hAnsi="宋体" w:cs="仿宋" w:hint="eastAsia"/>
          <w:snapToGrid w:val="0"/>
          <w:kern w:val="0"/>
          <w:sz w:val="24"/>
          <w:u w:val="single"/>
        </w:rPr>
        <w:t>202</w:t>
      </w:r>
      <w:r w:rsidR="009E4770" w:rsidRPr="009E4770">
        <w:rPr>
          <w:rFonts w:ascii="宋体" w:hAnsi="宋体" w:cs="仿宋" w:hint="eastAsia"/>
          <w:snapToGrid w:val="0"/>
          <w:kern w:val="0"/>
          <w:sz w:val="24"/>
          <w:u w:val="single"/>
        </w:rPr>
        <w:t>6</w:t>
      </w:r>
      <w:r w:rsidRPr="009E4770">
        <w:rPr>
          <w:rFonts w:ascii="宋体" w:hAnsi="宋体" w:cs="仿宋" w:hint="eastAsia"/>
          <w:snapToGrid w:val="0"/>
          <w:kern w:val="0"/>
          <w:sz w:val="24"/>
          <w:u w:val="single"/>
        </w:rPr>
        <w:t xml:space="preserve"> </w:t>
      </w:r>
      <w:r w:rsidRPr="009E4770">
        <w:rPr>
          <w:rFonts w:ascii="宋体" w:hAnsi="宋体" w:cs="仿宋" w:hint="eastAsia"/>
          <w:snapToGrid w:val="0"/>
          <w:kern w:val="0"/>
          <w:sz w:val="24"/>
        </w:rPr>
        <w:t>年</w:t>
      </w:r>
      <w:r w:rsidRPr="009E4770">
        <w:rPr>
          <w:rFonts w:ascii="宋体" w:hAnsi="宋体" w:cs="仿宋" w:hint="eastAsia"/>
          <w:snapToGrid w:val="0"/>
          <w:kern w:val="0"/>
          <w:sz w:val="24"/>
          <w:u w:val="single"/>
        </w:rPr>
        <w:t xml:space="preserve"> 1 </w:t>
      </w:r>
      <w:r w:rsidRPr="009E4770">
        <w:rPr>
          <w:rFonts w:ascii="宋体" w:hAnsi="宋体" w:cs="仿宋" w:hint="eastAsia"/>
          <w:snapToGrid w:val="0"/>
          <w:kern w:val="0"/>
          <w:sz w:val="24"/>
        </w:rPr>
        <w:t>月</w:t>
      </w:r>
      <w:r w:rsidRPr="009E4770">
        <w:rPr>
          <w:rFonts w:ascii="宋体" w:hAnsi="宋体" w:cs="仿宋" w:hint="eastAsia"/>
          <w:snapToGrid w:val="0"/>
          <w:kern w:val="0"/>
          <w:sz w:val="24"/>
          <w:u w:val="single"/>
        </w:rPr>
        <w:t xml:space="preserve"> </w:t>
      </w:r>
      <w:r w:rsidR="009E4770" w:rsidRPr="009E4770">
        <w:rPr>
          <w:rFonts w:ascii="宋体" w:hAnsi="宋体" w:cs="仿宋" w:hint="eastAsia"/>
          <w:snapToGrid w:val="0"/>
          <w:kern w:val="0"/>
          <w:sz w:val="24"/>
          <w:u w:val="single"/>
        </w:rPr>
        <w:t>6</w:t>
      </w:r>
      <w:r w:rsidRPr="009E4770">
        <w:rPr>
          <w:rFonts w:ascii="宋体" w:hAnsi="宋体" w:cs="仿宋" w:hint="eastAsia"/>
          <w:snapToGrid w:val="0"/>
          <w:kern w:val="0"/>
          <w:sz w:val="24"/>
          <w:u w:val="single"/>
        </w:rPr>
        <w:t xml:space="preserve"> </w:t>
      </w:r>
      <w:r w:rsidRPr="009E4770">
        <w:rPr>
          <w:rFonts w:ascii="宋体" w:hAnsi="宋体" w:cs="仿宋" w:hint="eastAsia"/>
          <w:snapToGrid w:val="0"/>
          <w:kern w:val="0"/>
          <w:sz w:val="24"/>
        </w:rPr>
        <w:t>日至</w:t>
      </w:r>
      <w:r w:rsidRPr="009E4770">
        <w:rPr>
          <w:rFonts w:ascii="宋体" w:hAnsi="宋体" w:cs="仿宋" w:hint="eastAsia"/>
          <w:snapToGrid w:val="0"/>
          <w:kern w:val="0"/>
          <w:sz w:val="24"/>
          <w:u w:val="single"/>
        </w:rPr>
        <w:t xml:space="preserve"> 202</w:t>
      </w:r>
      <w:r w:rsidR="009E4770" w:rsidRPr="009E4770">
        <w:rPr>
          <w:rFonts w:ascii="宋体" w:hAnsi="宋体" w:cs="仿宋" w:hint="eastAsia"/>
          <w:snapToGrid w:val="0"/>
          <w:kern w:val="0"/>
          <w:sz w:val="24"/>
          <w:u w:val="single"/>
        </w:rPr>
        <w:t>6</w:t>
      </w:r>
      <w:r w:rsidRPr="009E4770">
        <w:rPr>
          <w:rFonts w:ascii="宋体" w:hAnsi="宋体" w:cs="仿宋" w:hint="eastAsia"/>
          <w:snapToGrid w:val="0"/>
          <w:kern w:val="0"/>
          <w:sz w:val="24"/>
          <w:u w:val="single"/>
        </w:rPr>
        <w:t xml:space="preserve">  </w:t>
      </w:r>
      <w:r w:rsidRPr="009E4770">
        <w:rPr>
          <w:rFonts w:ascii="宋体" w:hAnsi="宋体" w:cs="仿宋" w:hint="eastAsia"/>
          <w:snapToGrid w:val="0"/>
          <w:kern w:val="0"/>
          <w:sz w:val="24"/>
        </w:rPr>
        <w:t>年</w:t>
      </w:r>
      <w:r w:rsidRPr="009E4770">
        <w:rPr>
          <w:rFonts w:ascii="宋体" w:hAnsi="宋体" w:cs="仿宋" w:hint="eastAsia"/>
          <w:snapToGrid w:val="0"/>
          <w:kern w:val="0"/>
          <w:sz w:val="24"/>
          <w:u w:val="single"/>
        </w:rPr>
        <w:t xml:space="preserve"> 1</w:t>
      </w:r>
      <w:r w:rsidRPr="009E4770">
        <w:rPr>
          <w:rFonts w:ascii="宋体" w:hAnsi="宋体" w:cs="仿宋"/>
          <w:snapToGrid w:val="0"/>
          <w:kern w:val="0"/>
          <w:sz w:val="24"/>
          <w:u w:val="single"/>
        </w:rPr>
        <w:t xml:space="preserve"> </w:t>
      </w:r>
      <w:r w:rsidRPr="009E4770">
        <w:rPr>
          <w:rFonts w:ascii="宋体" w:hAnsi="宋体" w:cs="仿宋" w:hint="eastAsia"/>
          <w:snapToGrid w:val="0"/>
          <w:kern w:val="0"/>
          <w:sz w:val="24"/>
        </w:rPr>
        <w:t>月</w:t>
      </w:r>
      <w:r w:rsidRPr="009E4770">
        <w:rPr>
          <w:rFonts w:ascii="宋体" w:hAnsi="宋体" w:cs="仿宋" w:hint="eastAsia"/>
          <w:snapToGrid w:val="0"/>
          <w:kern w:val="0"/>
          <w:sz w:val="24"/>
          <w:u w:val="single"/>
        </w:rPr>
        <w:t xml:space="preserve"> </w:t>
      </w:r>
      <w:r w:rsidR="009E4770" w:rsidRPr="009E4770">
        <w:rPr>
          <w:rFonts w:ascii="宋体" w:hAnsi="宋体" w:cs="仿宋" w:hint="eastAsia"/>
          <w:snapToGrid w:val="0"/>
          <w:kern w:val="0"/>
          <w:sz w:val="24"/>
          <w:u w:val="single"/>
        </w:rPr>
        <w:t>9</w:t>
      </w:r>
      <w:r w:rsidRPr="009E4770">
        <w:rPr>
          <w:rFonts w:ascii="宋体" w:hAnsi="宋体" w:cs="仿宋" w:hint="eastAsia"/>
          <w:snapToGrid w:val="0"/>
          <w:kern w:val="0"/>
          <w:sz w:val="24"/>
          <w:u w:val="single"/>
        </w:rPr>
        <w:t xml:space="preserve"> </w:t>
      </w:r>
      <w:r w:rsidRPr="009E4770">
        <w:rPr>
          <w:rFonts w:ascii="宋体" w:hAnsi="宋体" w:cs="仿宋" w:hint="eastAsia"/>
          <w:snapToGrid w:val="0"/>
          <w:kern w:val="0"/>
          <w:sz w:val="24"/>
        </w:rPr>
        <w:t>日。</w:t>
      </w:r>
    </w:p>
    <w:p w14:paraId="718E1E4E" w14:textId="77777777" w:rsidR="003127F6" w:rsidRDefault="00000000">
      <w:pPr>
        <w:pStyle w:val="2"/>
        <w:spacing w:before="0" w:after="0" w:line="360" w:lineRule="auto"/>
        <w:rPr>
          <w:rFonts w:ascii="宋体" w:hAnsi="宋体" w:hint="eastAsia"/>
          <w:snapToGrid w:val="0"/>
          <w:sz w:val="28"/>
          <w:szCs w:val="28"/>
        </w:rPr>
      </w:pPr>
      <w:bookmarkStart w:id="93" w:name="_Toc175920920"/>
      <w:bookmarkStart w:id="94" w:name="_Toc195361511"/>
      <w:bookmarkStart w:id="95" w:name="_Toc175920955"/>
      <w:r>
        <w:rPr>
          <w:rFonts w:ascii="宋体" w:hAnsi="宋体" w:hint="eastAsia"/>
          <w:snapToGrid w:val="0"/>
          <w:sz w:val="28"/>
          <w:szCs w:val="28"/>
        </w:rPr>
        <w:t>5.竞选文件的递交</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42D8A3F" w14:textId="79FE16C7" w:rsidR="003127F6" w:rsidRPr="009E4770"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5.1  竞选文件递交的截止时间（竞选截止时间，下同）为</w:t>
      </w:r>
      <w:r>
        <w:rPr>
          <w:rFonts w:ascii="宋体" w:hAnsi="宋体" w:cs="仿宋" w:hint="eastAsia"/>
          <w:snapToGrid w:val="0"/>
          <w:kern w:val="0"/>
          <w:sz w:val="24"/>
          <w:u w:val="single"/>
        </w:rPr>
        <w:t xml:space="preserve"> </w:t>
      </w:r>
      <w:r w:rsidRPr="009E4770">
        <w:rPr>
          <w:rFonts w:ascii="宋体" w:hAnsi="宋体" w:cs="仿宋" w:hint="eastAsia"/>
          <w:snapToGrid w:val="0"/>
          <w:kern w:val="0"/>
          <w:sz w:val="24"/>
          <w:u w:val="single"/>
        </w:rPr>
        <w:t>202</w:t>
      </w:r>
      <w:r w:rsidR="009E4770" w:rsidRPr="009E4770">
        <w:rPr>
          <w:rFonts w:ascii="宋体" w:hAnsi="宋体" w:cs="仿宋" w:hint="eastAsia"/>
          <w:snapToGrid w:val="0"/>
          <w:kern w:val="0"/>
          <w:sz w:val="24"/>
          <w:u w:val="single"/>
        </w:rPr>
        <w:t>6</w:t>
      </w:r>
      <w:r w:rsidRPr="009E4770">
        <w:rPr>
          <w:rFonts w:ascii="宋体" w:hAnsi="宋体" w:cs="仿宋" w:hint="eastAsia"/>
          <w:snapToGrid w:val="0"/>
          <w:kern w:val="0"/>
          <w:sz w:val="24"/>
          <w:u w:val="single"/>
        </w:rPr>
        <w:t xml:space="preserve"> </w:t>
      </w:r>
      <w:r w:rsidRPr="009E4770">
        <w:rPr>
          <w:rFonts w:ascii="宋体" w:hAnsi="宋体" w:cs="仿宋" w:hint="eastAsia"/>
          <w:snapToGrid w:val="0"/>
          <w:kern w:val="0"/>
          <w:sz w:val="24"/>
        </w:rPr>
        <w:t>年</w:t>
      </w:r>
      <w:r w:rsidRPr="009E4770">
        <w:rPr>
          <w:rFonts w:ascii="宋体" w:hAnsi="宋体" w:cs="仿宋" w:hint="eastAsia"/>
          <w:snapToGrid w:val="0"/>
          <w:kern w:val="0"/>
          <w:sz w:val="24"/>
          <w:u w:val="single"/>
        </w:rPr>
        <w:t xml:space="preserve"> 1</w:t>
      </w:r>
      <w:r w:rsidRPr="009E4770">
        <w:rPr>
          <w:rFonts w:ascii="宋体" w:hAnsi="宋体" w:cs="仿宋" w:hint="eastAsia"/>
          <w:snapToGrid w:val="0"/>
          <w:kern w:val="0"/>
          <w:sz w:val="24"/>
        </w:rPr>
        <w:t>月</w:t>
      </w:r>
      <w:r w:rsidRPr="009E4770">
        <w:rPr>
          <w:rFonts w:ascii="宋体" w:hAnsi="宋体" w:cs="仿宋" w:hint="eastAsia"/>
          <w:snapToGrid w:val="0"/>
          <w:kern w:val="0"/>
          <w:sz w:val="24"/>
          <w:u w:val="single"/>
        </w:rPr>
        <w:t xml:space="preserve">     </w:t>
      </w:r>
      <w:r w:rsidR="009E4770" w:rsidRPr="009E4770">
        <w:rPr>
          <w:rFonts w:ascii="宋体" w:hAnsi="宋体" w:cs="仿宋" w:hint="eastAsia"/>
          <w:snapToGrid w:val="0"/>
          <w:kern w:val="0"/>
          <w:sz w:val="24"/>
          <w:u w:val="single"/>
        </w:rPr>
        <w:t>9</w:t>
      </w:r>
      <w:r w:rsidRPr="009E4770">
        <w:rPr>
          <w:rFonts w:ascii="宋体" w:hAnsi="宋体" w:cs="仿宋" w:hint="eastAsia"/>
          <w:snapToGrid w:val="0"/>
          <w:kern w:val="0"/>
          <w:sz w:val="24"/>
        </w:rPr>
        <w:t>日</w:t>
      </w:r>
      <w:r w:rsidRPr="009E4770">
        <w:rPr>
          <w:rFonts w:ascii="宋体" w:hAnsi="宋体" w:cs="仿宋" w:hint="eastAsia"/>
          <w:snapToGrid w:val="0"/>
          <w:kern w:val="0"/>
          <w:sz w:val="24"/>
          <w:u w:val="single"/>
        </w:rPr>
        <w:t xml:space="preserve"> 10 </w:t>
      </w:r>
      <w:r w:rsidRPr="009E4770">
        <w:rPr>
          <w:rFonts w:ascii="宋体" w:hAnsi="宋体" w:cs="仿宋" w:hint="eastAsia"/>
          <w:snapToGrid w:val="0"/>
          <w:kern w:val="0"/>
          <w:sz w:val="24"/>
        </w:rPr>
        <w:t>时</w:t>
      </w:r>
      <w:r w:rsidRPr="009E4770">
        <w:rPr>
          <w:rFonts w:ascii="宋体" w:hAnsi="宋体" w:cs="仿宋" w:hint="eastAsia"/>
          <w:snapToGrid w:val="0"/>
          <w:kern w:val="0"/>
          <w:sz w:val="24"/>
          <w:u w:val="single"/>
        </w:rPr>
        <w:t xml:space="preserve"> 30 </w:t>
      </w:r>
      <w:r w:rsidRPr="009E4770">
        <w:rPr>
          <w:rFonts w:ascii="宋体" w:hAnsi="宋体" w:cs="仿宋" w:hint="eastAsia"/>
          <w:snapToGrid w:val="0"/>
          <w:kern w:val="0"/>
          <w:sz w:val="24"/>
        </w:rPr>
        <w:t>分，开标地点为</w:t>
      </w:r>
      <w:r w:rsidRPr="009E4770">
        <w:rPr>
          <w:rFonts w:ascii="宋体" w:hAnsi="宋体" w:cs="仿宋" w:hint="eastAsia"/>
          <w:snapToGrid w:val="0"/>
          <w:kern w:val="0"/>
          <w:sz w:val="24"/>
          <w:u w:val="single"/>
        </w:rPr>
        <w:t>重庆市南岸区茶园江桥路一号附1号重庆经开区投资集团有限公司15楼接待室</w:t>
      </w:r>
      <w:bookmarkStart w:id="96" w:name="OLE_LINK12"/>
      <w:r w:rsidRPr="009E4770">
        <w:rPr>
          <w:rFonts w:ascii="宋体" w:hAnsi="宋体" w:cs="仿宋" w:hint="eastAsia"/>
          <w:snapToGrid w:val="0"/>
          <w:kern w:val="0"/>
          <w:sz w:val="24"/>
          <w:u w:val="single"/>
        </w:rPr>
        <w:t>，具体详</w:t>
      </w:r>
      <w:proofErr w:type="gramStart"/>
      <w:r w:rsidRPr="009E4770">
        <w:rPr>
          <w:rFonts w:ascii="宋体" w:hAnsi="宋体" w:cs="仿宋" w:hint="eastAsia"/>
          <w:snapToGrid w:val="0"/>
          <w:kern w:val="0"/>
          <w:sz w:val="24"/>
          <w:u w:val="single"/>
        </w:rPr>
        <w:t>询</w:t>
      </w:r>
      <w:proofErr w:type="gramEnd"/>
      <w:r w:rsidRPr="009E4770">
        <w:rPr>
          <w:rFonts w:ascii="宋体" w:hAnsi="宋体" w:cs="仿宋" w:hint="eastAsia"/>
          <w:snapToGrid w:val="0"/>
          <w:kern w:val="0"/>
          <w:sz w:val="24"/>
          <w:u w:val="single"/>
        </w:rPr>
        <w:t>接待室前台人员</w:t>
      </w:r>
      <w:bookmarkEnd w:id="96"/>
      <w:r w:rsidRPr="009E4770">
        <w:rPr>
          <w:rFonts w:ascii="宋体" w:hAnsi="宋体" w:cs="仿宋" w:hint="eastAsia"/>
          <w:snapToGrid w:val="0"/>
          <w:kern w:val="0"/>
          <w:sz w:val="24"/>
        </w:rPr>
        <w:t>。</w:t>
      </w:r>
    </w:p>
    <w:p w14:paraId="121D9318" w14:textId="4548477E" w:rsidR="003127F6" w:rsidRDefault="00000000">
      <w:pPr>
        <w:autoSpaceDE w:val="0"/>
        <w:autoSpaceDN w:val="0"/>
        <w:adjustRightInd w:val="0"/>
        <w:snapToGrid w:val="0"/>
        <w:spacing w:line="480" w:lineRule="exact"/>
        <w:ind w:firstLineChars="200" w:firstLine="480"/>
        <w:jc w:val="left"/>
        <w:rPr>
          <w:rFonts w:ascii="宋体" w:hAnsi="宋体" w:cs="仿宋" w:hint="eastAsia"/>
          <w:snapToGrid w:val="0"/>
          <w:kern w:val="0"/>
          <w:sz w:val="24"/>
        </w:rPr>
      </w:pPr>
      <w:r w:rsidRPr="009E4770">
        <w:rPr>
          <w:rFonts w:ascii="宋体" w:hAnsi="宋体" w:cs="仿宋" w:hint="eastAsia"/>
          <w:snapToGrid w:val="0"/>
          <w:kern w:val="0"/>
          <w:sz w:val="24"/>
        </w:rPr>
        <w:t>5.2  竞选文件递交时间为</w:t>
      </w:r>
      <w:bookmarkStart w:id="97" w:name="_Hlk174698384"/>
      <w:r w:rsidRPr="009E4770">
        <w:rPr>
          <w:rFonts w:ascii="宋体" w:hAnsi="宋体" w:cs="仿宋" w:hint="eastAsia"/>
          <w:snapToGrid w:val="0"/>
          <w:kern w:val="0"/>
          <w:sz w:val="24"/>
          <w:u w:val="single"/>
        </w:rPr>
        <w:t xml:space="preserve"> 202</w:t>
      </w:r>
      <w:r w:rsidR="009E4770" w:rsidRPr="009E4770">
        <w:rPr>
          <w:rFonts w:ascii="宋体" w:hAnsi="宋体" w:cs="仿宋" w:hint="eastAsia"/>
          <w:snapToGrid w:val="0"/>
          <w:kern w:val="0"/>
          <w:sz w:val="24"/>
          <w:u w:val="single"/>
        </w:rPr>
        <w:t>6</w:t>
      </w:r>
      <w:r w:rsidRPr="009E4770">
        <w:rPr>
          <w:rFonts w:ascii="宋体" w:hAnsi="宋体" w:cs="仿宋" w:hint="eastAsia"/>
          <w:snapToGrid w:val="0"/>
          <w:kern w:val="0"/>
          <w:sz w:val="24"/>
          <w:u w:val="single"/>
        </w:rPr>
        <w:t xml:space="preserve"> </w:t>
      </w:r>
      <w:r w:rsidRPr="009E4770">
        <w:rPr>
          <w:rFonts w:ascii="宋体" w:hAnsi="宋体" w:cs="仿宋" w:hint="eastAsia"/>
          <w:snapToGrid w:val="0"/>
          <w:kern w:val="0"/>
          <w:sz w:val="24"/>
        </w:rPr>
        <w:t>年</w:t>
      </w:r>
      <w:r w:rsidRPr="009E4770">
        <w:rPr>
          <w:rFonts w:ascii="宋体" w:hAnsi="宋体" w:cs="仿宋" w:hint="eastAsia"/>
          <w:snapToGrid w:val="0"/>
          <w:kern w:val="0"/>
          <w:sz w:val="24"/>
          <w:u w:val="single"/>
        </w:rPr>
        <w:t xml:space="preserve"> 1 </w:t>
      </w:r>
      <w:r w:rsidRPr="009E4770">
        <w:rPr>
          <w:rFonts w:ascii="宋体" w:hAnsi="宋体" w:cs="仿宋" w:hint="eastAsia"/>
          <w:snapToGrid w:val="0"/>
          <w:kern w:val="0"/>
          <w:sz w:val="24"/>
        </w:rPr>
        <w:t>月</w:t>
      </w:r>
      <w:r w:rsidRPr="009E4770">
        <w:rPr>
          <w:rFonts w:ascii="宋体" w:hAnsi="宋体" w:cs="仿宋" w:hint="eastAsia"/>
          <w:snapToGrid w:val="0"/>
          <w:kern w:val="0"/>
          <w:sz w:val="24"/>
          <w:u w:val="single"/>
        </w:rPr>
        <w:t xml:space="preserve"> </w:t>
      </w:r>
      <w:r w:rsidR="009E4770" w:rsidRPr="009E4770">
        <w:rPr>
          <w:rFonts w:ascii="宋体" w:hAnsi="宋体" w:cs="仿宋" w:hint="eastAsia"/>
          <w:snapToGrid w:val="0"/>
          <w:kern w:val="0"/>
          <w:sz w:val="24"/>
          <w:u w:val="single"/>
        </w:rPr>
        <w:t>9</w:t>
      </w:r>
      <w:r w:rsidRPr="009E4770">
        <w:rPr>
          <w:rFonts w:ascii="宋体" w:hAnsi="宋体" w:cs="仿宋" w:hint="eastAsia"/>
          <w:snapToGrid w:val="0"/>
          <w:kern w:val="0"/>
          <w:sz w:val="24"/>
          <w:u w:val="single"/>
        </w:rPr>
        <w:t xml:space="preserve"> </w:t>
      </w:r>
      <w:r w:rsidRPr="009E4770">
        <w:rPr>
          <w:rFonts w:ascii="宋体" w:hAnsi="宋体" w:cs="仿宋" w:hint="eastAsia"/>
          <w:snapToGrid w:val="0"/>
          <w:kern w:val="0"/>
          <w:sz w:val="24"/>
        </w:rPr>
        <w:t>日</w:t>
      </w:r>
      <w:r w:rsidRPr="009E4770">
        <w:rPr>
          <w:rFonts w:ascii="宋体" w:hAnsi="宋体" w:cs="仿宋" w:hint="eastAsia"/>
          <w:snapToGrid w:val="0"/>
          <w:kern w:val="0"/>
          <w:sz w:val="24"/>
          <w:u w:val="single"/>
        </w:rPr>
        <w:t xml:space="preserve"> 10 </w:t>
      </w:r>
      <w:r w:rsidRPr="009E4770">
        <w:rPr>
          <w:rFonts w:ascii="宋体" w:hAnsi="宋体" w:cs="仿宋" w:hint="eastAsia"/>
          <w:snapToGrid w:val="0"/>
          <w:kern w:val="0"/>
          <w:sz w:val="24"/>
        </w:rPr>
        <w:t>时</w:t>
      </w:r>
      <w:r w:rsidRPr="009E4770">
        <w:rPr>
          <w:rFonts w:ascii="宋体" w:hAnsi="宋体" w:cs="仿宋" w:hint="eastAsia"/>
          <w:snapToGrid w:val="0"/>
          <w:kern w:val="0"/>
          <w:sz w:val="24"/>
          <w:u w:val="single"/>
        </w:rPr>
        <w:t xml:space="preserve"> 00 </w:t>
      </w:r>
      <w:r w:rsidRPr="009E4770">
        <w:rPr>
          <w:rFonts w:ascii="宋体" w:hAnsi="宋体" w:cs="仿宋" w:hint="eastAsia"/>
          <w:snapToGrid w:val="0"/>
          <w:kern w:val="0"/>
          <w:sz w:val="24"/>
        </w:rPr>
        <w:t xml:space="preserve">分至 </w:t>
      </w:r>
      <w:r w:rsidRPr="009E4770">
        <w:rPr>
          <w:rFonts w:ascii="宋体" w:hAnsi="宋体" w:cs="仿宋" w:hint="eastAsia"/>
          <w:snapToGrid w:val="0"/>
          <w:kern w:val="0"/>
          <w:sz w:val="24"/>
          <w:u w:val="single"/>
        </w:rPr>
        <w:t>202</w:t>
      </w:r>
      <w:r w:rsidR="009E4770" w:rsidRPr="009E4770">
        <w:rPr>
          <w:rFonts w:ascii="宋体" w:hAnsi="宋体" w:cs="仿宋" w:hint="eastAsia"/>
          <w:snapToGrid w:val="0"/>
          <w:kern w:val="0"/>
          <w:sz w:val="24"/>
          <w:u w:val="single"/>
        </w:rPr>
        <w:t>6</w:t>
      </w:r>
      <w:r w:rsidRPr="009E4770">
        <w:rPr>
          <w:rFonts w:ascii="宋体" w:hAnsi="宋体" w:cs="仿宋" w:hint="eastAsia"/>
          <w:snapToGrid w:val="0"/>
          <w:kern w:val="0"/>
          <w:sz w:val="24"/>
          <w:u w:val="single"/>
        </w:rPr>
        <w:t xml:space="preserve"> </w:t>
      </w:r>
      <w:r w:rsidRPr="009E4770">
        <w:rPr>
          <w:rFonts w:ascii="宋体" w:hAnsi="宋体" w:cs="仿宋" w:hint="eastAsia"/>
          <w:snapToGrid w:val="0"/>
          <w:kern w:val="0"/>
          <w:sz w:val="24"/>
        </w:rPr>
        <w:t>年</w:t>
      </w:r>
      <w:r w:rsidRPr="009E4770">
        <w:rPr>
          <w:rFonts w:ascii="宋体" w:hAnsi="宋体" w:cs="仿宋" w:hint="eastAsia"/>
          <w:snapToGrid w:val="0"/>
          <w:kern w:val="0"/>
          <w:sz w:val="24"/>
          <w:u w:val="single"/>
        </w:rPr>
        <w:t xml:space="preserve"> 1 </w:t>
      </w:r>
      <w:r w:rsidRPr="009E4770">
        <w:rPr>
          <w:rFonts w:ascii="宋体" w:hAnsi="宋体" w:cs="仿宋" w:hint="eastAsia"/>
          <w:snapToGrid w:val="0"/>
          <w:kern w:val="0"/>
          <w:sz w:val="24"/>
        </w:rPr>
        <w:t>月</w:t>
      </w:r>
      <w:r w:rsidRPr="009E4770">
        <w:rPr>
          <w:rFonts w:ascii="宋体" w:hAnsi="宋体" w:cs="仿宋" w:hint="eastAsia"/>
          <w:snapToGrid w:val="0"/>
          <w:kern w:val="0"/>
          <w:sz w:val="24"/>
          <w:u w:val="single"/>
        </w:rPr>
        <w:t xml:space="preserve"> </w:t>
      </w:r>
      <w:r w:rsidR="009E4770" w:rsidRPr="009E4770">
        <w:rPr>
          <w:rFonts w:ascii="宋体" w:hAnsi="宋体" w:cs="仿宋" w:hint="eastAsia"/>
          <w:snapToGrid w:val="0"/>
          <w:kern w:val="0"/>
          <w:sz w:val="24"/>
          <w:u w:val="single"/>
        </w:rPr>
        <w:t>9</w:t>
      </w:r>
      <w:r w:rsidRPr="009E4770">
        <w:rPr>
          <w:rFonts w:ascii="宋体" w:hAnsi="宋体" w:cs="仿宋" w:hint="eastAsia"/>
          <w:snapToGrid w:val="0"/>
          <w:kern w:val="0"/>
          <w:sz w:val="24"/>
          <w:u w:val="single"/>
        </w:rPr>
        <w:t xml:space="preserve">  </w:t>
      </w:r>
      <w:r w:rsidRPr="009E4770">
        <w:rPr>
          <w:rFonts w:ascii="宋体" w:hAnsi="宋体" w:cs="仿宋" w:hint="eastAsia"/>
          <w:snapToGrid w:val="0"/>
          <w:kern w:val="0"/>
          <w:sz w:val="24"/>
        </w:rPr>
        <w:t>日</w:t>
      </w:r>
      <w:r w:rsidRPr="009E4770">
        <w:rPr>
          <w:rFonts w:ascii="宋体" w:hAnsi="宋体" w:cs="仿宋" w:hint="eastAsia"/>
          <w:snapToGrid w:val="0"/>
          <w:kern w:val="0"/>
          <w:sz w:val="24"/>
          <w:u w:val="single"/>
        </w:rPr>
        <w:t xml:space="preserve"> 10  </w:t>
      </w:r>
      <w:r w:rsidRPr="009E4770">
        <w:rPr>
          <w:rFonts w:ascii="宋体" w:hAnsi="宋体" w:cs="仿宋" w:hint="eastAsia"/>
          <w:snapToGrid w:val="0"/>
          <w:kern w:val="0"/>
          <w:sz w:val="24"/>
        </w:rPr>
        <w:t>时</w:t>
      </w:r>
      <w:r w:rsidRPr="009E4770">
        <w:rPr>
          <w:rFonts w:ascii="宋体" w:hAnsi="宋体" w:cs="仿宋" w:hint="eastAsia"/>
          <w:snapToGrid w:val="0"/>
          <w:kern w:val="0"/>
          <w:sz w:val="24"/>
          <w:u w:val="single"/>
        </w:rPr>
        <w:t xml:space="preserve"> 30 </w:t>
      </w:r>
      <w:r w:rsidRPr="009E4770">
        <w:rPr>
          <w:rFonts w:ascii="宋体" w:hAnsi="宋体" w:cs="仿宋" w:hint="eastAsia"/>
          <w:snapToGrid w:val="0"/>
          <w:kern w:val="0"/>
          <w:sz w:val="24"/>
        </w:rPr>
        <w:t>分</w:t>
      </w:r>
      <w:bookmarkEnd w:id="97"/>
      <w:r w:rsidRPr="009E4770">
        <w:rPr>
          <w:rFonts w:ascii="宋体" w:hAnsi="宋体" w:cs="仿宋" w:hint="eastAsia"/>
          <w:snapToGrid w:val="0"/>
          <w:kern w:val="0"/>
          <w:sz w:val="24"/>
        </w:rPr>
        <w:t>（北京时间）。</w:t>
      </w:r>
    </w:p>
    <w:p w14:paraId="13A0AB1B" w14:textId="77777777" w:rsidR="003127F6" w:rsidRDefault="00000000">
      <w:pPr>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5.3  逾期送达的或者未送达指定地点的竞选文件，比选人及比选代理机构不予受理。</w:t>
      </w:r>
    </w:p>
    <w:p w14:paraId="15D0E4CE" w14:textId="77777777" w:rsidR="003127F6" w:rsidRDefault="00000000">
      <w:pPr>
        <w:pStyle w:val="2"/>
        <w:spacing w:before="0" w:after="100" w:line="360" w:lineRule="auto"/>
        <w:rPr>
          <w:rFonts w:ascii="宋体" w:hAnsi="宋体" w:hint="eastAsia"/>
          <w:snapToGrid w:val="0"/>
          <w:sz w:val="28"/>
          <w:szCs w:val="28"/>
        </w:rPr>
      </w:pPr>
      <w:bookmarkStart w:id="98" w:name="_Toc31352"/>
      <w:bookmarkStart w:id="99" w:name="_Toc14240"/>
      <w:bookmarkStart w:id="100" w:name="_Toc175920921"/>
      <w:bookmarkStart w:id="101" w:name="_Toc174459486"/>
      <w:bookmarkStart w:id="102" w:name="_Toc174636031"/>
      <w:bookmarkStart w:id="103" w:name="_Toc195361512"/>
      <w:bookmarkStart w:id="104" w:name="_Toc175920956"/>
      <w:bookmarkStart w:id="105" w:name="_Toc287620673"/>
      <w:bookmarkStart w:id="106" w:name="_Toc509218698"/>
      <w:bookmarkStart w:id="107" w:name="_Toc11652"/>
      <w:bookmarkStart w:id="108" w:name="_Toc16711"/>
      <w:bookmarkStart w:id="109" w:name="_Toc430530422"/>
      <w:bookmarkStart w:id="110" w:name="_Toc224103305"/>
      <w:bookmarkStart w:id="111" w:name="_Toc277082542"/>
      <w:bookmarkStart w:id="112" w:name="_Toc287607734"/>
      <w:r>
        <w:rPr>
          <w:rFonts w:ascii="宋体" w:hAnsi="宋体" w:hint="eastAsia"/>
          <w:snapToGrid w:val="0"/>
          <w:sz w:val="28"/>
          <w:szCs w:val="28"/>
        </w:rPr>
        <w:t>6.</w:t>
      </w:r>
      <w:bookmarkStart w:id="113" w:name="_Toc589"/>
      <w:bookmarkEnd w:id="98"/>
      <w:bookmarkEnd w:id="99"/>
      <w:r>
        <w:rPr>
          <w:rFonts w:ascii="宋体" w:hAnsi="宋体" w:hint="eastAsia"/>
          <w:snapToGrid w:val="0"/>
          <w:sz w:val="28"/>
          <w:szCs w:val="28"/>
        </w:rPr>
        <w:t>发布公告的媒介</w:t>
      </w:r>
      <w:bookmarkEnd w:id="100"/>
      <w:bookmarkEnd w:id="101"/>
      <w:bookmarkEnd w:id="102"/>
      <w:bookmarkEnd w:id="103"/>
      <w:bookmarkEnd w:id="104"/>
    </w:p>
    <w:p w14:paraId="09E67CF2" w14:textId="06C2E8A7" w:rsidR="003127F6" w:rsidRDefault="00000000">
      <w:pPr>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本次比选公告在重庆市</w:t>
      </w:r>
      <w:proofErr w:type="gramStart"/>
      <w:r>
        <w:rPr>
          <w:rFonts w:ascii="宋体" w:hAnsi="宋体" w:cs="仿宋" w:hint="eastAsia"/>
          <w:snapToGrid w:val="0"/>
          <w:kern w:val="0"/>
          <w:sz w:val="24"/>
        </w:rPr>
        <w:t>行采家网</w:t>
      </w:r>
      <w:proofErr w:type="gramEnd"/>
      <w:r>
        <w:rPr>
          <w:rFonts w:ascii="宋体" w:hAnsi="宋体" w:cs="仿宋" w:hint="eastAsia"/>
          <w:snapToGrid w:val="0"/>
          <w:kern w:val="0"/>
          <w:sz w:val="24"/>
        </w:rPr>
        <w:t>（https://www.gec123.com/）</w:t>
      </w:r>
      <w:r w:rsidR="009E4770" w:rsidRPr="009E4770">
        <w:rPr>
          <w:rFonts w:ascii="宋体" w:hAnsi="宋体" w:cs="仿宋" w:hint="eastAsia"/>
          <w:snapToGrid w:val="0"/>
          <w:kern w:val="0"/>
          <w:sz w:val="24"/>
        </w:rPr>
        <w:t>、</w:t>
      </w:r>
      <w:proofErr w:type="gramStart"/>
      <w:r w:rsidR="009E4770" w:rsidRPr="009E4770">
        <w:rPr>
          <w:rFonts w:ascii="宋体" w:hAnsi="宋体" w:cs="仿宋" w:hint="eastAsia"/>
          <w:snapToGrid w:val="0"/>
          <w:kern w:val="0"/>
          <w:sz w:val="24"/>
        </w:rPr>
        <w:t>重庆经开区投资集团官网</w:t>
      </w:r>
      <w:proofErr w:type="gramEnd"/>
      <w:r w:rsidR="009E4770" w:rsidRPr="009E4770">
        <w:rPr>
          <w:rFonts w:ascii="宋体" w:hAnsi="宋体" w:cs="仿宋" w:hint="eastAsia"/>
          <w:snapToGrid w:val="0"/>
          <w:kern w:val="0"/>
          <w:sz w:val="24"/>
        </w:rPr>
        <w:t>(http://www.cetzig.com/)、</w:t>
      </w:r>
      <w:r>
        <w:rPr>
          <w:rFonts w:ascii="宋体" w:hAnsi="宋体" w:cs="仿宋" w:hint="eastAsia"/>
          <w:snapToGrid w:val="0"/>
          <w:kern w:val="0"/>
          <w:sz w:val="24"/>
        </w:rPr>
        <w:t>重庆国际投资咨询集团有限公司官网</w:t>
      </w:r>
      <w:r>
        <w:rPr>
          <w:rFonts w:ascii="宋体" w:hAnsi="宋体" w:cs="仿宋" w:hint="eastAsia"/>
          <w:snapToGrid w:val="0"/>
          <w:kern w:val="0"/>
          <w:sz w:val="24"/>
          <w:lang w:val="en"/>
        </w:rPr>
        <w:t>（</w:t>
      </w:r>
      <w:hyperlink r:id="rId13" w:history="1">
        <w:r>
          <w:rPr>
            <w:rStyle w:val="affb"/>
            <w:rFonts w:cs="仿宋"/>
            <w:snapToGrid w:val="0"/>
            <w:color w:val="auto"/>
            <w:kern w:val="0"/>
            <w:lang w:val="en"/>
          </w:rPr>
          <w:t>https://www.cqiic.com</w:t>
        </w:r>
      </w:hyperlink>
      <w:r>
        <w:rPr>
          <w:rFonts w:ascii="宋体" w:hAnsi="宋体" w:cs="仿宋" w:hint="eastAsia"/>
          <w:snapToGrid w:val="0"/>
          <w:kern w:val="0"/>
          <w:sz w:val="24"/>
          <w:lang w:val="en"/>
        </w:rPr>
        <w:t>）</w:t>
      </w:r>
      <w:r>
        <w:rPr>
          <w:rFonts w:ascii="宋体" w:hAnsi="宋体" w:cs="仿宋" w:hint="eastAsia"/>
          <w:snapToGrid w:val="0"/>
          <w:kern w:val="0"/>
          <w:sz w:val="24"/>
        </w:rPr>
        <w:t>上发布。</w:t>
      </w:r>
    </w:p>
    <w:p w14:paraId="4251C3E4" w14:textId="77777777" w:rsidR="009E4770" w:rsidRDefault="009E4770">
      <w:pPr>
        <w:widowControl/>
        <w:jc w:val="left"/>
        <w:rPr>
          <w:rFonts w:ascii="宋体" w:hAnsi="宋体" w:hint="eastAsia"/>
          <w:b/>
          <w:bCs/>
          <w:snapToGrid w:val="0"/>
          <w:sz w:val="28"/>
          <w:szCs w:val="28"/>
        </w:rPr>
      </w:pPr>
      <w:bookmarkStart w:id="114" w:name="_Toc195361513"/>
      <w:bookmarkStart w:id="115" w:name="_Toc175920922"/>
      <w:bookmarkStart w:id="116" w:name="_Toc174459487"/>
      <w:bookmarkStart w:id="117" w:name="_Toc174636032"/>
      <w:bookmarkStart w:id="118" w:name="_Toc175920957"/>
      <w:r>
        <w:rPr>
          <w:rFonts w:ascii="宋体" w:hAnsi="宋体" w:hint="eastAsia"/>
          <w:snapToGrid w:val="0"/>
          <w:sz w:val="28"/>
          <w:szCs w:val="28"/>
        </w:rPr>
        <w:br w:type="page"/>
      </w:r>
    </w:p>
    <w:p w14:paraId="6A53F5AD" w14:textId="215483D2" w:rsidR="003127F6" w:rsidRDefault="00000000">
      <w:pPr>
        <w:pStyle w:val="2"/>
        <w:spacing w:before="0" w:after="100" w:line="360" w:lineRule="auto"/>
        <w:rPr>
          <w:rFonts w:ascii="宋体" w:hAnsi="宋体" w:hint="eastAsia"/>
          <w:snapToGrid w:val="0"/>
          <w:sz w:val="28"/>
          <w:szCs w:val="28"/>
        </w:rPr>
      </w:pPr>
      <w:r>
        <w:rPr>
          <w:rFonts w:ascii="宋体" w:hAnsi="宋体" w:hint="eastAsia"/>
          <w:snapToGrid w:val="0"/>
          <w:sz w:val="28"/>
          <w:szCs w:val="28"/>
        </w:rPr>
        <w:t>7.联系方式</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3204DCAB" w14:textId="77777777" w:rsidR="003127F6" w:rsidRDefault="00000000">
      <w:pPr>
        <w:tabs>
          <w:tab w:val="left" w:pos="5140"/>
          <w:tab w:val="left" w:pos="8520"/>
        </w:tabs>
        <w:autoSpaceDE w:val="0"/>
        <w:autoSpaceDN w:val="0"/>
        <w:adjustRightInd w:val="0"/>
        <w:snapToGrid w:val="0"/>
        <w:spacing w:line="360" w:lineRule="auto"/>
        <w:jc w:val="left"/>
        <w:rPr>
          <w:rFonts w:ascii="宋体" w:hAnsi="宋体" w:cs="仿宋" w:hint="eastAsia"/>
          <w:snapToGrid w:val="0"/>
          <w:kern w:val="0"/>
          <w:sz w:val="24"/>
        </w:rPr>
      </w:pPr>
      <w:bookmarkStart w:id="119" w:name="_Toc18846"/>
      <w:bookmarkStart w:id="120" w:name="_Toc224103306"/>
      <w:bookmarkStart w:id="121" w:name="_Toc287620674"/>
      <w:bookmarkStart w:id="122" w:name="_Toc430530423"/>
      <w:bookmarkStart w:id="123" w:name="_Toc287607735"/>
      <w:bookmarkStart w:id="124" w:name="_Toc509218699"/>
      <w:r>
        <w:rPr>
          <w:rFonts w:ascii="宋体" w:hAnsi="宋体" w:cs="仿宋" w:hint="eastAsia"/>
          <w:snapToGrid w:val="0"/>
          <w:kern w:val="0"/>
          <w:sz w:val="24"/>
        </w:rPr>
        <w:t>比 选 人：</w:t>
      </w:r>
      <w:r>
        <w:rPr>
          <w:rFonts w:ascii="宋体" w:hAnsi="宋体" w:cs="仿宋" w:hint="eastAsia"/>
          <w:snapToGrid w:val="0"/>
          <w:kern w:val="0"/>
          <w:sz w:val="24"/>
          <w:u w:val="single"/>
        </w:rPr>
        <w:t>重庆经开区城市运营管理有限公司</w:t>
      </w:r>
    </w:p>
    <w:p w14:paraId="7F925865" w14:textId="77777777" w:rsidR="003127F6"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rPr>
      </w:pPr>
      <w:r>
        <w:rPr>
          <w:rFonts w:ascii="宋体" w:hAnsi="宋体" w:cs="仿宋" w:hint="eastAsia"/>
          <w:snapToGrid w:val="0"/>
          <w:kern w:val="0"/>
          <w:sz w:val="24"/>
        </w:rPr>
        <w:t>地    址：</w:t>
      </w:r>
      <w:r>
        <w:rPr>
          <w:rFonts w:ascii="宋体" w:hAnsi="宋体" w:cs="仿宋" w:hint="eastAsia"/>
          <w:snapToGrid w:val="0"/>
          <w:kern w:val="0"/>
          <w:sz w:val="24"/>
          <w:u w:val="single"/>
        </w:rPr>
        <w:t>重庆市南岸区江桥路一号附一号</w:t>
      </w:r>
      <w:r>
        <w:rPr>
          <w:rFonts w:ascii="宋体" w:hAnsi="宋体" w:cs="宋体" w:hint="eastAsia"/>
          <w:color w:val="000000"/>
          <w:kern w:val="0"/>
          <w:szCs w:val="21"/>
        </w:rPr>
        <w:t xml:space="preserve"> </w:t>
      </w:r>
      <w:r>
        <w:rPr>
          <w:rFonts w:ascii="宋体" w:hAnsi="宋体" w:cs="仿宋" w:hint="eastAsia"/>
          <w:snapToGrid w:val="0"/>
          <w:kern w:val="0"/>
          <w:sz w:val="24"/>
        </w:rPr>
        <w:t xml:space="preserve">    </w:t>
      </w:r>
    </w:p>
    <w:p w14:paraId="2C561773" w14:textId="77777777" w:rsidR="003127F6"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rPr>
      </w:pPr>
      <w:r>
        <w:rPr>
          <w:rFonts w:ascii="宋体" w:hAnsi="宋体" w:cs="仿宋" w:hint="eastAsia"/>
          <w:snapToGrid w:val="0"/>
          <w:kern w:val="0"/>
          <w:sz w:val="24"/>
        </w:rPr>
        <w:t>联 系 人：</w:t>
      </w:r>
      <w:r>
        <w:rPr>
          <w:rFonts w:ascii="宋体" w:hAnsi="宋体" w:cs="仿宋" w:hint="eastAsia"/>
          <w:snapToGrid w:val="0"/>
          <w:kern w:val="0"/>
          <w:sz w:val="24"/>
          <w:u w:val="single"/>
        </w:rPr>
        <w:t xml:space="preserve">向老师  </w:t>
      </w:r>
      <w:r>
        <w:rPr>
          <w:rFonts w:ascii="宋体" w:hAnsi="宋体" w:cs="仿宋" w:hint="eastAsia"/>
          <w:snapToGrid w:val="0"/>
          <w:kern w:val="0"/>
          <w:sz w:val="24"/>
        </w:rPr>
        <w:t xml:space="preserve">   </w:t>
      </w:r>
    </w:p>
    <w:p w14:paraId="7DCE5AE2" w14:textId="77777777" w:rsidR="003127F6"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rPr>
      </w:pPr>
      <w:r>
        <w:rPr>
          <w:rFonts w:ascii="宋体" w:hAnsi="宋体" w:cs="仿宋" w:hint="eastAsia"/>
          <w:snapToGrid w:val="0"/>
          <w:kern w:val="0"/>
          <w:sz w:val="24"/>
        </w:rPr>
        <w:t>电    话：</w:t>
      </w:r>
      <w:r>
        <w:rPr>
          <w:rFonts w:ascii="宋体" w:hAnsi="宋体" w:cs="仿宋" w:hint="eastAsia"/>
          <w:snapToGrid w:val="0"/>
          <w:kern w:val="0"/>
          <w:sz w:val="24"/>
          <w:u w:val="single"/>
        </w:rPr>
        <w:t xml:space="preserve"> </w:t>
      </w:r>
      <w:r>
        <w:rPr>
          <w:rFonts w:ascii="宋体" w:hAnsi="宋体" w:cs="仿宋"/>
          <w:snapToGrid w:val="0"/>
          <w:kern w:val="0"/>
          <w:sz w:val="24"/>
          <w:u w:val="single"/>
        </w:rPr>
        <w:t>13340334669</w:t>
      </w:r>
      <w:r>
        <w:rPr>
          <w:rFonts w:ascii="宋体" w:hAnsi="宋体" w:cs="仿宋" w:hint="eastAsia"/>
          <w:snapToGrid w:val="0"/>
          <w:kern w:val="0"/>
          <w:sz w:val="24"/>
          <w:u w:val="single"/>
        </w:rPr>
        <w:t xml:space="preserve"> </w:t>
      </w:r>
    </w:p>
    <w:p w14:paraId="70819492" w14:textId="77777777" w:rsidR="003127F6" w:rsidRDefault="003127F6">
      <w:pPr>
        <w:tabs>
          <w:tab w:val="left" w:pos="5140"/>
          <w:tab w:val="left" w:pos="8520"/>
        </w:tabs>
        <w:autoSpaceDE w:val="0"/>
        <w:autoSpaceDN w:val="0"/>
        <w:adjustRightInd w:val="0"/>
        <w:snapToGrid w:val="0"/>
        <w:spacing w:line="480" w:lineRule="exact"/>
        <w:jc w:val="left"/>
        <w:rPr>
          <w:rFonts w:ascii="宋体" w:hAnsi="宋体" w:cs="仿宋" w:hint="eastAsia"/>
          <w:snapToGrid w:val="0"/>
          <w:kern w:val="0"/>
          <w:sz w:val="24"/>
        </w:rPr>
      </w:pPr>
    </w:p>
    <w:p w14:paraId="362DAAA3" w14:textId="77777777" w:rsidR="003127F6" w:rsidRDefault="00000000">
      <w:pPr>
        <w:tabs>
          <w:tab w:val="left" w:pos="5140"/>
          <w:tab w:val="left" w:pos="8520"/>
        </w:tabs>
        <w:autoSpaceDE w:val="0"/>
        <w:autoSpaceDN w:val="0"/>
        <w:adjustRightInd w:val="0"/>
        <w:snapToGrid w:val="0"/>
        <w:spacing w:line="360" w:lineRule="auto"/>
        <w:jc w:val="left"/>
        <w:rPr>
          <w:rFonts w:ascii="宋体" w:hAnsi="宋体" w:cs="仿宋" w:hint="eastAsia"/>
          <w:snapToGrid w:val="0"/>
          <w:kern w:val="0"/>
          <w:sz w:val="24"/>
        </w:rPr>
      </w:pPr>
      <w:r>
        <w:rPr>
          <w:rFonts w:ascii="宋体" w:hAnsi="宋体" w:cs="仿宋" w:hint="eastAsia"/>
          <w:snapToGrid w:val="0"/>
          <w:kern w:val="0"/>
          <w:sz w:val="24"/>
        </w:rPr>
        <w:t>比选代理机构：</w:t>
      </w:r>
      <w:r>
        <w:rPr>
          <w:rFonts w:ascii="宋体" w:hAnsi="宋体" w:cs="仿宋" w:hint="eastAsia"/>
          <w:snapToGrid w:val="0"/>
          <w:kern w:val="0"/>
          <w:sz w:val="24"/>
          <w:u w:val="single"/>
        </w:rPr>
        <w:t>重庆山水工程管理有限公司</w:t>
      </w:r>
    </w:p>
    <w:p w14:paraId="10F803F6" w14:textId="77777777" w:rsidR="003127F6"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position w:val="-3"/>
          <w:sz w:val="24"/>
          <w:u w:val="single"/>
        </w:rPr>
      </w:pPr>
      <w:r>
        <w:rPr>
          <w:rFonts w:ascii="宋体" w:hAnsi="宋体" w:cs="仿宋" w:hint="eastAsia"/>
          <w:snapToGrid w:val="0"/>
          <w:kern w:val="0"/>
          <w:sz w:val="24"/>
        </w:rPr>
        <w:t>地    址：</w:t>
      </w:r>
      <w:r>
        <w:rPr>
          <w:rFonts w:ascii="宋体" w:hAnsi="宋体" w:cs="仿宋" w:hint="eastAsia"/>
          <w:snapToGrid w:val="0"/>
          <w:kern w:val="0"/>
          <w:sz w:val="24"/>
          <w:u w:val="single"/>
        </w:rPr>
        <w:t>重庆市经开区管委会13楼</w:t>
      </w:r>
    </w:p>
    <w:p w14:paraId="15BCB88E" w14:textId="77777777" w:rsidR="003127F6"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u w:val="single"/>
        </w:rPr>
      </w:pPr>
      <w:r>
        <w:rPr>
          <w:rFonts w:ascii="宋体" w:hAnsi="宋体" w:cs="仿宋" w:hint="eastAsia"/>
          <w:snapToGrid w:val="0"/>
          <w:kern w:val="0"/>
          <w:sz w:val="24"/>
        </w:rPr>
        <w:t>联 系 人：</w:t>
      </w:r>
      <w:r>
        <w:rPr>
          <w:rFonts w:ascii="宋体" w:hAnsi="宋体" w:cs="仿宋" w:hint="eastAsia"/>
          <w:snapToGrid w:val="0"/>
          <w:kern w:val="0"/>
          <w:sz w:val="24"/>
          <w:u w:val="single"/>
        </w:rPr>
        <w:t xml:space="preserve">赵老师   </w:t>
      </w:r>
    </w:p>
    <w:p w14:paraId="0400DE4E" w14:textId="77777777" w:rsidR="003127F6"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rPr>
      </w:pPr>
      <w:r>
        <w:rPr>
          <w:rFonts w:ascii="宋体" w:hAnsi="宋体" w:cs="仿宋" w:hint="eastAsia"/>
          <w:snapToGrid w:val="0"/>
          <w:kern w:val="0"/>
          <w:sz w:val="24"/>
        </w:rPr>
        <w:t>电    话：</w:t>
      </w:r>
      <w:r>
        <w:rPr>
          <w:rFonts w:ascii="宋体" w:hAnsi="宋体" w:cs="仿宋" w:hint="eastAsia"/>
          <w:snapToGrid w:val="0"/>
          <w:kern w:val="0"/>
          <w:sz w:val="24"/>
          <w:u w:val="single"/>
        </w:rPr>
        <w:t xml:space="preserve">023-62456459 </w:t>
      </w:r>
    </w:p>
    <w:p w14:paraId="305D0B16" w14:textId="77777777" w:rsidR="003127F6" w:rsidRDefault="003127F6">
      <w:pPr>
        <w:pStyle w:val="1"/>
        <w:spacing w:before="0" w:after="0" w:line="360" w:lineRule="auto"/>
        <w:jc w:val="center"/>
        <w:rPr>
          <w:rFonts w:ascii="宋体" w:hAnsi="宋体" w:cs="仿宋" w:hint="eastAsia"/>
          <w:snapToGrid w:val="0"/>
          <w:kern w:val="0"/>
        </w:rPr>
        <w:sectPr w:rsidR="003127F6">
          <w:footerReference w:type="default" r:id="rId14"/>
          <w:pgSz w:w="11906" w:h="16838"/>
          <w:pgMar w:top="1440" w:right="1800" w:bottom="1440" w:left="1800" w:header="851" w:footer="992" w:gutter="0"/>
          <w:cols w:space="720"/>
          <w:docGrid w:type="lines" w:linePitch="312"/>
        </w:sectPr>
      </w:pPr>
      <w:bookmarkStart w:id="125" w:name="_Toc287607744"/>
      <w:bookmarkStart w:id="126" w:name="_Toc224103315"/>
      <w:bookmarkStart w:id="127" w:name="_Toc32148"/>
      <w:bookmarkStart w:id="128" w:name="_Toc430530432"/>
      <w:bookmarkStart w:id="129" w:name="_Toc287620683"/>
      <w:bookmarkEnd w:id="119"/>
      <w:bookmarkEnd w:id="120"/>
      <w:bookmarkEnd w:id="121"/>
      <w:bookmarkEnd w:id="122"/>
      <w:bookmarkEnd w:id="123"/>
      <w:bookmarkEnd w:id="124"/>
    </w:p>
    <w:p w14:paraId="7C7F2008" w14:textId="77777777" w:rsidR="003127F6" w:rsidRDefault="00000000">
      <w:pPr>
        <w:pStyle w:val="1"/>
        <w:spacing w:before="0" w:after="0" w:line="360" w:lineRule="auto"/>
        <w:jc w:val="center"/>
        <w:rPr>
          <w:rFonts w:ascii="宋体" w:hAnsi="宋体" w:cs="仿宋" w:hint="eastAsia"/>
          <w:bCs w:val="0"/>
          <w:snapToGrid w:val="0"/>
          <w:kern w:val="0"/>
        </w:rPr>
      </w:pPr>
      <w:bookmarkStart w:id="130" w:name="_Toc195361514"/>
      <w:r>
        <w:rPr>
          <w:rFonts w:ascii="宋体" w:hAnsi="宋体" w:cs="仿宋" w:hint="eastAsia"/>
          <w:snapToGrid w:val="0"/>
          <w:kern w:val="0"/>
        </w:rPr>
        <w:t>第二章  竞选人须知</w:t>
      </w:r>
      <w:bookmarkStart w:id="131" w:name="_Toc287607745"/>
      <w:bookmarkStart w:id="132" w:name="_Toc277082551"/>
      <w:bookmarkStart w:id="133" w:name="_Toc287620684"/>
      <w:bookmarkStart w:id="134" w:name="_Toc430530433"/>
      <w:bookmarkStart w:id="135" w:name="_Toc224103316"/>
      <w:bookmarkEnd w:id="125"/>
      <w:bookmarkEnd w:id="126"/>
      <w:bookmarkEnd w:id="127"/>
      <w:bookmarkEnd w:id="128"/>
      <w:bookmarkEnd w:id="129"/>
      <w:bookmarkEnd w:id="130"/>
    </w:p>
    <w:p w14:paraId="33FCD954" w14:textId="77777777" w:rsidR="003127F6" w:rsidRDefault="00000000">
      <w:pPr>
        <w:pStyle w:val="2"/>
        <w:spacing w:before="0" w:after="0" w:line="360" w:lineRule="auto"/>
        <w:rPr>
          <w:rFonts w:ascii="宋体" w:hAnsi="宋体" w:cs="仿宋" w:hint="eastAsia"/>
        </w:rPr>
      </w:pPr>
      <w:bookmarkStart w:id="136" w:name="_Toc195361515"/>
      <w:bookmarkStart w:id="137" w:name="_Toc175920959"/>
      <w:bookmarkStart w:id="138" w:name="_Toc175920924"/>
      <w:bookmarkStart w:id="139" w:name="_Toc4407"/>
      <w:bookmarkStart w:id="140" w:name="_Toc8005"/>
      <w:bookmarkStart w:id="141" w:name="_Toc24009"/>
      <w:bookmarkStart w:id="142" w:name="_Toc509218708"/>
      <w:bookmarkStart w:id="143" w:name="_Toc174636034"/>
      <w:r>
        <w:rPr>
          <w:rFonts w:ascii="宋体" w:hAnsi="宋体" w:cs="仿宋" w:hint="eastAsia"/>
        </w:rPr>
        <w:t>竞选人须知前附表</w:t>
      </w:r>
      <w:bookmarkEnd w:id="131"/>
      <w:bookmarkEnd w:id="132"/>
      <w:bookmarkEnd w:id="133"/>
      <w:bookmarkEnd w:id="134"/>
      <w:bookmarkEnd w:id="135"/>
      <w:bookmarkEnd w:id="136"/>
      <w:bookmarkEnd w:id="137"/>
      <w:bookmarkEnd w:id="138"/>
      <w:bookmarkEnd w:id="139"/>
      <w:bookmarkEnd w:id="140"/>
      <w:bookmarkEnd w:id="141"/>
      <w:bookmarkEnd w:id="142"/>
      <w:bookmarkEnd w:id="143"/>
    </w:p>
    <w:p w14:paraId="062A4043" w14:textId="77777777" w:rsidR="003127F6" w:rsidRDefault="00000000">
      <w:pPr>
        <w:spacing w:line="360" w:lineRule="auto"/>
        <w:ind w:firstLineChars="200" w:firstLine="480"/>
        <w:rPr>
          <w:rFonts w:ascii="宋体" w:hAnsi="宋体" w:cs="仿宋" w:hint="eastAsia"/>
          <w:sz w:val="24"/>
        </w:rPr>
      </w:pPr>
      <w:r>
        <w:rPr>
          <w:rFonts w:ascii="宋体" w:hAnsi="宋体" w:cs="仿宋" w:hint="eastAsia"/>
          <w:sz w:val="24"/>
        </w:rPr>
        <w:t>正文内容不允许修改。若竞选人须知前附表与正文不一致的地方，以竞选人须知前附表为准。</w:t>
      </w:r>
    </w:p>
    <w:tbl>
      <w:tblPr>
        <w:tblW w:w="98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5"/>
        <w:gridCol w:w="1677"/>
        <w:gridCol w:w="6803"/>
      </w:tblGrid>
      <w:tr w:rsidR="003127F6" w14:paraId="48E555E6" w14:textId="77777777">
        <w:trPr>
          <w:tblHeader/>
          <w:jc w:val="center"/>
        </w:trPr>
        <w:tc>
          <w:tcPr>
            <w:tcW w:w="1335" w:type="dxa"/>
            <w:vAlign w:val="center"/>
          </w:tcPr>
          <w:p w14:paraId="1DF00E87" w14:textId="77777777" w:rsidR="003127F6"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条 款 号</w:t>
            </w:r>
          </w:p>
        </w:tc>
        <w:tc>
          <w:tcPr>
            <w:tcW w:w="1677" w:type="dxa"/>
            <w:vAlign w:val="center"/>
          </w:tcPr>
          <w:p w14:paraId="1D6A0FC3" w14:textId="77777777" w:rsidR="003127F6"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条款名称</w:t>
            </w:r>
          </w:p>
        </w:tc>
        <w:tc>
          <w:tcPr>
            <w:tcW w:w="6803" w:type="dxa"/>
            <w:vAlign w:val="center"/>
          </w:tcPr>
          <w:p w14:paraId="08EB6098" w14:textId="77777777" w:rsidR="003127F6"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编  列  内  容</w:t>
            </w:r>
          </w:p>
        </w:tc>
      </w:tr>
      <w:tr w:rsidR="003127F6" w14:paraId="32D250EE" w14:textId="77777777">
        <w:trPr>
          <w:jc w:val="center"/>
        </w:trPr>
        <w:tc>
          <w:tcPr>
            <w:tcW w:w="1335" w:type="dxa"/>
            <w:vAlign w:val="center"/>
          </w:tcPr>
          <w:p w14:paraId="211D389D"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1.1.2</w:t>
            </w:r>
          </w:p>
        </w:tc>
        <w:tc>
          <w:tcPr>
            <w:tcW w:w="1677" w:type="dxa"/>
            <w:vAlign w:val="center"/>
          </w:tcPr>
          <w:p w14:paraId="7911B3A0"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比选人</w:t>
            </w:r>
          </w:p>
        </w:tc>
        <w:tc>
          <w:tcPr>
            <w:tcW w:w="6803" w:type="dxa"/>
            <w:vAlign w:val="center"/>
          </w:tcPr>
          <w:p w14:paraId="3725041A"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名称：重庆经开区城市运营管理有限公司</w:t>
            </w:r>
          </w:p>
          <w:p w14:paraId="221B2068"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 xml:space="preserve">地址：重庆南岸区江桥路一号附一号     </w:t>
            </w:r>
          </w:p>
          <w:p w14:paraId="05B6E9C9"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 xml:space="preserve">联系人：向老师     </w:t>
            </w:r>
          </w:p>
          <w:p w14:paraId="553379BE"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电话：</w:t>
            </w:r>
            <w:r>
              <w:rPr>
                <w:rFonts w:ascii="宋体" w:hAnsi="宋体" w:cs="仿宋"/>
                <w:kern w:val="0"/>
                <w:sz w:val="24"/>
              </w:rPr>
              <w:t>13340334669</w:t>
            </w:r>
          </w:p>
        </w:tc>
      </w:tr>
      <w:tr w:rsidR="003127F6" w14:paraId="3748E11A" w14:textId="77777777">
        <w:trPr>
          <w:jc w:val="center"/>
        </w:trPr>
        <w:tc>
          <w:tcPr>
            <w:tcW w:w="1335" w:type="dxa"/>
            <w:vAlign w:val="center"/>
          </w:tcPr>
          <w:p w14:paraId="49778B4F"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1.1.3</w:t>
            </w:r>
          </w:p>
        </w:tc>
        <w:tc>
          <w:tcPr>
            <w:tcW w:w="1677" w:type="dxa"/>
            <w:vAlign w:val="center"/>
          </w:tcPr>
          <w:p w14:paraId="0A282F2B"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比选代理机构</w:t>
            </w:r>
          </w:p>
        </w:tc>
        <w:tc>
          <w:tcPr>
            <w:tcW w:w="6803" w:type="dxa"/>
            <w:vAlign w:val="center"/>
          </w:tcPr>
          <w:p w14:paraId="42A63374"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名称：重庆山水工程管理有限公司</w:t>
            </w:r>
          </w:p>
          <w:p w14:paraId="7D10B0C5"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地址：重庆经开区管委会13楼</w:t>
            </w:r>
          </w:p>
          <w:p w14:paraId="045A6849"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联系人：赵老师</w:t>
            </w:r>
          </w:p>
          <w:p w14:paraId="1B5F6F98"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电话：</w:t>
            </w:r>
            <w:r>
              <w:rPr>
                <w:rFonts w:ascii="宋体" w:hAnsi="宋体" w:cs="仿宋"/>
                <w:kern w:val="0"/>
                <w:sz w:val="24"/>
              </w:rPr>
              <w:t>023-62456459</w:t>
            </w:r>
          </w:p>
        </w:tc>
      </w:tr>
      <w:tr w:rsidR="003127F6" w14:paraId="0180D697" w14:textId="77777777">
        <w:trPr>
          <w:jc w:val="center"/>
        </w:trPr>
        <w:tc>
          <w:tcPr>
            <w:tcW w:w="1335" w:type="dxa"/>
            <w:vAlign w:val="center"/>
          </w:tcPr>
          <w:p w14:paraId="01F075D8"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1.1.4</w:t>
            </w:r>
          </w:p>
        </w:tc>
        <w:tc>
          <w:tcPr>
            <w:tcW w:w="1677" w:type="dxa"/>
            <w:vAlign w:val="center"/>
          </w:tcPr>
          <w:p w14:paraId="00E59951"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项目名称</w:t>
            </w:r>
          </w:p>
        </w:tc>
        <w:tc>
          <w:tcPr>
            <w:tcW w:w="6803" w:type="dxa"/>
            <w:vAlign w:val="center"/>
          </w:tcPr>
          <w:p w14:paraId="03377499" w14:textId="77777777" w:rsidR="003127F6" w:rsidRDefault="00000000" w:rsidP="006060BA">
            <w:pPr>
              <w:snapToGrid w:val="0"/>
              <w:spacing w:line="400" w:lineRule="exact"/>
              <w:rPr>
                <w:rFonts w:ascii="宋体" w:hAnsi="宋体" w:cs="仿宋" w:hint="eastAsia"/>
                <w:kern w:val="0"/>
                <w:sz w:val="24"/>
              </w:rPr>
            </w:pPr>
            <w:r>
              <w:rPr>
                <w:rFonts w:ascii="宋体" w:hAnsi="宋体" w:cs="仿宋" w:hint="eastAsia"/>
                <w:kern w:val="0"/>
                <w:sz w:val="24"/>
              </w:rPr>
              <w:t>重庆经开区先进汽车电子产业园食堂调料、干副食材采购</w:t>
            </w:r>
            <w:r w:rsidR="006060BA">
              <w:rPr>
                <w:rFonts w:ascii="宋体" w:hAnsi="宋体" w:cs="仿宋" w:hint="eastAsia"/>
                <w:kern w:val="0"/>
                <w:sz w:val="24"/>
              </w:rPr>
              <w:t>（第二次）</w:t>
            </w:r>
          </w:p>
        </w:tc>
      </w:tr>
      <w:tr w:rsidR="003127F6" w14:paraId="7D7DCD70" w14:textId="77777777">
        <w:trPr>
          <w:jc w:val="center"/>
        </w:trPr>
        <w:tc>
          <w:tcPr>
            <w:tcW w:w="1335" w:type="dxa"/>
            <w:vAlign w:val="center"/>
          </w:tcPr>
          <w:p w14:paraId="46B50A5F" w14:textId="77777777" w:rsidR="003127F6" w:rsidRDefault="00000000">
            <w:pPr>
              <w:snapToGrid w:val="0"/>
              <w:spacing w:line="400" w:lineRule="exact"/>
              <w:jc w:val="center"/>
              <w:rPr>
                <w:rFonts w:ascii="宋体" w:hAnsi="宋体" w:cs="仿宋" w:hint="eastAsia"/>
                <w:kern w:val="0"/>
                <w:sz w:val="24"/>
              </w:rPr>
            </w:pPr>
            <w:r>
              <w:rPr>
                <w:rFonts w:ascii="宋体" w:hAnsi="宋体"/>
                <w:kern w:val="0"/>
                <w:sz w:val="24"/>
              </w:rPr>
              <w:t>1.1.5</w:t>
            </w:r>
          </w:p>
        </w:tc>
        <w:tc>
          <w:tcPr>
            <w:tcW w:w="1677" w:type="dxa"/>
            <w:vAlign w:val="center"/>
          </w:tcPr>
          <w:p w14:paraId="2A5BC54A" w14:textId="77777777" w:rsidR="003127F6" w:rsidRDefault="00000000">
            <w:pPr>
              <w:snapToGrid w:val="0"/>
              <w:spacing w:line="400" w:lineRule="exact"/>
              <w:jc w:val="center"/>
              <w:rPr>
                <w:rFonts w:ascii="宋体" w:hAnsi="宋体" w:cs="仿宋" w:hint="eastAsia"/>
                <w:kern w:val="0"/>
                <w:sz w:val="24"/>
              </w:rPr>
            </w:pPr>
            <w:r>
              <w:rPr>
                <w:rFonts w:ascii="宋体" w:hAnsi="宋体" w:hint="eastAsia"/>
                <w:kern w:val="0"/>
                <w:sz w:val="24"/>
              </w:rPr>
              <w:t>项目</w:t>
            </w:r>
            <w:r>
              <w:rPr>
                <w:rFonts w:ascii="宋体" w:hAnsi="宋体"/>
                <w:kern w:val="0"/>
                <w:sz w:val="24"/>
              </w:rPr>
              <w:t>地点</w:t>
            </w:r>
          </w:p>
        </w:tc>
        <w:tc>
          <w:tcPr>
            <w:tcW w:w="6803" w:type="dxa"/>
            <w:vAlign w:val="center"/>
          </w:tcPr>
          <w:p w14:paraId="1DAC7E81"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rPr>
              <w:t>详见第一章比选公告2.1款。</w:t>
            </w:r>
          </w:p>
        </w:tc>
      </w:tr>
      <w:tr w:rsidR="003127F6" w14:paraId="5D718014" w14:textId="77777777">
        <w:trPr>
          <w:jc w:val="center"/>
        </w:trPr>
        <w:tc>
          <w:tcPr>
            <w:tcW w:w="1335" w:type="dxa"/>
            <w:vAlign w:val="center"/>
          </w:tcPr>
          <w:p w14:paraId="5E3F32D4" w14:textId="77777777" w:rsidR="003127F6" w:rsidRDefault="00000000">
            <w:pPr>
              <w:snapToGrid w:val="0"/>
              <w:spacing w:line="400" w:lineRule="exact"/>
              <w:jc w:val="center"/>
              <w:rPr>
                <w:rFonts w:ascii="宋体" w:hAnsi="宋体" w:cs="仿宋" w:hint="eastAsia"/>
                <w:kern w:val="0"/>
                <w:sz w:val="24"/>
              </w:rPr>
            </w:pPr>
            <w:r>
              <w:rPr>
                <w:rFonts w:ascii="宋体" w:hAnsi="宋体"/>
                <w:kern w:val="0"/>
                <w:sz w:val="24"/>
              </w:rPr>
              <w:t>1.1.6</w:t>
            </w:r>
          </w:p>
        </w:tc>
        <w:tc>
          <w:tcPr>
            <w:tcW w:w="1677" w:type="dxa"/>
            <w:vAlign w:val="center"/>
          </w:tcPr>
          <w:p w14:paraId="398DD3A5" w14:textId="77777777" w:rsidR="003127F6" w:rsidRDefault="00000000">
            <w:pPr>
              <w:snapToGrid w:val="0"/>
              <w:spacing w:line="400" w:lineRule="exact"/>
              <w:jc w:val="center"/>
              <w:rPr>
                <w:rFonts w:ascii="宋体" w:hAnsi="宋体" w:cs="仿宋" w:hint="eastAsia"/>
                <w:kern w:val="0"/>
                <w:sz w:val="24"/>
              </w:rPr>
            </w:pPr>
            <w:r>
              <w:rPr>
                <w:rFonts w:ascii="宋体" w:hAnsi="宋体" w:hint="eastAsia"/>
                <w:kern w:val="0"/>
                <w:sz w:val="24"/>
              </w:rPr>
              <w:t>项目概况</w:t>
            </w:r>
          </w:p>
        </w:tc>
        <w:tc>
          <w:tcPr>
            <w:tcW w:w="6803" w:type="dxa"/>
            <w:vAlign w:val="center"/>
          </w:tcPr>
          <w:p w14:paraId="10FD389C"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hint="eastAsia"/>
                <w:iCs/>
                <w:snapToGrid w:val="0"/>
                <w:kern w:val="0"/>
                <w:sz w:val="24"/>
              </w:rPr>
              <w:t>详见第一章比选公告2.2款。</w:t>
            </w:r>
          </w:p>
        </w:tc>
      </w:tr>
      <w:tr w:rsidR="003127F6" w14:paraId="1750AC07" w14:textId="77777777">
        <w:trPr>
          <w:jc w:val="center"/>
        </w:trPr>
        <w:tc>
          <w:tcPr>
            <w:tcW w:w="1335" w:type="dxa"/>
            <w:vAlign w:val="center"/>
          </w:tcPr>
          <w:p w14:paraId="664B5D13" w14:textId="77777777" w:rsidR="003127F6" w:rsidRDefault="00000000">
            <w:pPr>
              <w:snapToGrid w:val="0"/>
              <w:spacing w:line="400" w:lineRule="exact"/>
              <w:jc w:val="center"/>
              <w:rPr>
                <w:rFonts w:ascii="宋体" w:hAnsi="宋体" w:cs="仿宋" w:hint="eastAsia"/>
                <w:kern w:val="0"/>
                <w:sz w:val="24"/>
              </w:rPr>
            </w:pPr>
            <w:r>
              <w:rPr>
                <w:rFonts w:ascii="宋体" w:hAnsi="宋体"/>
                <w:kern w:val="0"/>
                <w:sz w:val="24"/>
              </w:rPr>
              <w:t>1.2.1</w:t>
            </w:r>
          </w:p>
        </w:tc>
        <w:tc>
          <w:tcPr>
            <w:tcW w:w="1677" w:type="dxa"/>
            <w:vAlign w:val="center"/>
          </w:tcPr>
          <w:p w14:paraId="743E8BA0" w14:textId="77777777" w:rsidR="003127F6" w:rsidRDefault="00000000">
            <w:pPr>
              <w:snapToGrid w:val="0"/>
              <w:spacing w:line="400" w:lineRule="exact"/>
              <w:jc w:val="center"/>
              <w:rPr>
                <w:rFonts w:ascii="宋体" w:hAnsi="宋体" w:cs="仿宋" w:hint="eastAsia"/>
                <w:kern w:val="0"/>
                <w:sz w:val="24"/>
              </w:rPr>
            </w:pPr>
            <w:r>
              <w:rPr>
                <w:rFonts w:ascii="宋体" w:hAnsi="宋体"/>
                <w:kern w:val="0"/>
                <w:sz w:val="24"/>
              </w:rPr>
              <w:t>资金来源</w:t>
            </w:r>
          </w:p>
        </w:tc>
        <w:tc>
          <w:tcPr>
            <w:tcW w:w="6803" w:type="dxa"/>
            <w:vAlign w:val="center"/>
          </w:tcPr>
          <w:p w14:paraId="1E7F5E48"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hint="eastAsia"/>
                <w:snapToGrid w:val="0"/>
                <w:kern w:val="0"/>
                <w:sz w:val="24"/>
                <w:u w:val="single"/>
              </w:rPr>
              <w:t>业主自筹</w:t>
            </w:r>
          </w:p>
        </w:tc>
      </w:tr>
      <w:tr w:rsidR="003127F6" w14:paraId="769E4D48" w14:textId="77777777">
        <w:trPr>
          <w:jc w:val="center"/>
        </w:trPr>
        <w:tc>
          <w:tcPr>
            <w:tcW w:w="1335" w:type="dxa"/>
            <w:vAlign w:val="center"/>
          </w:tcPr>
          <w:p w14:paraId="0CE4410B" w14:textId="77777777" w:rsidR="003127F6" w:rsidRDefault="00000000">
            <w:pPr>
              <w:snapToGrid w:val="0"/>
              <w:spacing w:line="400" w:lineRule="exact"/>
              <w:jc w:val="center"/>
              <w:rPr>
                <w:rFonts w:ascii="宋体" w:hAnsi="宋体" w:cs="仿宋" w:hint="eastAsia"/>
                <w:kern w:val="0"/>
                <w:sz w:val="24"/>
              </w:rPr>
            </w:pPr>
            <w:r>
              <w:rPr>
                <w:rFonts w:ascii="宋体" w:hAnsi="宋体"/>
                <w:kern w:val="0"/>
                <w:sz w:val="24"/>
              </w:rPr>
              <w:t>1.2.2</w:t>
            </w:r>
          </w:p>
        </w:tc>
        <w:tc>
          <w:tcPr>
            <w:tcW w:w="1677" w:type="dxa"/>
            <w:vAlign w:val="center"/>
          </w:tcPr>
          <w:p w14:paraId="2B9FF4D3" w14:textId="77777777" w:rsidR="003127F6" w:rsidRDefault="00000000">
            <w:pPr>
              <w:snapToGrid w:val="0"/>
              <w:spacing w:line="400" w:lineRule="exact"/>
              <w:jc w:val="center"/>
              <w:rPr>
                <w:rFonts w:ascii="宋体" w:hAnsi="宋体" w:cs="仿宋" w:hint="eastAsia"/>
                <w:kern w:val="0"/>
                <w:sz w:val="24"/>
              </w:rPr>
            </w:pPr>
            <w:r>
              <w:rPr>
                <w:rFonts w:ascii="宋体" w:hAnsi="宋体"/>
                <w:kern w:val="0"/>
                <w:sz w:val="24"/>
              </w:rPr>
              <w:t>出资比例</w:t>
            </w:r>
          </w:p>
        </w:tc>
        <w:tc>
          <w:tcPr>
            <w:tcW w:w="6803" w:type="dxa"/>
            <w:vAlign w:val="center"/>
          </w:tcPr>
          <w:p w14:paraId="3280147A"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u w:val="single"/>
              </w:rPr>
              <w:t>100%</w:t>
            </w:r>
          </w:p>
        </w:tc>
      </w:tr>
      <w:tr w:rsidR="003127F6" w14:paraId="2855BA99" w14:textId="77777777">
        <w:trPr>
          <w:jc w:val="center"/>
        </w:trPr>
        <w:tc>
          <w:tcPr>
            <w:tcW w:w="1335" w:type="dxa"/>
            <w:vAlign w:val="center"/>
          </w:tcPr>
          <w:p w14:paraId="3207AF81" w14:textId="77777777" w:rsidR="003127F6" w:rsidRDefault="00000000">
            <w:pPr>
              <w:snapToGrid w:val="0"/>
              <w:spacing w:line="400" w:lineRule="exact"/>
              <w:jc w:val="center"/>
              <w:rPr>
                <w:rFonts w:ascii="宋体" w:hAnsi="宋体" w:cs="仿宋" w:hint="eastAsia"/>
                <w:kern w:val="0"/>
                <w:sz w:val="24"/>
              </w:rPr>
            </w:pPr>
            <w:r>
              <w:rPr>
                <w:rFonts w:ascii="宋体" w:hAnsi="宋体"/>
                <w:kern w:val="0"/>
                <w:sz w:val="24"/>
              </w:rPr>
              <w:t>1.2.3</w:t>
            </w:r>
          </w:p>
        </w:tc>
        <w:tc>
          <w:tcPr>
            <w:tcW w:w="1677" w:type="dxa"/>
            <w:vAlign w:val="center"/>
          </w:tcPr>
          <w:p w14:paraId="6BE4B483" w14:textId="77777777" w:rsidR="003127F6" w:rsidRDefault="00000000">
            <w:pPr>
              <w:snapToGrid w:val="0"/>
              <w:spacing w:line="400" w:lineRule="exact"/>
              <w:jc w:val="center"/>
              <w:rPr>
                <w:rFonts w:ascii="宋体" w:hAnsi="宋体" w:cs="仿宋" w:hint="eastAsia"/>
                <w:kern w:val="0"/>
                <w:sz w:val="24"/>
              </w:rPr>
            </w:pPr>
            <w:r>
              <w:rPr>
                <w:rFonts w:ascii="宋体" w:hAnsi="宋体"/>
                <w:kern w:val="0"/>
                <w:sz w:val="24"/>
              </w:rPr>
              <w:t>资金落实情况</w:t>
            </w:r>
          </w:p>
        </w:tc>
        <w:tc>
          <w:tcPr>
            <w:tcW w:w="6803" w:type="dxa"/>
            <w:vAlign w:val="center"/>
          </w:tcPr>
          <w:p w14:paraId="3FEDFED3"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u w:val="single"/>
              </w:rPr>
              <w:t>已落实</w:t>
            </w:r>
          </w:p>
        </w:tc>
      </w:tr>
      <w:tr w:rsidR="003127F6" w14:paraId="1410A653" w14:textId="77777777">
        <w:trPr>
          <w:jc w:val="center"/>
        </w:trPr>
        <w:tc>
          <w:tcPr>
            <w:tcW w:w="1335" w:type="dxa"/>
            <w:vAlign w:val="center"/>
          </w:tcPr>
          <w:p w14:paraId="7BE4402B" w14:textId="77777777" w:rsidR="003127F6" w:rsidRDefault="00000000">
            <w:pPr>
              <w:snapToGrid w:val="0"/>
              <w:spacing w:line="400" w:lineRule="exact"/>
              <w:jc w:val="center"/>
              <w:rPr>
                <w:rFonts w:ascii="宋体" w:hAnsi="宋体" w:hint="eastAsia"/>
                <w:kern w:val="0"/>
                <w:sz w:val="24"/>
              </w:rPr>
            </w:pPr>
            <w:r>
              <w:rPr>
                <w:rFonts w:ascii="宋体" w:hAnsi="宋体" w:cs="仿宋" w:hint="eastAsia"/>
                <w:kern w:val="0"/>
                <w:sz w:val="24"/>
              </w:rPr>
              <w:t>1.3.1</w:t>
            </w:r>
          </w:p>
        </w:tc>
        <w:tc>
          <w:tcPr>
            <w:tcW w:w="1677" w:type="dxa"/>
            <w:vAlign w:val="center"/>
          </w:tcPr>
          <w:p w14:paraId="7E7EA17C" w14:textId="77777777" w:rsidR="003127F6" w:rsidRDefault="00000000">
            <w:pPr>
              <w:snapToGrid w:val="0"/>
              <w:spacing w:line="400" w:lineRule="exact"/>
              <w:jc w:val="center"/>
              <w:rPr>
                <w:rFonts w:ascii="宋体" w:hAnsi="宋体" w:hint="eastAsia"/>
                <w:kern w:val="0"/>
                <w:sz w:val="24"/>
              </w:rPr>
            </w:pPr>
            <w:r>
              <w:rPr>
                <w:rFonts w:ascii="宋体" w:hAnsi="宋体" w:hint="eastAsia"/>
                <w:kern w:val="0"/>
                <w:sz w:val="24"/>
              </w:rPr>
              <w:t>服务期限</w:t>
            </w:r>
          </w:p>
        </w:tc>
        <w:tc>
          <w:tcPr>
            <w:tcW w:w="6803" w:type="dxa"/>
            <w:vAlign w:val="center"/>
          </w:tcPr>
          <w:p w14:paraId="5B061997" w14:textId="77777777" w:rsidR="003127F6" w:rsidRDefault="00000000">
            <w:pPr>
              <w:snapToGrid w:val="0"/>
              <w:spacing w:line="400" w:lineRule="exact"/>
              <w:ind w:firstLineChars="200" w:firstLine="480"/>
              <w:rPr>
                <w:rFonts w:ascii="宋体" w:hAnsi="宋体" w:hint="eastAsia"/>
                <w:sz w:val="24"/>
                <w:u w:val="single"/>
              </w:rPr>
            </w:pPr>
            <w:r>
              <w:rPr>
                <w:rFonts w:ascii="宋体" w:hAnsi="宋体" w:hint="eastAsia"/>
                <w:kern w:val="0"/>
                <w:sz w:val="24"/>
              </w:rPr>
              <w:t>详见第一章比选公告2.3款。</w:t>
            </w:r>
          </w:p>
        </w:tc>
      </w:tr>
      <w:tr w:rsidR="003127F6" w14:paraId="7CA84E74" w14:textId="77777777">
        <w:trPr>
          <w:jc w:val="center"/>
        </w:trPr>
        <w:tc>
          <w:tcPr>
            <w:tcW w:w="1335" w:type="dxa"/>
            <w:vAlign w:val="center"/>
          </w:tcPr>
          <w:p w14:paraId="5DC98A47"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1.3.2</w:t>
            </w:r>
          </w:p>
        </w:tc>
        <w:tc>
          <w:tcPr>
            <w:tcW w:w="1677" w:type="dxa"/>
            <w:vAlign w:val="center"/>
          </w:tcPr>
          <w:p w14:paraId="17CAB49D" w14:textId="77777777" w:rsidR="003127F6" w:rsidRDefault="00000000">
            <w:pPr>
              <w:snapToGrid w:val="0"/>
              <w:spacing w:line="400" w:lineRule="exact"/>
              <w:jc w:val="center"/>
              <w:rPr>
                <w:rFonts w:ascii="宋体" w:hAnsi="宋体" w:hint="eastAsia"/>
                <w:kern w:val="0"/>
                <w:sz w:val="24"/>
              </w:rPr>
            </w:pPr>
            <w:r>
              <w:rPr>
                <w:rFonts w:ascii="宋体" w:hAnsi="宋体" w:hint="eastAsia"/>
                <w:kern w:val="0"/>
                <w:sz w:val="24"/>
              </w:rPr>
              <w:t>比选</w:t>
            </w:r>
            <w:r>
              <w:rPr>
                <w:rFonts w:ascii="宋体" w:hAnsi="宋体"/>
                <w:kern w:val="0"/>
                <w:sz w:val="24"/>
              </w:rPr>
              <w:t>范围</w:t>
            </w:r>
          </w:p>
        </w:tc>
        <w:tc>
          <w:tcPr>
            <w:tcW w:w="6803" w:type="dxa"/>
            <w:vAlign w:val="center"/>
          </w:tcPr>
          <w:p w14:paraId="567FB750" w14:textId="77777777" w:rsidR="003127F6" w:rsidRDefault="00000000">
            <w:pPr>
              <w:pStyle w:val="2"/>
              <w:spacing w:before="0" w:after="0" w:line="460" w:lineRule="exact"/>
              <w:ind w:firstLineChars="200" w:firstLine="480"/>
              <w:rPr>
                <w:rFonts w:ascii="宋体" w:hAnsi="宋体" w:hint="eastAsia"/>
                <w:b w:val="0"/>
                <w:bCs w:val="0"/>
                <w:kern w:val="0"/>
                <w:sz w:val="24"/>
                <w:szCs w:val="24"/>
              </w:rPr>
            </w:pPr>
            <w:bookmarkStart w:id="144" w:name="_Toc175920960"/>
            <w:bookmarkStart w:id="145" w:name="_Toc175920925"/>
            <w:bookmarkStart w:id="146" w:name="_Toc195361516"/>
            <w:bookmarkStart w:id="147" w:name="_Toc174459490"/>
            <w:bookmarkStart w:id="148" w:name="_Toc174636035"/>
            <w:r>
              <w:rPr>
                <w:rFonts w:ascii="宋体" w:hAnsi="宋体" w:hint="eastAsia"/>
                <w:b w:val="0"/>
                <w:bCs w:val="0"/>
                <w:kern w:val="0"/>
                <w:sz w:val="24"/>
                <w:szCs w:val="24"/>
              </w:rPr>
              <w:t>详见第一章比选公告2.4款。</w:t>
            </w:r>
            <w:bookmarkEnd w:id="144"/>
            <w:bookmarkEnd w:id="145"/>
            <w:bookmarkEnd w:id="146"/>
            <w:bookmarkEnd w:id="147"/>
            <w:bookmarkEnd w:id="148"/>
          </w:p>
        </w:tc>
      </w:tr>
      <w:tr w:rsidR="003127F6" w14:paraId="462C6A50" w14:textId="77777777">
        <w:trPr>
          <w:jc w:val="center"/>
        </w:trPr>
        <w:tc>
          <w:tcPr>
            <w:tcW w:w="1335" w:type="dxa"/>
            <w:vAlign w:val="center"/>
          </w:tcPr>
          <w:p w14:paraId="5FD6A28A" w14:textId="77777777" w:rsidR="003127F6" w:rsidRDefault="00000000">
            <w:pPr>
              <w:snapToGrid w:val="0"/>
              <w:spacing w:line="400" w:lineRule="exact"/>
              <w:jc w:val="center"/>
              <w:rPr>
                <w:rFonts w:ascii="宋体" w:hAnsi="宋体" w:cs="仿宋" w:hint="eastAsia"/>
                <w:kern w:val="0"/>
                <w:sz w:val="24"/>
              </w:rPr>
            </w:pPr>
            <w:r>
              <w:rPr>
                <w:rFonts w:ascii="宋体" w:hAnsi="宋体"/>
                <w:kern w:val="0"/>
                <w:sz w:val="24"/>
              </w:rPr>
              <w:t>1.3.3</w:t>
            </w:r>
          </w:p>
        </w:tc>
        <w:tc>
          <w:tcPr>
            <w:tcW w:w="1677" w:type="dxa"/>
            <w:vAlign w:val="center"/>
          </w:tcPr>
          <w:p w14:paraId="48265F46" w14:textId="77777777" w:rsidR="003127F6" w:rsidRDefault="00000000">
            <w:pPr>
              <w:snapToGrid w:val="0"/>
              <w:spacing w:line="400" w:lineRule="exact"/>
              <w:jc w:val="center"/>
              <w:rPr>
                <w:rFonts w:ascii="宋体" w:hAnsi="宋体" w:hint="eastAsia"/>
                <w:kern w:val="0"/>
                <w:sz w:val="24"/>
              </w:rPr>
            </w:pPr>
            <w:r>
              <w:rPr>
                <w:rFonts w:ascii="宋体" w:hAnsi="宋体"/>
                <w:kern w:val="0"/>
                <w:sz w:val="24"/>
              </w:rPr>
              <w:t>质量要求</w:t>
            </w:r>
          </w:p>
        </w:tc>
        <w:tc>
          <w:tcPr>
            <w:tcW w:w="6803" w:type="dxa"/>
            <w:vAlign w:val="center"/>
          </w:tcPr>
          <w:p w14:paraId="0321E3CA" w14:textId="77777777" w:rsidR="003127F6" w:rsidRDefault="00000000">
            <w:pPr>
              <w:snapToGrid w:val="0"/>
              <w:spacing w:line="400" w:lineRule="exact"/>
              <w:ind w:firstLineChars="200" w:firstLine="480"/>
              <w:rPr>
                <w:rFonts w:ascii="宋体" w:hAnsi="宋体" w:hint="eastAsia"/>
                <w:kern w:val="0"/>
                <w:sz w:val="24"/>
              </w:rPr>
            </w:pPr>
            <w:r>
              <w:rPr>
                <w:rFonts w:ascii="宋体" w:hAnsi="宋体" w:hint="eastAsia"/>
                <w:kern w:val="0"/>
                <w:sz w:val="24"/>
              </w:rPr>
              <w:t>详见第一章比选公告2.6款。</w:t>
            </w:r>
          </w:p>
        </w:tc>
      </w:tr>
      <w:tr w:rsidR="003127F6" w14:paraId="64A841DC" w14:textId="77777777">
        <w:trPr>
          <w:trHeight w:val="90"/>
          <w:jc w:val="center"/>
        </w:trPr>
        <w:tc>
          <w:tcPr>
            <w:tcW w:w="1335" w:type="dxa"/>
            <w:vAlign w:val="center"/>
          </w:tcPr>
          <w:p w14:paraId="30F7662B" w14:textId="77777777" w:rsidR="003127F6" w:rsidRDefault="003127F6">
            <w:pPr>
              <w:snapToGrid w:val="0"/>
              <w:spacing w:line="400" w:lineRule="exact"/>
              <w:jc w:val="center"/>
              <w:rPr>
                <w:rFonts w:ascii="宋体" w:hAnsi="宋体" w:cs="仿宋" w:hint="eastAsia"/>
                <w:kern w:val="0"/>
                <w:sz w:val="24"/>
              </w:rPr>
            </w:pPr>
          </w:p>
          <w:p w14:paraId="1E1747B4" w14:textId="77777777" w:rsidR="003127F6" w:rsidRDefault="003127F6">
            <w:pPr>
              <w:snapToGrid w:val="0"/>
              <w:spacing w:line="400" w:lineRule="exact"/>
              <w:jc w:val="center"/>
              <w:rPr>
                <w:rFonts w:ascii="宋体" w:hAnsi="宋体" w:cs="仿宋" w:hint="eastAsia"/>
                <w:kern w:val="0"/>
                <w:sz w:val="24"/>
              </w:rPr>
            </w:pPr>
          </w:p>
          <w:p w14:paraId="7E269430" w14:textId="77777777" w:rsidR="003127F6" w:rsidRDefault="003127F6">
            <w:pPr>
              <w:snapToGrid w:val="0"/>
              <w:spacing w:line="400" w:lineRule="exact"/>
              <w:jc w:val="center"/>
              <w:rPr>
                <w:rFonts w:ascii="宋体" w:hAnsi="宋体" w:cs="仿宋" w:hint="eastAsia"/>
                <w:kern w:val="0"/>
                <w:sz w:val="24"/>
              </w:rPr>
            </w:pPr>
          </w:p>
          <w:p w14:paraId="290FE070" w14:textId="77777777" w:rsidR="003127F6" w:rsidRDefault="003127F6">
            <w:pPr>
              <w:snapToGrid w:val="0"/>
              <w:spacing w:line="400" w:lineRule="exact"/>
              <w:jc w:val="center"/>
              <w:rPr>
                <w:rFonts w:ascii="宋体" w:hAnsi="宋体" w:cs="仿宋" w:hint="eastAsia"/>
                <w:kern w:val="0"/>
                <w:sz w:val="24"/>
              </w:rPr>
            </w:pPr>
          </w:p>
          <w:p w14:paraId="6121EAD9" w14:textId="77777777" w:rsidR="003127F6" w:rsidRDefault="003127F6">
            <w:pPr>
              <w:snapToGrid w:val="0"/>
              <w:spacing w:line="400" w:lineRule="exact"/>
              <w:jc w:val="center"/>
              <w:rPr>
                <w:rFonts w:ascii="宋体" w:hAnsi="宋体" w:cs="仿宋" w:hint="eastAsia"/>
                <w:kern w:val="0"/>
                <w:sz w:val="24"/>
              </w:rPr>
            </w:pPr>
          </w:p>
          <w:p w14:paraId="6D3B6F94" w14:textId="77777777" w:rsidR="003127F6" w:rsidRDefault="003127F6">
            <w:pPr>
              <w:snapToGrid w:val="0"/>
              <w:spacing w:line="400" w:lineRule="exact"/>
              <w:jc w:val="center"/>
              <w:rPr>
                <w:rFonts w:ascii="宋体" w:hAnsi="宋体" w:cs="仿宋" w:hint="eastAsia"/>
                <w:kern w:val="0"/>
                <w:sz w:val="24"/>
              </w:rPr>
            </w:pPr>
          </w:p>
          <w:p w14:paraId="1C347E6C" w14:textId="77777777" w:rsidR="003127F6" w:rsidRDefault="003127F6">
            <w:pPr>
              <w:snapToGrid w:val="0"/>
              <w:spacing w:line="400" w:lineRule="exact"/>
              <w:jc w:val="center"/>
              <w:rPr>
                <w:rFonts w:ascii="宋体" w:hAnsi="宋体" w:cs="仿宋" w:hint="eastAsia"/>
                <w:kern w:val="0"/>
                <w:sz w:val="24"/>
              </w:rPr>
            </w:pPr>
          </w:p>
          <w:p w14:paraId="24E2C03D" w14:textId="77777777" w:rsidR="003127F6" w:rsidRDefault="003127F6">
            <w:pPr>
              <w:snapToGrid w:val="0"/>
              <w:spacing w:line="400" w:lineRule="exact"/>
              <w:jc w:val="center"/>
              <w:rPr>
                <w:rFonts w:ascii="宋体" w:hAnsi="宋体" w:cs="仿宋" w:hint="eastAsia"/>
                <w:kern w:val="0"/>
                <w:sz w:val="24"/>
              </w:rPr>
            </w:pPr>
          </w:p>
          <w:p w14:paraId="29F5B72F" w14:textId="77777777" w:rsidR="003127F6" w:rsidRDefault="003127F6">
            <w:pPr>
              <w:snapToGrid w:val="0"/>
              <w:spacing w:line="400" w:lineRule="exact"/>
              <w:jc w:val="center"/>
              <w:rPr>
                <w:rFonts w:ascii="宋体" w:hAnsi="宋体" w:cs="仿宋" w:hint="eastAsia"/>
                <w:kern w:val="0"/>
                <w:sz w:val="24"/>
              </w:rPr>
            </w:pPr>
          </w:p>
          <w:p w14:paraId="52814371" w14:textId="77777777" w:rsidR="003127F6" w:rsidRDefault="003127F6">
            <w:pPr>
              <w:snapToGrid w:val="0"/>
              <w:spacing w:line="400" w:lineRule="exact"/>
              <w:jc w:val="center"/>
              <w:rPr>
                <w:rFonts w:ascii="宋体" w:hAnsi="宋体" w:cs="仿宋" w:hint="eastAsia"/>
                <w:kern w:val="0"/>
                <w:sz w:val="24"/>
              </w:rPr>
            </w:pPr>
          </w:p>
          <w:p w14:paraId="440516D3" w14:textId="77777777" w:rsidR="003127F6" w:rsidRDefault="003127F6">
            <w:pPr>
              <w:snapToGrid w:val="0"/>
              <w:spacing w:line="400" w:lineRule="exact"/>
              <w:jc w:val="center"/>
              <w:rPr>
                <w:rFonts w:ascii="宋体" w:hAnsi="宋体" w:cs="仿宋" w:hint="eastAsia"/>
                <w:kern w:val="0"/>
                <w:sz w:val="24"/>
              </w:rPr>
            </w:pPr>
          </w:p>
          <w:p w14:paraId="12496F27" w14:textId="77777777" w:rsidR="003127F6" w:rsidRDefault="003127F6">
            <w:pPr>
              <w:snapToGrid w:val="0"/>
              <w:spacing w:line="400" w:lineRule="exact"/>
              <w:jc w:val="center"/>
              <w:rPr>
                <w:rFonts w:ascii="宋体" w:hAnsi="宋体" w:cs="仿宋" w:hint="eastAsia"/>
                <w:kern w:val="0"/>
                <w:sz w:val="24"/>
              </w:rPr>
            </w:pPr>
          </w:p>
          <w:p w14:paraId="2639DE1F" w14:textId="77777777" w:rsidR="003127F6" w:rsidRDefault="003127F6">
            <w:pPr>
              <w:snapToGrid w:val="0"/>
              <w:spacing w:line="400" w:lineRule="exact"/>
              <w:jc w:val="center"/>
              <w:rPr>
                <w:rFonts w:ascii="宋体" w:hAnsi="宋体" w:cs="仿宋" w:hint="eastAsia"/>
                <w:kern w:val="0"/>
                <w:sz w:val="24"/>
              </w:rPr>
            </w:pPr>
          </w:p>
          <w:p w14:paraId="150B1285" w14:textId="77777777" w:rsidR="003127F6" w:rsidRDefault="003127F6">
            <w:pPr>
              <w:snapToGrid w:val="0"/>
              <w:spacing w:line="400" w:lineRule="exact"/>
              <w:jc w:val="center"/>
              <w:rPr>
                <w:rFonts w:ascii="宋体" w:hAnsi="宋体" w:cs="仿宋" w:hint="eastAsia"/>
                <w:kern w:val="0"/>
                <w:sz w:val="24"/>
              </w:rPr>
            </w:pPr>
          </w:p>
          <w:p w14:paraId="64D24830" w14:textId="77777777" w:rsidR="003127F6" w:rsidRDefault="003127F6">
            <w:pPr>
              <w:snapToGrid w:val="0"/>
              <w:spacing w:line="400" w:lineRule="exact"/>
              <w:jc w:val="center"/>
              <w:rPr>
                <w:rFonts w:ascii="宋体" w:hAnsi="宋体" w:cs="仿宋" w:hint="eastAsia"/>
                <w:kern w:val="0"/>
                <w:sz w:val="24"/>
              </w:rPr>
            </w:pPr>
          </w:p>
          <w:p w14:paraId="72284B67" w14:textId="77777777" w:rsidR="003127F6" w:rsidRDefault="003127F6">
            <w:pPr>
              <w:snapToGrid w:val="0"/>
              <w:spacing w:line="400" w:lineRule="exact"/>
              <w:jc w:val="center"/>
              <w:rPr>
                <w:rFonts w:ascii="宋体" w:hAnsi="宋体" w:cs="仿宋" w:hint="eastAsia"/>
                <w:kern w:val="0"/>
                <w:sz w:val="24"/>
              </w:rPr>
            </w:pPr>
          </w:p>
          <w:p w14:paraId="0EE192D3" w14:textId="77777777" w:rsidR="003127F6" w:rsidRDefault="003127F6">
            <w:pPr>
              <w:snapToGrid w:val="0"/>
              <w:spacing w:line="400" w:lineRule="exact"/>
              <w:jc w:val="center"/>
              <w:rPr>
                <w:rFonts w:ascii="宋体" w:hAnsi="宋体" w:cs="仿宋" w:hint="eastAsia"/>
                <w:kern w:val="0"/>
                <w:sz w:val="24"/>
              </w:rPr>
            </w:pPr>
          </w:p>
          <w:p w14:paraId="7ECA6B69"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1.4.1</w:t>
            </w:r>
          </w:p>
          <w:p w14:paraId="36879547" w14:textId="77777777" w:rsidR="003127F6" w:rsidRDefault="003127F6">
            <w:pPr>
              <w:snapToGrid w:val="0"/>
              <w:spacing w:line="400" w:lineRule="exact"/>
              <w:jc w:val="center"/>
              <w:rPr>
                <w:rFonts w:ascii="宋体" w:hAnsi="宋体" w:cs="仿宋" w:hint="eastAsia"/>
                <w:kern w:val="0"/>
                <w:sz w:val="24"/>
              </w:rPr>
            </w:pPr>
          </w:p>
          <w:p w14:paraId="0A76A1A2" w14:textId="77777777" w:rsidR="003127F6" w:rsidRDefault="003127F6">
            <w:pPr>
              <w:snapToGrid w:val="0"/>
              <w:spacing w:line="400" w:lineRule="exact"/>
              <w:jc w:val="center"/>
              <w:rPr>
                <w:rFonts w:ascii="宋体" w:hAnsi="宋体" w:cs="仿宋" w:hint="eastAsia"/>
                <w:kern w:val="0"/>
                <w:sz w:val="24"/>
              </w:rPr>
            </w:pPr>
          </w:p>
          <w:p w14:paraId="0423795B" w14:textId="77777777" w:rsidR="003127F6" w:rsidRDefault="003127F6">
            <w:pPr>
              <w:snapToGrid w:val="0"/>
              <w:spacing w:line="400" w:lineRule="exact"/>
              <w:jc w:val="center"/>
              <w:rPr>
                <w:rFonts w:ascii="宋体" w:hAnsi="宋体" w:cs="仿宋" w:hint="eastAsia"/>
                <w:kern w:val="0"/>
                <w:sz w:val="24"/>
              </w:rPr>
            </w:pPr>
          </w:p>
          <w:p w14:paraId="5FF33FB2" w14:textId="77777777" w:rsidR="003127F6" w:rsidRDefault="003127F6">
            <w:pPr>
              <w:snapToGrid w:val="0"/>
              <w:spacing w:line="400" w:lineRule="exact"/>
              <w:jc w:val="center"/>
              <w:rPr>
                <w:rFonts w:ascii="宋体" w:hAnsi="宋体" w:cs="仿宋" w:hint="eastAsia"/>
                <w:kern w:val="0"/>
                <w:sz w:val="24"/>
              </w:rPr>
            </w:pPr>
          </w:p>
          <w:p w14:paraId="11DF6CE1" w14:textId="77777777" w:rsidR="003127F6" w:rsidRDefault="003127F6">
            <w:pPr>
              <w:snapToGrid w:val="0"/>
              <w:spacing w:line="400" w:lineRule="exact"/>
              <w:jc w:val="center"/>
              <w:rPr>
                <w:rFonts w:ascii="宋体" w:hAnsi="宋体" w:cs="仿宋" w:hint="eastAsia"/>
                <w:kern w:val="0"/>
                <w:sz w:val="24"/>
              </w:rPr>
            </w:pPr>
          </w:p>
          <w:p w14:paraId="4360A5B7" w14:textId="77777777" w:rsidR="003127F6" w:rsidRDefault="003127F6">
            <w:pPr>
              <w:snapToGrid w:val="0"/>
              <w:spacing w:line="400" w:lineRule="exact"/>
              <w:jc w:val="center"/>
              <w:rPr>
                <w:rFonts w:ascii="宋体" w:hAnsi="宋体" w:cs="仿宋" w:hint="eastAsia"/>
                <w:kern w:val="0"/>
                <w:sz w:val="24"/>
              </w:rPr>
            </w:pPr>
          </w:p>
          <w:p w14:paraId="6DC23D3D" w14:textId="77777777" w:rsidR="003127F6" w:rsidRDefault="003127F6">
            <w:pPr>
              <w:snapToGrid w:val="0"/>
              <w:spacing w:line="400" w:lineRule="exact"/>
              <w:jc w:val="center"/>
              <w:rPr>
                <w:rFonts w:ascii="宋体" w:hAnsi="宋体" w:cs="仿宋" w:hint="eastAsia"/>
                <w:kern w:val="0"/>
                <w:sz w:val="24"/>
              </w:rPr>
            </w:pPr>
          </w:p>
          <w:p w14:paraId="4FB42C3E" w14:textId="77777777" w:rsidR="003127F6" w:rsidRDefault="003127F6">
            <w:pPr>
              <w:snapToGrid w:val="0"/>
              <w:spacing w:line="400" w:lineRule="exact"/>
              <w:jc w:val="center"/>
              <w:rPr>
                <w:rFonts w:ascii="宋体" w:hAnsi="宋体" w:cs="仿宋" w:hint="eastAsia"/>
                <w:kern w:val="0"/>
                <w:sz w:val="24"/>
              </w:rPr>
            </w:pPr>
          </w:p>
          <w:p w14:paraId="4E1233B2" w14:textId="77777777" w:rsidR="003127F6" w:rsidRDefault="003127F6">
            <w:pPr>
              <w:snapToGrid w:val="0"/>
              <w:spacing w:line="400" w:lineRule="exact"/>
              <w:rPr>
                <w:rFonts w:ascii="宋体" w:hAnsi="宋体" w:cs="仿宋" w:hint="eastAsia"/>
                <w:kern w:val="0"/>
                <w:sz w:val="24"/>
              </w:rPr>
            </w:pPr>
          </w:p>
        </w:tc>
        <w:tc>
          <w:tcPr>
            <w:tcW w:w="1677" w:type="dxa"/>
            <w:vAlign w:val="center"/>
          </w:tcPr>
          <w:p w14:paraId="2B560018" w14:textId="77777777" w:rsidR="003127F6" w:rsidRDefault="003127F6">
            <w:pPr>
              <w:snapToGrid w:val="0"/>
              <w:spacing w:line="400" w:lineRule="exact"/>
              <w:jc w:val="center"/>
              <w:rPr>
                <w:rFonts w:ascii="宋体" w:hAnsi="宋体" w:cs="仿宋" w:hint="eastAsia"/>
                <w:kern w:val="0"/>
                <w:sz w:val="24"/>
              </w:rPr>
            </w:pPr>
          </w:p>
          <w:p w14:paraId="1D4E56B0" w14:textId="77777777" w:rsidR="003127F6" w:rsidRDefault="003127F6">
            <w:pPr>
              <w:snapToGrid w:val="0"/>
              <w:spacing w:line="400" w:lineRule="exact"/>
              <w:jc w:val="center"/>
              <w:rPr>
                <w:rFonts w:ascii="宋体" w:hAnsi="宋体" w:cs="仿宋" w:hint="eastAsia"/>
                <w:kern w:val="0"/>
                <w:sz w:val="24"/>
              </w:rPr>
            </w:pPr>
          </w:p>
          <w:p w14:paraId="616059BB" w14:textId="77777777" w:rsidR="003127F6" w:rsidRDefault="003127F6">
            <w:pPr>
              <w:snapToGrid w:val="0"/>
              <w:spacing w:line="400" w:lineRule="exact"/>
              <w:jc w:val="center"/>
              <w:rPr>
                <w:rFonts w:ascii="宋体" w:hAnsi="宋体" w:cs="仿宋" w:hint="eastAsia"/>
                <w:kern w:val="0"/>
                <w:sz w:val="24"/>
              </w:rPr>
            </w:pPr>
          </w:p>
          <w:p w14:paraId="485F32D3" w14:textId="77777777" w:rsidR="003127F6" w:rsidRDefault="003127F6">
            <w:pPr>
              <w:snapToGrid w:val="0"/>
              <w:spacing w:line="400" w:lineRule="exact"/>
              <w:jc w:val="center"/>
              <w:rPr>
                <w:rFonts w:ascii="宋体" w:hAnsi="宋体" w:cs="仿宋" w:hint="eastAsia"/>
                <w:kern w:val="0"/>
                <w:sz w:val="24"/>
              </w:rPr>
            </w:pPr>
          </w:p>
          <w:p w14:paraId="072DA4F8" w14:textId="77777777" w:rsidR="003127F6" w:rsidRDefault="003127F6">
            <w:pPr>
              <w:snapToGrid w:val="0"/>
              <w:spacing w:line="400" w:lineRule="exact"/>
              <w:jc w:val="center"/>
              <w:rPr>
                <w:rFonts w:ascii="宋体" w:hAnsi="宋体" w:cs="仿宋" w:hint="eastAsia"/>
                <w:kern w:val="0"/>
                <w:sz w:val="24"/>
              </w:rPr>
            </w:pPr>
          </w:p>
          <w:p w14:paraId="7D1E692D" w14:textId="77777777" w:rsidR="003127F6" w:rsidRDefault="003127F6">
            <w:pPr>
              <w:snapToGrid w:val="0"/>
              <w:spacing w:line="400" w:lineRule="exact"/>
              <w:jc w:val="center"/>
              <w:rPr>
                <w:rFonts w:ascii="宋体" w:hAnsi="宋体" w:cs="仿宋" w:hint="eastAsia"/>
                <w:kern w:val="0"/>
                <w:sz w:val="24"/>
              </w:rPr>
            </w:pPr>
          </w:p>
          <w:p w14:paraId="12B5CE33" w14:textId="77777777" w:rsidR="003127F6" w:rsidRDefault="003127F6">
            <w:pPr>
              <w:snapToGrid w:val="0"/>
              <w:spacing w:line="400" w:lineRule="exact"/>
              <w:jc w:val="center"/>
              <w:rPr>
                <w:rFonts w:ascii="宋体" w:hAnsi="宋体" w:cs="仿宋" w:hint="eastAsia"/>
                <w:kern w:val="0"/>
                <w:sz w:val="24"/>
              </w:rPr>
            </w:pPr>
          </w:p>
          <w:p w14:paraId="63B42EE6" w14:textId="77777777" w:rsidR="003127F6" w:rsidRDefault="003127F6">
            <w:pPr>
              <w:snapToGrid w:val="0"/>
              <w:spacing w:line="400" w:lineRule="exact"/>
              <w:jc w:val="center"/>
              <w:rPr>
                <w:rFonts w:ascii="宋体" w:hAnsi="宋体" w:cs="仿宋" w:hint="eastAsia"/>
                <w:kern w:val="0"/>
                <w:sz w:val="24"/>
              </w:rPr>
            </w:pPr>
          </w:p>
          <w:p w14:paraId="12782C7C" w14:textId="77777777" w:rsidR="003127F6" w:rsidRDefault="003127F6">
            <w:pPr>
              <w:snapToGrid w:val="0"/>
              <w:spacing w:line="400" w:lineRule="exact"/>
              <w:jc w:val="center"/>
              <w:rPr>
                <w:rFonts w:ascii="宋体" w:hAnsi="宋体" w:cs="仿宋" w:hint="eastAsia"/>
                <w:kern w:val="0"/>
                <w:sz w:val="24"/>
              </w:rPr>
            </w:pPr>
          </w:p>
          <w:p w14:paraId="274F5F59" w14:textId="77777777" w:rsidR="003127F6" w:rsidRDefault="003127F6">
            <w:pPr>
              <w:snapToGrid w:val="0"/>
              <w:spacing w:line="400" w:lineRule="exact"/>
              <w:jc w:val="center"/>
              <w:rPr>
                <w:rFonts w:ascii="宋体" w:hAnsi="宋体" w:cs="仿宋" w:hint="eastAsia"/>
                <w:kern w:val="0"/>
                <w:sz w:val="24"/>
              </w:rPr>
            </w:pPr>
          </w:p>
          <w:p w14:paraId="2B09AC0E" w14:textId="77777777" w:rsidR="003127F6" w:rsidRDefault="003127F6">
            <w:pPr>
              <w:snapToGrid w:val="0"/>
              <w:spacing w:line="400" w:lineRule="exact"/>
              <w:jc w:val="center"/>
              <w:rPr>
                <w:rFonts w:ascii="宋体" w:hAnsi="宋体" w:cs="仿宋" w:hint="eastAsia"/>
                <w:kern w:val="0"/>
                <w:sz w:val="24"/>
              </w:rPr>
            </w:pPr>
          </w:p>
          <w:p w14:paraId="2D1A5CF2" w14:textId="77777777" w:rsidR="003127F6" w:rsidRDefault="003127F6">
            <w:pPr>
              <w:snapToGrid w:val="0"/>
              <w:spacing w:line="400" w:lineRule="exact"/>
              <w:jc w:val="center"/>
              <w:rPr>
                <w:rFonts w:ascii="宋体" w:hAnsi="宋体" w:cs="仿宋" w:hint="eastAsia"/>
                <w:kern w:val="0"/>
                <w:sz w:val="24"/>
              </w:rPr>
            </w:pPr>
          </w:p>
          <w:p w14:paraId="676C6ACE" w14:textId="77777777" w:rsidR="003127F6" w:rsidRDefault="003127F6">
            <w:pPr>
              <w:snapToGrid w:val="0"/>
              <w:spacing w:line="400" w:lineRule="exact"/>
              <w:jc w:val="center"/>
              <w:rPr>
                <w:rFonts w:ascii="宋体" w:hAnsi="宋体" w:cs="仿宋" w:hint="eastAsia"/>
                <w:kern w:val="0"/>
                <w:sz w:val="24"/>
              </w:rPr>
            </w:pPr>
          </w:p>
          <w:p w14:paraId="454A5832" w14:textId="77777777" w:rsidR="003127F6" w:rsidRDefault="003127F6">
            <w:pPr>
              <w:snapToGrid w:val="0"/>
              <w:spacing w:line="400" w:lineRule="exact"/>
              <w:jc w:val="center"/>
              <w:rPr>
                <w:rFonts w:ascii="宋体" w:hAnsi="宋体" w:cs="仿宋" w:hint="eastAsia"/>
                <w:kern w:val="0"/>
                <w:sz w:val="24"/>
              </w:rPr>
            </w:pPr>
          </w:p>
          <w:p w14:paraId="50265D90" w14:textId="77777777" w:rsidR="003127F6" w:rsidRDefault="003127F6">
            <w:pPr>
              <w:snapToGrid w:val="0"/>
              <w:spacing w:line="400" w:lineRule="exact"/>
              <w:jc w:val="center"/>
              <w:rPr>
                <w:rFonts w:ascii="宋体" w:hAnsi="宋体" w:cs="仿宋" w:hint="eastAsia"/>
                <w:kern w:val="0"/>
                <w:sz w:val="24"/>
              </w:rPr>
            </w:pPr>
          </w:p>
          <w:p w14:paraId="6AE050A0" w14:textId="77777777" w:rsidR="003127F6" w:rsidRDefault="003127F6">
            <w:pPr>
              <w:snapToGrid w:val="0"/>
              <w:spacing w:line="400" w:lineRule="exact"/>
              <w:jc w:val="center"/>
              <w:rPr>
                <w:rFonts w:ascii="宋体" w:hAnsi="宋体" w:cs="仿宋" w:hint="eastAsia"/>
                <w:kern w:val="0"/>
                <w:sz w:val="24"/>
              </w:rPr>
            </w:pPr>
          </w:p>
          <w:p w14:paraId="3A81F8DF" w14:textId="77777777" w:rsidR="003127F6" w:rsidRDefault="003127F6">
            <w:pPr>
              <w:snapToGrid w:val="0"/>
              <w:spacing w:line="400" w:lineRule="exact"/>
              <w:jc w:val="center"/>
              <w:rPr>
                <w:rFonts w:ascii="宋体" w:hAnsi="宋体" w:cs="仿宋" w:hint="eastAsia"/>
                <w:kern w:val="0"/>
                <w:sz w:val="24"/>
              </w:rPr>
            </w:pPr>
          </w:p>
          <w:p w14:paraId="27354879"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竞选人资质条件、能力和信誉</w:t>
            </w:r>
          </w:p>
          <w:p w14:paraId="422A0C0B" w14:textId="77777777" w:rsidR="003127F6" w:rsidRDefault="003127F6">
            <w:pPr>
              <w:snapToGrid w:val="0"/>
              <w:spacing w:line="400" w:lineRule="exact"/>
              <w:jc w:val="center"/>
              <w:rPr>
                <w:rFonts w:ascii="宋体" w:hAnsi="宋体" w:cs="仿宋" w:hint="eastAsia"/>
                <w:kern w:val="0"/>
                <w:sz w:val="24"/>
              </w:rPr>
            </w:pPr>
          </w:p>
          <w:p w14:paraId="621CE3C7" w14:textId="77777777" w:rsidR="003127F6" w:rsidRDefault="003127F6">
            <w:pPr>
              <w:snapToGrid w:val="0"/>
              <w:spacing w:line="400" w:lineRule="exact"/>
              <w:jc w:val="center"/>
              <w:rPr>
                <w:rFonts w:ascii="宋体" w:hAnsi="宋体" w:cs="仿宋" w:hint="eastAsia"/>
                <w:kern w:val="0"/>
                <w:sz w:val="24"/>
              </w:rPr>
            </w:pPr>
          </w:p>
          <w:p w14:paraId="095B24B6" w14:textId="77777777" w:rsidR="003127F6" w:rsidRDefault="003127F6">
            <w:pPr>
              <w:snapToGrid w:val="0"/>
              <w:spacing w:line="400" w:lineRule="exact"/>
              <w:jc w:val="center"/>
              <w:rPr>
                <w:rFonts w:ascii="宋体" w:hAnsi="宋体" w:cs="仿宋" w:hint="eastAsia"/>
                <w:kern w:val="0"/>
                <w:sz w:val="24"/>
              </w:rPr>
            </w:pPr>
          </w:p>
          <w:p w14:paraId="089BFE50" w14:textId="77777777" w:rsidR="003127F6" w:rsidRDefault="003127F6">
            <w:pPr>
              <w:snapToGrid w:val="0"/>
              <w:spacing w:line="400" w:lineRule="exact"/>
              <w:jc w:val="center"/>
              <w:rPr>
                <w:rFonts w:ascii="宋体" w:hAnsi="宋体" w:cs="仿宋" w:hint="eastAsia"/>
                <w:kern w:val="0"/>
                <w:sz w:val="24"/>
              </w:rPr>
            </w:pPr>
          </w:p>
          <w:p w14:paraId="6377EC45" w14:textId="77777777" w:rsidR="003127F6" w:rsidRDefault="003127F6">
            <w:pPr>
              <w:snapToGrid w:val="0"/>
              <w:spacing w:line="400" w:lineRule="exact"/>
              <w:jc w:val="center"/>
              <w:rPr>
                <w:rFonts w:ascii="宋体" w:hAnsi="宋体" w:cs="仿宋" w:hint="eastAsia"/>
                <w:kern w:val="0"/>
                <w:sz w:val="24"/>
              </w:rPr>
            </w:pPr>
          </w:p>
          <w:p w14:paraId="0AB00F87" w14:textId="77777777" w:rsidR="003127F6" w:rsidRDefault="003127F6">
            <w:pPr>
              <w:snapToGrid w:val="0"/>
              <w:spacing w:line="400" w:lineRule="exact"/>
              <w:rPr>
                <w:rFonts w:ascii="宋体" w:hAnsi="宋体" w:cs="仿宋" w:hint="eastAsia"/>
                <w:kern w:val="0"/>
                <w:sz w:val="24"/>
              </w:rPr>
            </w:pPr>
          </w:p>
          <w:p w14:paraId="1F505635" w14:textId="77777777" w:rsidR="003127F6" w:rsidRDefault="003127F6">
            <w:pPr>
              <w:snapToGrid w:val="0"/>
              <w:spacing w:line="400" w:lineRule="exact"/>
              <w:rPr>
                <w:rFonts w:ascii="宋体" w:hAnsi="宋体" w:cs="仿宋" w:hint="eastAsia"/>
                <w:kern w:val="0"/>
                <w:sz w:val="24"/>
              </w:rPr>
            </w:pPr>
          </w:p>
        </w:tc>
        <w:tc>
          <w:tcPr>
            <w:tcW w:w="6803" w:type="dxa"/>
            <w:vAlign w:val="center"/>
          </w:tcPr>
          <w:p w14:paraId="6807F084" w14:textId="77777777" w:rsidR="003127F6" w:rsidRDefault="00000000">
            <w:pPr>
              <w:autoSpaceDE w:val="0"/>
              <w:autoSpaceDN w:val="0"/>
              <w:adjustRightInd w:val="0"/>
              <w:snapToGrid w:val="0"/>
              <w:spacing w:line="400" w:lineRule="exact"/>
              <w:ind w:firstLineChars="200" w:firstLine="480"/>
              <w:rPr>
                <w:sz w:val="24"/>
              </w:rPr>
            </w:pPr>
            <w:bookmarkStart w:id="149" w:name="OLE_LINK1"/>
            <w:r>
              <w:rPr>
                <w:sz w:val="24"/>
              </w:rPr>
              <w:t>本</w:t>
            </w:r>
            <w:r>
              <w:rPr>
                <w:rFonts w:hint="eastAsia"/>
                <w:sz w:val="24"/>
              </w:rPr>
              <w:t>项目比选</w:t>
            </w:r>
            <w:r>
              <w:rPr>
                <w:sz w:val="24"/>
              </w:rPr>
              <w:t>实行资格后审，</w:t>
            </w:r>
            <w:r>
              <w:rPr>
                <w:rFonts w:hint="eastAsia"/>
                <w:sz w:val="24"/>
              </w:rPr>
              <w:t>竞选人</w:t>
            </w:r>
            <w:r>
              <w:rPr>
                <w:sz w:val="24"/>
              </w:rPr>
              <w:t>应</w:t>
            </w:r>
            <w:bookmarkStart w:id="150" w:name="一是"/>
            <w:bookmarkEnd w:id="150"/>
            <w:r>
              <w:rPr>
                <w:sz w:val="24"/>
              </w:rPr>
              <w:t>具备以下资格条件：</w:t>
            </w:r>
          </w:p>
          <w:bookmarkEnd w:id="149"/>
          <w:p w14:paraId="13A2D9D0" w14:textId="77777777" w:rsidR="003127F6" w:rsidRDefault="00000000">
            <w:pPr>
              <w:autoSpaceDE w:val="0"/>
              <w:autoSpaceDN w:val="0"/>
              <w:adjustRightInd w:val="0"/>
              <w:snapToGrid w:val="0"/>
              <w:spacing w:line="400" w:lineRule="exact"/>
              <w:ind w:firstLineChars="200" w:firstLine="480"/>
              <w:rPr>
                <w:sz w:val="24"/>
              </w:rPr>
            </w:pPr>
            <w:r>
              <w:rPr>
                <w:rFonts w:hint="eastAsia"/>
                <w:sz w:val="24"/>
              </w:rPr>
              <w:t>1</w:t>
            </w:r>
            <w:r>
              <w:rPr>
                <w:rFonts w:hint="eastAsia"/>
                <w:sz w:val="24"/>
              </w:rPr>
              <w:t>、资质要求及营业执照：</w:t>
            </w:r>
          </w:p>
          <w:p w14:paraId="698ABC94" w14:textId="77777777" w:rsidR="003127F6"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1</w:t>
            </w:r>
            <w:r>
              <w:rPr>
                <w:rFonts w:hint="eastAsia"/>
                <w:sz w:val="24"/>
              </w:rPr>
              <w:t>）需提供有效的营业执照复印件。</w:t>
            </w:r>
          </w:p>
          <w:p w14:paraId="0A716691" w14:textId="77777777" w:rsidR="003127F6" w:rsidRDefault="00000000">
            <w:pPr>
              <w:autoSpaceDE w:val="0"/>
              <w:autoSpaceDN w:val="0"/>
              <w:adjustRightInd w:val="0"/>
              <w:snapToGrid w:val="0"/>
              <w:spacing w:line="400" w:lineRule="exact"/>
              <w:ind w:firstLineChars="200" w:firstLine="480"/>
              <w:rPr>
                <w:sz w:val="24"/>
              </w:rPr>
            </w:pPr>
            <w:r>
              <w:rPr>
                <w:rFonts w:hint="eastAsia"/>
                <w:sz w:val="24"/>
              </w:rPr>
              <w:t>注：不得将投标人营业执照记载的经营范围作为评审因素。</w:t>
            </w:r>
          </w:p>
          <w:p w14:paraId="3B787243" w14:textId="77777777" w:rsidR="003127F6"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2</w:t>
            </w:r>
            <w:r>
              <w:rPr>
                <w:rFonts w:hint="eastAsia"/>
                <w:sz w:val="24"/>
              </w:rPr>
              <w:t>）须具备有效（在服务期内）的《食品经营许可证》复印件；</w:t>
            </w:r>
          </w:p>
          <w:p w14:paraId="16C446EA" w14:textId="77777777" w:rsidR="003127F6" w:rsidRDefault="00000000">
            <w:pPr>
              <w:autoSpaceDE w:val="0"/>
              <w:autoSpaceDN w:val="0"/>
              <w:adjustRightInd w:val="0"/>
              <w:snapToGrid w:val="0"/>
              <w:spacing w:line="400" w:lineRule="exact"/>
              <w:ind w:firstLineChars="200" w:firstLine="480"/>
              <w:rPr>
                <w:sz w:val="24"/>
              </w:rPr>
            </w:pPr>
            <w:r>
              <w:rPr>
                <w:rFonts w:hint="eastAsia"/>
                <w:sz w:val="24"/>
              </w:rPr>
              <w:t>竞选人须在竞选文件中提供有效的营业执照复印件、有效的食品经营许可证证书复印件。</w:t>
            </w:r>
          </w:p>
          <w:p w14:paraId="02E138EE" w14:textId="5F2D611F" w:rsidR="003127F6" w:rsidRDefault="009E477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2.竞选截止日竞选资格情况</w:t>
            </w:r>
          </w:p>
          <w:p w14:paraId="1551C59A" w14:textId="77777777" w:rsidR="003127F6" w:rsidRDefault="00000000">
            <w:pPr>
              <w:snapToGrid w:val="0"/>
              <w:spacing w:line="400" w:lineRule="exact"/>
              <w:ind w:firstLineChars="200" w:firstLine="480"/>
              <w:rPr>
                <w:rFonts w:ascii="宋体" w:hAnsi="宋体" w:cs="仿宋" w:hint="eastAsia"/>
                <w:bCs/>
                <w:sz w:val="24"/>
              </w:rPr>
            </w:pPr>
            <w:r>
              <w:rPr>
                <w:rFonts w:ascii="宋体" w:hAnsi="宋体" w:cs="仿宋" w:hint="eastAsia"/>
                <w:bCs/>
                <w:sz w:val="24"/>
              </w:rPr>
              <w:t>竞选人自行承诺（格式见第五章竞选文件格式）</w:t>
            </w:r>
            <w:bookmarkStart w:id="151" w:name="_Hlk191126490"/>
            <w:r>
              <w:rPr>
                <w:rFonts w:ascii="宋体" w:hAnsi="宋体" w:cs="仿宋" w:hint="eastAsia"/>
                <w:bCs/>
                <w:sz w:val="24"/>
              </w:rPr>
              <w:t>不得存在下列情形之一：</w:t>
            </w:r>
          </w:p>
          <w:p w14:paraId="7D164ED4" w14:textId="77777777" w:rsidR="003127F6" w:rsidRDefault="00000000">
            <w:pPr>
              <w:autoSpaceDE w:val="0"/>
              <w:autoSpaceDN w:val="0"/>
              <w:adjustRightInd w:val="0"/>
              <w:snapToGrid w:val="0"/>
              <w:spacing w:line="400" w:lineRule="exact"/>
              <w:ind w:firstLineChars="198" w:firstLine="475"/>
              <w:rPr>
                <w:rFonts w:ascii="宋体" w:hAnsi="宋体" w:cs="仿宋" w:hint="eastAsia"/>
                <w:bCs/>
                <w:sz w:val="24"/>
              </w:rPr>
            </w:pPr>
            <w:bookmarkStart w:id="152" w:name="_Hlk191125867"/>
            <w:bookmarkEnd w:id="151"/>
            <w:r>
              <w:rPr>
                <w:rFonts w:ascii="宋体" w:hAnsi="宋体" w:cs="仿宋" w:hint="eastAsia"/>
                <w:bCs/>
                <w:sz w:val="24"/>
              </w:rPr>
              <w:t>（1）</w:t>
            </w:r>
            <w:r w:rsidR="001E188B">
              <w:rPr>
                <w:rFonts w:ascii="宋体" w:hAnsi="宋体" w:cs="仿宋" w:hint="eastAsia"/>
                <w:bCs/>
                <w:sz w:val="24"/>
              </w:rPr>
              <w:t>被人民法院列入失信被执行人名单且在被执行期内；</w:t>
            </w:r>
          </w:p>
          <w:p w14:paraId="5BDB2076" w14:textId="77777777" w:rsidR="003127F6"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（2）被“信用中国”（www.creditchina.gov.cn）网站列入重大税收违法失信主体且在被执行期内；</w:t>
            </w:r>
          </w:p>
          <w:p w14:paraId="00793C0B" w14:textId="77777777" w:rsidR="003127F6"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（3）被责令停业或在破产状态的；</w:t>
            </w:r>
          </w:p>
          <w:p w14:paraId="4601180F" w14:textId="77777777" w:rsidR="003127F6"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（4）财产未被重组、接管、查封、扣押或冻结的；</w:t>
            </w:r>
          </w:p>
          <w:p w14:paraId="3304DBC8" w14:textId="77777777" w:rsidR="003127F6"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（5）法律法规或响应人须知前附表规定的其他情形。</w:t>
            </w:r>
          </w:p>
          <w:bookmarkEnd w:id="152"/>
          <w:p w14:paraId="5C704EE9" w14:textId="77777777" w:rsidR="003127F6"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提供信用中国网站的截图，并加盖响应人单位公章。</w:t>
            </w:r>
          </w:p>
          <w:p w14:paraId="5B9036E1" w14:textId="285DCB40" w:rsidR="003127F6" w:rsidRDefault="009E4770">
            <w:pPr>
              <w:autoSpaceDE w:val="0"/>
              <w:autoSpaceDN w:val="0"/>
              <w:adjustRightInd w:val="0"/>
              <w:snapToGrid w:val="0"/>
              <w:spacing w:line="400" w:lineRule="exact"/>
              <w:ind w:firstLineChars="200" w:firstLine="480"/>
              <w:rPr>
                <w:rFonts w:ascii="宋体" w:hAnsi="宋体" w:hint="eastAsia"/>
                <w:b/>
                <w:sz w:val="24"/>
              </w:rPr>
            </w:pPr>
            <w:r>
              <w:rPr>
                <w:rFonts w:ascii="宋体" w:hAnsi="宋体" w:cs="仿宋" w:hint="eastAsia"/>
                <w:bCs/>
                <w:sz w:val="24"/>
              </w:rPr>
              <w:t>3.</w:t>
            </w:r>
            <w:r>
              <w:rPr>
                <w:rFonts w:ascii="宋体" w:hAnsi="宋体" w:cs="仿宋"/>
                <w:bCs/>
                <w:sz w:val="24"/>
              </w:rPr>
              <w:t xml:space="preserve"> 其他要求</w:t>
            </w:r>
          </w:p>
          <w:p w14:paraId="469647B4" w14:textId="77777777" w:rsidR="003127F6" w:rsidRDefault="00000000">
            <w:pPr>
              <w:snapToGrid w:val="0"/>
              <w:spacing w:line="400" w:lineRule="exact"/>
              <w:ind w:firstLineChars="200" w:firstLine="480"/>
              <w:rPr>
                <w:rFonts w:ascii="宋体" w:hAnsi="宋体" w:hint="eastAsia"/>
                <w:kern w:val="0"/>
                <w:sz w:val="24"/>
              </w:rPr>
            </w:pPr>
            <w:r>
              <w:rPr>
                <w:rFonts w:ascii="宋体" w:hAnsi="宋体"/>
                <w:kern w:val="0"/>
                <w:sz w:val="24"/>
              </w:rPr>
              <w:t>（1）</w:t>
            </w:r>
            <w:r>
              <w:rPr>
                <w:rFonts w:ascii="宋体" w:hAnsi="宋体" w:hint="eastAsia"/>
                <w:kern w:val="0"/>
                <w:sz w:val="24"/>
              </w:rPr>
              <w:t>售后服务</w:t>
            </w:r>
          </w:p>
          <w:p w14:paraId="0E49A8CC" w14:textId="77777777" w:rsidR="003127F6" w:rsidRDefault="00000000">
            <w:pPr>
              <w:snapToGrid w:val="0"/>
              <w:spacing w:line="400" w:lineRule="exact"/>
              <w:ind w:firstLineChars="200" w:firstLine="480"/>
              <w:rPr>
                <w:rFonts w:ascii="宋体" w:hAnsi="宋体" w:hint="eastAsia"/>
                <w:kern w:val="0"/>
                <w:sz w:val="24"/>
              </w:rPr>
            </w:pPr>
            <w:r>
              <w:rPr>
                <w:rFonts w:ascii="宋体" w:hAnsi="宋体" w:hint="eastAsia"/>
                <w:kern w:val="0"/>
                <w:sz w:val="24"/>
              </w:rPr>
              <w:t>a.竞选人须承诺合同在公示结束后20个工作日内完成签订；</w:t>
            </w:r>
          </w:p>
          <w:p w14:paraId="3ADD5CDF" w14:textId="77777777" w:rsidR="003127F6" w:rsidRDefault="00000000">
            <w:pPr>
              <w:snapToGrid w:val="0"/>
              <w:spacing w:line="400" w:lineRule="exact"/>
              <w:ind w:firstLineChars="200" w:firstLine="480"/>
              <w:rPr>
                <w:rFonts w:ascii="宋体" w:hAnsi="宋体" w:hint="eastAsia"/>
                <w:kern w:val="0"/>
                <w:sz w:val="24"/>
              </w:rPr>
            </w:pPr>
            <w:r>
              <w:rPr>
                <w:rFonts w:ascii="宋体" w:hAnsi="宋体" w:hint="eastAsia"/>
                <w:kern w:val="0"/>
                <w:sz w:val="24"/>
              </w:rPr>
              <w:t>b.竞选人须承诺本次采购的干副调料（含干货）类、粮油</w:t>
            </w:r>
            <w:proofErr w:type="gramStart"/>
            <w:r>
              <w:rPr>
                <w:rFonts w:ascii="宋体" w:hAnsi="宋体" w:hint="eastAsia"/>
                <w:kern w:val="0"/>
                <w:sz w:val="24"/>
              </w:rPr>
              <w:t>类食材由</w:t>
            </w:r>
            <w:proofErr w:type="gramEnd"/>
            <w:r>
              <w:rPr>
                <w:rFonts w:ascii="宋体" w:hAnsi="宋体" w:hint="eastAsia"/>
                <w:kern w:val="0"/>
                <w:sz w:val="24"/>
              </w:rPr>
              <w:t xml:space="preserve">比选人提前3日向竞选人提供需求清单，竞选人在接到需求清单后，以接到需求清单为第1天计算，需在3日内向比选人供货，且在3小时内完成比选人提出的应急采购任务，并提供售后服务承诺。 </w:t>
            </w:r>
          </w:p>
          <w:p w14:paraId="5940AAC8" w14:textId="77777777" w:rsidR="003127F6" w:rsidRDefault="00000000">
            <w:pPr>
              <w:snapToGrid w:val="0"/>
              <w:spacing w:line="400" w:lineRule="exact"/>
              <w:ind w:firstLineChars="200" w:firstLine="480"/>
              <w:rPr>
                <w:rFonts w:ascii="宋体" w:hAnsi="宋体" w:hint="eastAsia"/>
                <w:sz w:val="24"/>
              </w:rPr>
            </w:pPr>
            <w:r>
              <w:rPr>
                <w:rFonts w:ascii="宋体" w:hAnsi="宋体" w:hint="eastAsia"/>
                <w:kern w:val="0"/>
                <w:sz w:val="24"/>
              </w:rPr>
              <w:t>投标人须在投标文件资格审查部分提供承诺（格式见第五章投标文件格式）。</w:t>
            </w:r>
          </w:p>
          <w:p w14:paraId="20E49758" w14:textId="77777777" w:rsidR="003127F6" w:rsidRDefault="00000000">
            <w:pPr>
              <w:autoSpaceDE w:val="0"/>
              <w:autoSpaceDN w:val="0"/>
              <w:adjustRightInd w:val="0"/>
              <w:snapToGrid w:val="0"/>
              <w:spacing w:line="400" w:lineRule="exact"/>
              <w:ind w:firstLineChars="198" w:firstLine="477"/>
              <w:rPr>
                <w:rFonts w:ascii="宋体" w:hAnsi="宋体" w:cs="仿宋" w:hint="eastAsia"/>
                <w:b/>
                <w:sz w:val="24"/>
              </w:rPr>
            </w:pPr>
            <w:r>
              <w:rPr>
                <w:rFonts w:ascii="宋体" w:hAnsi="宋体" w:cs="仿宋" w:hint="eastAsia"/>
                <w:b/>
                <w:sz w:val="24"/>
              </w:rPr>
              <w:t>特别说明：</w:t>
            </w:r>
          </w:p>
          <w:p w14:paraId="7C8ED8E4" w14:textId="77777777" w:rsidR="003127F6"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w:t>
            </w:r>
            <w:r w:rsidR="001E188B">
              <w:rPr>
                <w:rFonts w:ascii="宋体" w:hAnsi="宋体" w:cs="仿宋" w:hint="eastAsia"/>
                <w:bCs/>
                <w:sz w:val="24"/>
              </w:rPr>
              <w:t>1</w:t>
            </w:r>
            <w:r>
              <w:rPr>
                <w:rFonts w:ascii="宋体" w:hAnsi="宋体" w:cs="仿宋" w:hint="eastAsia"/>
                <w:bCs/>
                <w:sz w:val="24"/>
              </w:rPr>
              <w:t>）竞选人须自行承诺其提供的上述相关证明材料真实有效，不存在弄虚作假情形。比选人在合同签订前均有权对竞选人提供的资料进行核实，若发现弄虚作假，按相关规定取消其中标资格，并按相关法律法规报招标投标监督部门，竞选人承担因此造成的相关责任并赔偿相应损失。</w:t>
            </w:r>
          </w:p>
          <w:p w14:paraId="0F239F70" w14:textId="77777777" w:rsidR="003127F6"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w:t>
            </w:r>
            <w:r w:rsidR="001E188B">
              <w:rPr>
                <w:rFonts w:ascii="宋体" w:hAnsi="宋体" w:cs="仿宋" w:hint="eastAsia"/>
                <w:bCs/>
                <w:sz w:val="24"/>
              </w:rPr>
              <w:t xml:space="preserve">2 </w:t>
            </w:r>
            <w:r>
              <w:rPr>
                <w:rFonts w:ascii="宋体" w:hAnsi="宋体" w:cs="仿宋" w:hint="eastAsia"/>
                <w:bCs/>
                <w:sz w:val="24"/>
              </w:rPr>
              <w:t>）上述要求须提交的相关证明材料复印件均应加盖竞选单位公章并装入竞选文件中。上述要求，有一条不满足则竞选文件由评审委员会作否决竞选处理。</w:t>
            </w:r>
          </w:p>
        </w:tc>
      </w:tr>
      <w:tr w:rsidR="003127F6" w14:paraId="57F80F45" w14:textId="77777777">
        <w:trPr>
          <w:jc w:val="center"/>
        </w:trPr>
        <w:tc>
          <w:tcPr>
            <w:tcW w:w="1335" w:type="dxa"/>
            <w:vAlign w:val="center"/>
          </w:tcPr>
          <w:p w14:paraId="25F37B47"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1.4.2</w:t>
            </w:r>
          </w:p>
        </w:tc>
        <w:tc>
          <w:tcPr>
            <w:tcW w:w="1677" w:type="dxa"/>
            <w:vAlign w:val="center"/>
          </w:tcPr>
          <w:p w14:paraId="08CD0AEB"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是否接受联合体投标</w:t>
            </w:r>
          </w:p>
        </w:tc>
        <w:tc>
          <w:tcPr>
            <w:tcW w:w="6803" w:type="dxa"/>
            <w:vAlign w:val="center"/>
          </w:tcPr>
          <w:p w14:paraId="3D288EB8" w14:textId="77777777" w:rsidR="003127F6"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不接受</w:t>
            </w:r>
          </w:p>
        </w:tc>
      </w:tr>
      <w:tr w:rsidR="003127F6" w14:paraId="29D03E90" w14:textId="77777777">
        <w:trPr>
          <w:jc w:val="center"/>
        </w:trPr>
        <w:tc>
          <w:tcPr>
            <w:tcW w:w="1335" w:type="dxa"/>
            <w:vAlign w:val="center"/>
          </w:tcPr>
          <w:p w14:paraId="626EAF84"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1.9.1</w:t>
            </w:r>
          </w:p>
        </w:tc>
        <w:tc>
          <w:tcPr>
            <w:tcW w:w="1677" w:type="dxa"/>
            <w:vAlign w:val="center"/>
          </w:tcPr>
          <w:p w14:paraId="4B5058E8"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踏勘现场</w:t>
            </w:r>
          </w:p>
        </w:tc>
        <w:tc>
          <w:tcPr>
            <w:tcW w:w="6803" w:type="dxa"/>
            <w:vAlign w:val="center"/>
          </w:tcPr>
          <w:p w14:paraId="646FA315" w14:textId="77777777" w:rsidR="003127F6"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不组织</w:t>
            </w:r>
          </w:p>
        </w:tc>
      </w:tr>
      <w:tr w:rsidR="003127F6" w14:paraId="2015EA85" w14:textId="77777777">
        <w:trPr>
          <w:jc w:val="center"/>
        </w:trPr>
        <w:tc>
          <w:tcPr>
            <w:tcW w:w="1335" w:type="dxa"/>
            <w:vAlign w:val="center"/>
          </w:tcPr>
          <w:p w14:paraId="34FCDD4D"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1.10.1</w:t>
            </w:r>
          </w:p>
        </w:tc>
        <w:tc>
          <w:tcPr>
            <w:tcW w:w="1677" w:type="dxa"/>
            <w:vAlign w:val="center"/>
          </w:tcPr>
          <w:p w14:paraId="63C29548"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投标预备会</w:t>
            </w:r>
          </w:p>
        </w:tc>
        <w:tc>
          <w:tcPr>
            <w:tcW w:w="6803" w:type="dxa"/>
            <w:vAlign w:val="center"/>
          </w:tcPr>
          <w:p w14:paraId="3AE5E1D8" w14:textId="77777777" w:rsidR="003127F6"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不召开</w:t>
            </w:r>
          </w:p>
        </w:tc>
      </w:tr>
      <w:tr w:rsidR="003127F6" w14:paraId="26DB380F" w14:textId="77777777">
        <w:trPr>
          <w:jc w:val="center"/>
        </w:trPr>
        <w:tc>
          <w:tcPr>
            <w:tcW w:w="1335" w:type="dxa"/>
            <w:vAlign w:val="center"/>
          </w:tcPr>
          <w:p w14:paraId="03D2BBFF"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1.11</w:t>
            </w:r>
          </w:p>
        </w:tc>
        <w:tc>
          <w:tcPr>
            <w:tcW w:w="1677" w:type="dxa"/>
            <w:vAlign w:val="center"/>
          </w:tcPr>
          <w:p w14:paraId="4682EAA5"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分包</w:t>
            </w:r>
          </w:p>
        </w:tc>
        <w:tc>
          <w:tcPr>
            <w:tcW w:w="6803" w:type="dxa"/>
            <w:vAlign w:val="center"/>
          </w:tcPr>
          <w:p w14:paraId="2770A0F2" w14:textId="77777777" w:rsidR="003127F6"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不允许</w:t>
            </w:r>
          </w:p>
        </w:tc>
      </w:tr>
      <w:tr w:rsidR="003127F6" w14:paraId="480A7038" w14:textId="77777777">
        <w:trPr>
          <w:jc w:val="center"/>
        </w:trPr>
        <w:tc>
          <w:tcPr>
            <w:tcW w:w="1335" w:type="dxa"/>
            <w:vAlign w:val="center"/>
          </w:tcPr>
          <w:p w14:paraId="4302709D"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2.1</w:t>
            </w:r>
          </w:p>
        </w:tc>
        <w:tc>
          <w:tcPr>
            <w:tcW w:w="1677" w:type="dxa"/>
            <w:vAlign w:val="center"/>
          </w:tcPr>
          <w:p w14:paraId="4FA716B8"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构成竞争性比</w:t>
            </w:r>
            <w:proofErr w:type="gramStart"/>
            <w:r>
              <w:rPr>
                <w:rFonts w:ascii="宋体" w:hAnsi="宋体" w:cs="仿宋" w:hint="eastAsia"/>
                <w:kern w:val="0"/>
                <w:sz w:val="24"/>
              </w:rPr>
              <w:t>选文件</w:t>
            </w:r>
            <w:proofErr w:type="gramEnd"/>
            <w:r>
              <w:rPr>
                <w:rFonts w:ascii="宋体" w:hAnsi="宋体" w:cs="仿宋" w:hint="eastAsia"/>
                <w:kern w:val="0"/>
                <w:sz w:val="24"/>
              </w:rPr>
              <w:t>的其他材料</w:t>
            </w:r>
          </w:p>
        </w:tc>
        <w:tc>
          <w:tcPr>
            <w:tcW w:w="6803" w:type="dxa"/>
            <w:vAlign w:val="center"/>
          </w:tcPr>
          <w:p w14:paraId="581F68F5" w14:textId="77777777" w:rsidR="003127F6"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比选人发出的澄清及修改</w:t>
            </w:r>
          </w:p>
        </w:tc>
      </w:tr>
      <w:tr w:rsidR="003127F6" w14:paraId="1FA05FC9" w14:textId="77777777">
        <w:trPr>
          <w:jc w:val="center"/>
        </w:trPr>
        <w:tc>
          <w:tcPr>
            <w:tcW w:w="1335" w:type="dxa"/>
            <w:vAlign w:val="center"/>
          </w:tcPr>
          <w:p w14:paraId="537FFFCA"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2.2.1</w:t>
            </w:r>
          </w:p>
        </w:tc>
        <w:tc>
          <w:tcPr>
            <w:tcW w:w="1677" w:type="dxa"/>
            <w:tcBorders>
              <w:bottom w:val="single" w:sz="4" w:space="0" w:color="auto"/>
            </w:tcBorders>
            <w:vAlign w:val="center"/>
          </w:tcPr>
          <w:p w14:paraId="7084D45A"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竞选人对竞争性比</w:t>
            </w:r>
            <w:proofErr w:type="gramStart"/>
            <w:r>
              <w:rPr>
                <w:rFonts w:ascii="宋体" w:hAnsi="宋体" w:cs="仿宋" w:hint="eastAsia"/>
                <w:kern w:val="0"/>
                <w:sz w:val="24"/>
              </w:rPr>
              <w:t>选文件</w:t>
            </w:r>
            <w:proofErr w:type="gramEnd"/>
            <w:r>
              <w:rPr>
                <w:rFonts w:ascii="宋体" w:hAnsi="宋体" w:cs="仿宋" w:hint="eastAsia"/>
                <w:kern w:val="0"/>
                <w:sz w:val="24"/>
              </w:rPr>
              <w:t>提出疑问的截止时间</w:t>
            </w:r>
          </w:p>
        </w:tc>
        <w:tc>
          <w:tcPr>
            <w:tcW w:w="6803" w:type="dxa"/>
            <w:vAlign w:val="center"/>
          </w:tcPr>
          <w:p w14:paraId="32D37715" w14:textId="739A231E" w:rsidR="003127F6" w:rsidRPr="009E4770" w:rsidRDefault="00000000">
            <w:pPr>
              <w:snapToGrid w:val="0"/>
              <w:spacing w:line="400" w:lineRule="exact"/>
              <w:ind w:firstLineChars="200" w:firstLine="480"/>
              <w:rPr>
                <w:rFonts w:ascii="宋体" w:hAnsi="宋体" w:cs="仿宋" w:hint="eastAsia"/>
                <w:kern w:val="0"/>
                <w:sz w:val="24"/>
              </w:rPr>
            </w:pPr>
            <w:r w:rsidRPr="009E4770">
              <w:rPr>
                <w:rFonts w:ascii="宋体" w:hAnsi="宋体" w:cs="仿宋" w:hint="eastAsia"/>
                <w:kern w:val="0"/>
                <w:sz w:val="24"/>
              </w:rPr>
              <w:t>质疑结束时间：</w:t>
            </w:r>
            <w:r w:rsidRPr="009E4770">
              <w:rPr>
                <w:rFonts w:ascii="宋体" w:hAnsi="宋体" w:cs="仿宋" w:hint="eastAsia"/>
                <w:kern w:val="0"/>
                <w:sz w:val="24"/>
                <w:u w:val="single"/>
              </w:rPr>
              <w:t xml:space="preserve"> 202</w:t>
            </w:r>
            <w:r w:rsidR="009E4770" w:rsidRPr="009E4770">
              <w:rPr>
                <w:rFonts w:ascii="宋体" w:hAnsi="宋体" w:cs="仿宋" w:hint="eastAsia"/>
                <w:kern w:val="0"/>
                <w:sz w:val="24"/>
                <w:u w:val="single"/>
              </w:rPr>
              <w:t>6</w:t>
            </w:r>
            <w:r w:rsidRPr="009E4770">
              <w:rPr>
                <w:rFonts w:ascii="宋体" w:hAnsi="宋体" w:cs="仿宋" w:hint="eastAsia"/>
                <w:kern w:val="0"/>
                <w:sz w:val="24"/>
                <w:u w:val="single"/>
              </w:rPr>
              <w:t xml:space="preserve"> </w:t>
            </w:r>
            <w:r w:rsidRPr="009E4770">
              <w:rPr>
                <w:rFonts w:ascii="宋体" w:hAnsi="宋体" w:cs="仿宋" w:hint="eastAsia"/>
                <w:kern w:val="0"/>
                <w:sz w:val="24"/>
              </w:rPr>
              <w:t>年</w:t>
            </w:r>
            <w:r w:rsidRPr="009E4770">
              <w:rPr>
                <w:rFonts w:ascii="宋体" w:hAnsi="宋体" w:cs="仿宋" w:hint="eastAsia"/>
                <w:kern w:val="0"/>
                <w:sz w:val="24"/>
                <w:u w:val="single"/>
              </w:rPr>
              <w:t xml:space="preserve"> 1</w:t>
            </w:r>
            <w:r w:rsidRPr="009E4770">
              <w:rPr>
                <w:rFonts w:ascii="宋体" w:hAnsi="宋体" w:cs="仿宋" w:hint="eastAsia"/>
                <w:kern w:val="0"/>
                <w:sz w:val="24"/>
              </w:rPr>
              <w:t>月</w:t>
            </w:r>
            <w:r w:rsidRPr="009E4770">
              <w:rPr>
                <w:rFonts w:ascii="宋体" w:hAnsi="宋体" w:cs="仿宋" w:hint="eastAsia"/>
                <w:kern w:val="0"/>
                <w:sz w:val="24"/>
                <w:u w:val="single"/>
              </w:rPr>
              <w:t xml:space="preserve"> </w:t>
            </w:r>
            <w:r w:rsidR="009E4770" w:rsidRPr="009E4770">
              <w:rPr>
                <w:rFonts w:ascii="宋体" w:hAnsi="宋体" w:cs="仿宋" w:hint="eastAsia"/>
                <w:kern w:val="0"/>
                <w:sz w:val="24"/>
                <w:u w:val="single"/>
              </w:rPr>
              <w:t>7</w:t>
            </w:r>
            <w:r w:rsidRPr="009E4770">
              <w:rPr>
                <w:rFonts w:ascii="宋体" w:hAnsi="宋体" w:cs="仿宋" w:hint="eastAsia"/>
                <w:kern w:val="0"/>
                <w:sz w:val="24"/>
              </w:rPr>
              <w:t>日1</w:t>
            </w:r>
            <w:r w:rsidR="009E4770" w:rsidRPr="009E4770">
              <w:rPr>
                <w:rFonts w:ascii="宋体" w:hAnsi="宋体" w:cs="仿宋" w:hint="eastAsia"/>
                <w:kern w:val="0"/>
                <w:sz w:val="24"/>
              </w:rPr>
              <w:t>0</w:t>
            </w:r>
            <w:r w:rsidRPr="009E4770">
              <w:rPr>
                <w:rFonts w:ascii="宋体" w:hAnsi="宋体" w:cs="仿宋" w:hint="eastAsia"/>
                <w:kern w:val="0"/>
                <w:sz w:val="24"/>
              </w:rPr>
              <w:t>时00分。</w:t>
            </w:r>
          </w:p>
          <w:p w14:paraId="758C3A2A" w14:textId="77777777" w:rsidR="003127F6" w:rsidRPr="009E4770" w:rsidRDefault="00000000">
            <w:pPr>
              <w:snapToGrid w:val="0"/>
              <w:spacing w:line="400" w:lineRule="exact"/>
              <w:ind w:firstLineChars="200" w:firstLine="480"/>
              <w:rPr>
                <w:rFonts w:ascii="宋体" w:hAnsi="宋体" w:cs="仿宋" w:hint="eastAsia"/>
                <w:kern w:val="0"/>
                <w:sz w:val="24"/>
              </w:rPr>
            </w:pPr>
            <w:r w:rsidRPr="009E4770">
              <w:rPr>
                <w:rFonts w:ascii="宋体" w:hAnsi="宋体" w:cs="仿宋" w:hint="eastAsia"/>
                <w:kern w:val="0"/>
                <w:sz w:val="24"/>
              </w:rPr>
              <w:t>请各位竞选人在质疑开始至结束时间内，将质疑内容盖章后的扫描件发送至比选代理机构邮箱294119860@qq.com。</w:t>
            </w:r>
          </w:p>
        </w:tc>
      </w:tr>
      <w:tr w:rsidR="003127F6" w14:paraId="45ADCAF4" w14:textId="77777777">
        <w:trPr>
          <w:trHeight w:val="1175"/>
          <w:jc w:val="center"/>
        </w:trPr>
        <w:tc>
          <w:tcPr>
            <w:tcW w:w="1335" w:type="dxa"/>
            <w:vMerge w:val="restart"/>
            <w:vAlign w:val="center"/>
          </w:tcPr>
          <w:p w14:paraId="668765AE"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2.2.2</w:t>
            </w:r>
          </w:p>
        </w:tc>
        <w:tc>
          <w:tcPr>
            <w:tcW w:w="1677" w:type="dxa"/>
            <w:tcBorders>
              <w:top w:val="single" w:sz="4" w:space="0" w:color="auto"/>
            </w:tcBorders>
            <w:vAlign w:val="center"/>
          </w:tcPr>
          <w:p w14:paraId="73549EDF" w14:textId="77777777" w:rsidR="003127F6" w:rsidRDefault="00000000">
            <w:pPr>
              <w:snapToGrid w:val="0"/>
              <w:spacing w:line="400" w:lineRule="exact"/>
              <w:jc w:val="center"/>
              <w:rPr>
                <w:rFonts w:ascii="宋体" w:hAnsi="宋体" w:cs="仿宋" w:hint="eastAsia"/>
                <w:spacing w:val="-20"/>
                <w:kern w:val="0"/>
                <w:sz w:val="24"/>
              </w:rPr>
            </w:pPr>
            <w:r>
              <w:rPr>
                <w:rFonts w:ascii="宋体" w:hAnsi="宋体" w:cs="仿宋" w:hint="eastAsia"/>
                <w:spacing w:val="-20"/>
                <w:kern w:val="0"/>
                <w:sz w:val="24"/>
              </w:rPr>
              <w:t>比选人对竞争性比</w:t>
            </w:r>
            <w:proofErr w:type="gramStart"/>
            <w:r>
              <w:rPr>
                <w:rFonts w:ascii="宋体" w:hAnsi="宋体" w:cs="仿宋" w:hint="eastAsia"/>
                <w:spacing w:val="-20"/>
                <w:kern w:val="0"/>
                <w:sz w:val="24"/>
              </w:rPr>
              <w:t>选文件</w:t>
            </w:r>
            <w:proofErr w:type="gramEnd"/>
            <w:r>
              <w:rPr>
                <w:rFonts w:ascii="宋体" w:hAnsi="宋体" w:cs="仿宋" w:hint="eastAsia"/>
                <w:spacing w:val="-20"/>
                <w:kern w:val="0"/>
                <w:sz w:val="24"/>
              </w:rPr>
              <w:t>答疑的截止时间</w:t>
            </w:r>
          </w:p>
        </w:tc>
        <w:tc>
          <w:tcPr>
            <w:tcW w:w="6803" w:type="dxa"/>
            <w:vAlign w:val="center"/>
          </w:tcPr>
          <w:p w14:paraId="105FC8FA" w14:textId="185012CD" w:rsidR="003127F6" w:rsidRPr="009E4770" w:rsidRDefault="00000000">
            <w:pPr>
              <w:wordWrap w:val="0"/>
              <w:snapToGrid w:val="0"/>
              <w:spacing w:line="400" w:lineRule="exact"/>
              <w:ind w:firstLineChars="200" w:firstLine="480"/>
              <w:jc w:val="left"/>
              <w:rPr>
                <w:rFonts w:ascii="宋体" w:hAnsi="宋体" w:cs="仿宋" w:hint="eastAsia"/>
                <w:snapToGrid w:val="0"/>
                <w:kern w:val="0"/>
                <w:sz w:val="24"/>
              </w:rPr>
            </w:pPr>
            <w:r w:rsidRPr="009E4770">
              <w:rPr>
                <w:rFonts w:ascii="宋体" w:hAnsi="宋体" w:cs="仿宋" w:hint="eastAsia"/>
                <w:snapToGrid w:val="0"/>
                <w:kern w:val="0"/>
                <w:sz w:val="24"/>
              </w:rPr>
              <w:t>比选人应在</w:t>
            </w:r>
            <w:r w:rsidRPr="009E4770">
              <w:rPr>
                <w:rFonts w:ascii="宋体" w:hAnsi="宋体" w:cs="仿宋" w:hint="eastAsia"/>
                <w:kern w:val="0"/>
                <w:sz w:val="24"/>
                <w:u w:val="single"/>
              </w:rPr>
              <w:t xml:space="preserve"> 202</w:t>
            </w:r>
            <w:r w:rsidR="009E4770" w:rsidRPr="009E4770">
              <w:rPr>
                <w:rFonts w:ascii="宋体" w:hAnsi="宋体" w:cs="仿宋" w:hint="eastAsia"/>
                <w:kern w:val="0"/>
                <w:sz w:val="24"/>
                <w:u w:val="single"/>
              </w:rPr>
              <w:t>6</w:t>
            </w:r>
            <w:r w:rsidRPr="009E4770">
              <w:rPr>
                <w:rFonts w:ascii="宋体" w:hAnsi="宋体" w:cs="仿宋" w:hint="eastAsia"/>
                <w:kern w:val="0"/>
                <w:sz w:val="24"/>
                <w:u w:val="single"/>
              </w:rPr>
              <w:t xml:space="preserve"> </w:t>
            </w:r>
            <w:r w:rsidRPr="009E4770">
              <w:rPr>
                <w:rFonts w:ascii="宋体" w:hAnsi="宋体" w:cs="仿宋" w:hint="eastAsia"/>
                <w:kern w:val="0"/>
                <w:sz w:val="24"/>
              </w:rPr>
              <w:t>年</w:t>
            </w:r>
            <w:r w:rsidRPr="009E4770">
              <w:rPr>
                <w:rFonts w:ascii="宋体" w:hAnsi="宋体" w:cs="仿宋" w:hint="eastAsia"/>
                <w:kern w:val="0"/>
                <w:sz w:val="24"/>
                <w:u w:val="single"/>
              </w:rPr>
              <w:t xml:space="preserve"> 1 </w:t>
            </w:r>
            <w:r w:rsidRPr="009E4770">
              <w:rPr>
                <w:rFonts w:ascii="宋体" w:hAnsi="宋体" w:cs="仿宋" w:hint="eastAsia"/>
                <w:kern w:val="0"/>
                <w:sz w:val="24"/>
              </w:rPr>
              <w:t>月</w:t>
            </w:r>
            <w:r w:rsidRPr="009E4770">
              <w:rPr>
                <w:rFonts w:ascii="宋体" w:hAnsi="宋体" w:cs="仿宋" w:hint="eastAsia"/>
                <w:kern w:val="0"/>
                <w:sz w:val="24"/>
                <w:u w:val="single"/>
              </w:rPr>
              <w:t xml:space="preserve">  </w:t>
            </w:r>
            <w:r w:rsidR="009E4770" w:rsidRPr="009E4770">
              <w:rPr>
                <w:rFonts w:ascii="宋体" w:hAnsi="宋体" w:cs="仿宋" w:hint="eastAsia"/>
                <w:kern w:val="0"/>
                <w:sz w:val="24"/>
                <w:u w:val="single"/>
              </w:rPr>
              <w:t>7</w:t>
            </w:r>
            <w:r w:rsidRPr="009E4770">
              <w:rPr>
                <w:rFonts w:ascii="宋体" w:hAnsi="宋体" w:cs="仿宋" w:hint="eastAsia"/>
                <w:kern w:val="0"/>
                <w:sz w:val="24"/>
                <w:u w:val="single"/>
              </w:rPr>
              <w:t xml:space="preserve"> </w:t>
            </w:r>
            <w:r w:rsidRPr="009E4770">
              <w:rPr>
                <w:rFonts w:ascii="宋体" w:hAnsi="宋体" w:cs="仿宋" w:hint="eastAsia"/>
                <w:kern w:val="0"/>
                <w:sz w:val="24"/>
              </w:rPr>
              <w:t>日18时00分</w:t>
            </w:r>
            <w:r w:rsidRPr="009E4770">
              <w:rPr>
                <w:rFonts w:ascii="宋体" w:hAnsi="宋体" w:cs="仿宋" w:hint="eastAsia"/>
                <w:snapToGrid w:val="0"/>
                <w:kern w:val="0"/>
                <w:sz w:val="24"/>
              </w:rPr>
              <w:t>前向所有购买比选文件的竞选人发布澄清。</w:t>
            </w:r>
          </w:p>
        </w:tc>
      </w:tr>
      <w:tr w:rsidR="003127F6" w14:paraId="78C72094" w14:textId="77777777">
        <w:trPr>
          <w:trHeight w:val="426"/>
          <w:jc w:val="center"/>
        </w:trPr>
        <w:tc>
          <w:tcPr>
            <w:tcW w:w="1335" w:type="dxa"/>
            <w:vMerge/>
            <w:vAlign w:val="center"/>
          </w:tcPr>
          <w:p w14:paraId="374FCBF5" w14:textId="77777777" w:rsidR="003127F6" w:rsidRDefault="003127F6">
            <w:pPr>
              <w:snapToGrid w:val="0"/>
              <w:spacing w:line="400" w:lineRule="exact"/>
              <w:jc w:val="center"/>
              <w:rPr>
                <w:rFonts w:ascii="宋体" w:hAnsi="宋体" w:cs="仿宋" w:hint="eastAsia"/>
                <w:kern w:val="0"/>
                <w:sz w:val="24"/>
              </w:rPr>
            </w:pPr>
          </w:p>
        </w:tc>
        <w:tc>
          <w:tcPr>
            <w:tcW w:w="1677" w:type="dxa"/>
            <w:vAlign w:val="center"/>
          </w:tcPr>
          <w:p w14:paraId="0B503D44"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spacing w:val="-11"/>
                <w:kern w:val="0"/>
                <w:sz w:val="24"/>
              </w:rPr>
              <w:t>比选截止时间</w:t>
            </w:r>
          </w:p>
        </w:tc>
        <w:tc>
          <w:tcPr>
            <w:tcW w:w="6803" w:type="dxa"/>
            <w:vAlign w:val="center"/>
          </w:tcPr>
          <w:p w14:paraId="204B0337" w14:textId="77777777" w:rsidR="003127F6" w:rsidRDefault="00000000">
            <w:pPr>
              <w:snapToGrid w:val="0"/>
              <w:spacing w:line="400" w:lineRule="exact"/>
              <w:ind w:firstLineChars="200" w:firstLine="480"/>
              <w:rPr>
                <w:rFonts w:ascii="宋体" w:hAnsi="宋体" w:cs="仿宋" w:hint="eastAsia"/>
                <w:sz w:val="24"/>
                <w:u w:val="single"/>
              </w:rPr>
            </w:pPr>
            <w:r>
              <w:rPr>
                <w:rFonts w:ascii="宋体" w:hAnsi="宋体" w:cs="仿宋" w:hint="eastAsia"/>
                <w:sz w:val="24"/>
              </w:rPr>
              <w:t>详见比选公告规定的比选截止时间。</w:t>
            </w:r>
          </w:p>
        </w:tc>
      </w:tr>
      <w:tr w:rsidR="003127F6" w14:paraId="66A82E08" w14:textId="77777777">
        <w:trPr>
          <w:trHeight w:val="90"/>
          <w:jc w:val="center"/>
        </w:trPr>
        <w:tc>
          <w:tcPr>
            <w:tcW w:w="1335" w:type="dxa"/>
            <w:vAlign w:val="center"/>
          </w:tcPr>
          <w:p w14:paraId="0A39D889"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2.2.3</w:t>
            </w:r>
          </w:p>
        </w:tc>
        <w:tc>
          <w:tcPr>
            <w:tcW w:w="1677" w:type="dxa"/>
            <w:vAlign w:val="center"/>
          </w:tcPr>
          <w:p w14:paraId="6834C287"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比选人对竞争性比</w:t>
            </w:r>
            <w:proofErr w:type="gramStart"/>
            <w:r>
              <w:rPr>
                <w:rFonts w:ascii="宋体" w:hAnsi="宋体" w:cs="仿宋" w:hint="eastAsia"/>
                <w:spacing w:val="-20"/>
                <w:kern w:val="0"/>
                <w:sz w:val="24"/>
              </w:rPr>
              <w:t>选文件</w:t>
            </w:r>
            <w:proofErr w:type="gramEnd"/>
            <w:r>
              <w:rPr>
                <w:rFonts w:ascii="宋体" w:hAnsi="宋体" w:cs="仿宋" w:hint="eastAsia"/>
                <w:spacing w:val="-20"/>
                <w:kern w:val="0"/>
                <w:sz w:val="24"/>
              </w:rPr>
              <w:t>进行修改的时间</w:t>
            </w:r>
          </w:p>
        </w:tc>
        <w:tc>
          <w:tcPr>
            <w:tcW w:w="6803" w:type="dxa"/>
            <w:vAlign w:val="center"/>
          </w:tcPr>
          <w:p w14:paraId="4B17AF2D" w14:textId="77777777" w:rsidR="003127F6" w:rsidRDefault="00000000">
            <w:pPr>
              <w:wordWrap w:val="0"/>
              <w:snapToGrid w:val="0"/>
              <w:spacing w:line="400" w:lineRule="exact"/>
              <w:ind w:firstLineChars="200" w:firstLine="480"/>
              <w:jc w:val="left"/>
              <w:rPr>
                <w:rFonts w:ascii="宋体" w:hAnsi="宋体" w:cs="仿宋" w:hint="eastAsia"/>
                <w:sz w:val="24"/>
              </w:rPr>
            </w:pPr>
            <w:r>
              <w:rPr>
                <w:rFonts w:ascii="宋体" w:hAnsi="宋体" w:cs="仿宋" w:hint="eastAsia"/>
                <w:kern w:val="0"/>
                <w:sz w:val="24"/>
              </w:rPr>
              <w:t>修改内容可能影响竞选文件编制的，须在竞选截止时间1日前发布，发布时间至竞选截止时间不足1日的，须相应延后竞选截止时间。</w:t>
            </w:r>
          </w:p>
        </w:tc>
      </w:tr>
      <w:tr w:rsidR="003127F6" w14:paraId="12DFD8E9" w14:textId="77777777">
        <w:trPr>
          <w:jc w:val="center"/>
        </w:trPr>
        <w:tc>
          <w:tcPr>
            <w:tcW w:w="1335" w:type="dxa"/>
            <w:vAlign w:val="center"/>
          </w:tcPr>
          <w:p w14:paraId="5CFADD32"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3.1.1</w:t>
            </w:r>
          </w:p>
        </w:tc>
        <w:tc>
          <w:tcPr>
            <w:tcW w:w="1677" w:type="dxa"/>
            <w:vAlign w:val="center"/>
          </w:tcPr>
          <w:p w14:paraId="1F049D69"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构成竞选文件的其他材料</w:t>
            </w:r>
          </w:p>
        </w:tc>
        <w:tc>
          <w:tcPr>
            <w:tcW w:w="6803" w:type="dxa"/>
            <w:vAlign w:val="center"/>
          </w:tcPr>
          <w:p w14:paraId="0F177B3F" w14:textId="77777777" w:rsidR="003127F6"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竞选人的书面澄清、说明和补正（但不得改变竞选文件的实质性内容）</w:t>
            </w:r>
          </w:p>
        </w:tc>
      </w:tr>
      <w:tr w:rsidR="003127F6" w14:paraId="5EBAC7C2" w14:textId="77777777">
        <w:trPr>
          <w:trHeight w:val="847"/>
          <w:jc w:val="center"/>
        </w:trPr>
        <w:tc>
          <w:tcPr>
            <w:tcW w:w="1335" w:type="dxa"/>
            <w:vAlign w:val="center"/>
          </w:tcPr>
          <w:p w14:paraId="30911EE3"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3.2</w:t>
            </w:r>
          </w:p>
        </w:tc>
        <w:tc>
          <w:tcPr>
            <w:tcW w:w="1677" w:type="dxa"/>
            <w:vAlign w:val="center"/>
          </w:tcPr>
          <w:p w14:paraId="4A5AC5CD" w14:textId="77777777" w:rsidR="003127F6" w:rsidRDefault="00000000">
            <w:pPr>
              <w:snapToGrid w:val="0"/>
              <w:spacing w:line="400" w:lineRule="exact"/>
              <w:jc w:val="center"/>
              <w:rPr>
                <w:rFonts w:ascii="宋体" w:hAnsi="宋体" w:cs="仿宋" w:hint="eastAsia"/>
                <w:color w:val="FF0000"/>
                <w:kern w:val="0"/>
                <w:sz w:val="24"/>
              </w:rPr>
            </w:pPr>
            <w:r>
              <w:rPr>
                <w:rFonts w:ascii="宋体" w:hAnsi="宋体" w:cs="仿宋" w:hint="eastAsia"/>
                <w:sz w:val="24"/>
              </w:rPr>
              <w:t>竞选</w:t>
            </w:r>
            <w:r>
              <w:rPr>
                <w:rFonts w:ascii="宋体" w:hAnsi="宋体" w:cs="仿宋" w:hint="eastAsia"/>
                <w:kern w:val="0"/>
                <w:sz w:val="24"/>
              </w:rPr>
              <w:t>报价</w:t>
            </w:r>
          </w:p>
        </w:tc>
        <w:tc>
          <w:tcPr>
            <w:tcW w:w="6803" w:type="dxa"/>
            <w:vAlign w:val="center"/>
          </w:tcPr>
          <w:p w14:paraId="1763336D" w14:textId="77777777" w:rsidR="003127F6" w:rsidRDefault="00000000">
            <w:pPr>
              <w:pStyle w:val="aa"/>
              <w:tabs>
                <w:tab w:val="left" w:pos="546"/>
                <w:tab w:val="left" w:pos="711"/>
              </w:tabs>
              <w:snapToGrid w:val="0"/>
              <w:spacing w:after="0" w:line="400" w:lineRule="exact"/>
              <w:ind w:firstLineChars="200" w:firstLine="480"/>
              <w:rPr>
                <w:rFonts w:ascii="宋体" w:hAnsi="宋体" w:cs="仿宋" w:hint="eastAsia"/>
                <w:sz w:val="24"/>
              </w:rPr>
            </w:pPr>
            <w:r>
              <w:rPr>
                <w:rFonts w:ascii="宋体" w:hAnsi="宋体" w:cs="仿宋" w:hint="eastAsia"/>
                <w:sz w:val="24"/>
              </w:rPr>
              <w:t>1、投标货币：人民币。</w:t>
            </w:r>
          </w:p>
          <w:p w14:paraId="53B889EE" w14:textId="77777777" w:rsidR="003127F6" w:rsidRDefault="00000000">
            <w:pPr>
              <w:pStyle w:val="aa"/>
              <w:tabs>
                <w:tab w:val="left" w:pos="546"/>
                <w:tab w:val="left" w:pos="711"/>
              </w:tabs>
              <w:snapToGrid w:val="0"/>
              <w:spacing w:after="0" w:line="400" w:lineRule="exact"/>
              <w:ind w:firstLineChars="200" w:firstLine="480"/>
              <w:rPr>
                <w:rFonts w:ascii="宋体" w:hAnsi="宋体" w:cs="仿宋" w:hint="eastAsia"/>
                <w:sz w:val="24"/>
              </w:rPr>
            </w:pPr>
            <w:r>
              <w:rPr>
                <w:rFonts w:ascii="宋体" w:hAnsi="宋体" w:cs="仿宋" w:hint="eastAsia"/>
                <w:sz w:val="24"/>
              </w:rPr>
              <w:t>2、竞选人所报的投标报价包含但不限于货物生产及供货、包装费、运输费、保险费、装卸费（含上下车、二次转运等）、仓储费、粗加工服务费，防疫费、售后服务费及各种税费等乙方为完成合同全部义务应承担的一切成本、税金、风险、费用和支出以及合理利润等所有费用。此外，招标人不再向乙方和（或）第三方支付任何费用。</w:t>
            </w:r>
          </w:p>
          <w:p w14:paraId="6990452D" w14:textId="77777777" w:rsidR="003127F6" w:rsidRDefault="00000000">
            <w:pPr>
              <w:spacing w:line="276" w:lineRule="auto"/>
              <w:ind w:firstLineChars="200" w:firstLine="480"/>
              <w:rPr>
                <w:rFonts w:asciiTheme="minorEastAsia" w:eastAsiaTheme="minorEastAsia" w:hAnsiTheme="minorEastAsia" w:cstheme="minorEastAsia" w:hint="eastAsia"/>
                <w:snapToGrid w:val="0"/>
                <w:kern w:val="0"/>
                <w:szCs w:val="21"/>
                <w:highlight w:val="yellow"/>
              </w:rPr>
            </w:pPr>
            <w:r>
              <w:rPr>
                <w:rFonts w:ascii="宋体" w:hAnsi="宋体" w:cs="仿宋" w:hint="eastAsia"/>
                <w:sz w:val="24"/>
              </w:rPr>
              <w:t>3.一经中标，服务期内报价不因任何因素（包括但不限于疫情影响、市场变动、物价波动、汇率浮动、国家或地方政府法律法规变动、国家或地方政府相关部门发布的任何调价文件等）而上调，相关风险由竞选人自行承担。</w:t>
            </w:r>
          </w:p>
        </w:tc>
      </w:tr>
      <w:tr w:rsidR="003127F6" w14:paraId="5F21FD6F" w14:textId="77777777">
        <w:trPr>
          <w:trHeight w:val="640"/>
          <w:jc w:val="center"/>
        </w:trPr>
        <w:tc>
          <w:tcPr>
            <w:tcW w:w="1335" w:type="dxa"/>
            <w:vAlign w:val="center"/>
          </w:tcPr>
          <w:p w14:paraId="3E8E3358"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3.3.1</w:t>
            </w:r>
          </w:p>
        </w:tc>
        <w:tc>
          <w:tcPr>
            <w:tcW w:w="1677" w:type="dxa"/>
            <w:vAlign w:val="center"/>
          </w:tcPr>
          <w:p w14:paraId="705496F3"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比选有效期</w:t>
            </w:r>
          </w:p>
        </w:tc>
        <w:tc>
          <w:tcPr>
            <w:tcW w:w="6803" w:type="dxa"/>
            <w:vAlign w:val="center"/>
          </w:tcPr>
          <w:p w14:paraId="782FDC43" w14:textId="77777777" w:rsidR="003127F6" w:rsidRDefault="00000000">
            <w:pPr>
              <w:snapToGrid w:val="0"/>
              <w:spacing w:line="400" w:lineRule="exact"/>
              <w:ind w:firstLineChars="200" w:firstLine="480"/>
              <w:rPr>
                <w:rFonts w:ascii="宋体" w:hAnsi="宋体" w:cs="仿宋" w:hint="eastAsia"/>
                <w:sz w:val="24"/>
              </w:rPr>
            </w:pPr>
            <w:r>
              <w:rPr>
                <w:rFonts w:ascii="宋体" w:hAnsi="宋体" w:cs="仿宋" w:hint="eastAsia"/>
                <w:sz w:val="24"/>
                <w:u w:val="single"/>
              </w:rPr>
              <w:t xml:space="preserve"> 90 </w:t>
            </w:r>
            <w:r>
              <w:rPr>
                <w:rFonts w:ascii="宋体" w:hAnsi="宋体" w:cs="仿宋" w:hint="eastAsia"/>
                <w:sz w:val="24"/>
              </w:rPr>
              <w:t>日历天（从提交竞选文件截止日起计算）</w:t>
            </w:r>
          </w:p>
        </w:tc>
      </w:tr>
      <w:tr w:rsidR="003127F6" w14:paraId="793A3953" w14:textId="77777777">
        <w:trPr>
          <w:jc w:val="center"/>
        </w:trPr>
        <w:tc>
          <w:tcPr>
            <w:tcW w:w="1335" w:type="dxa"/>
            <w:vAlign w:val="center"/>
          </w:tcPr>
          <w:p w14:paraId="36047859"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3.6</w:t>
            </w:r>
          </w:p>
        </w:tc>
        <w:tc>
          <w:tcPr>
            <w:tcW w:w="1677" w:type="dxa"/>
            <w:vAlign w:val="center"/>
          </w:tcPr>
          <w:p w14:paraId="6489ACD2"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是否允许递交备选投标方案</w:t>
            </w:r>
          </w:p>
        </w:tc>
        <w:tc>
          <w:tcPr>
            <w:tcW w:w="6803" w:type="dxa"/>
            <w:vAlign w:val="center"/>
          </w:tcPr>
          <w:p w14:paraId="10B7E0DD"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不允许</w:t>
            </w:r>
          </w:p>
        </w:tc>
      </w:tr>
      <w:tr w:rsidR="003127F6" w14:paraId="7077C634" w14:textId="77777777">
        <w:trPr>
          <w:jc w:val="center"/>
        </w:trPr>
        <w:tc>
          <w:tcPr>
            <w:tcW w:w="1335" w:type="dxa"/>
            <w:vAlign w:val="center"/>
          </w:tcPr>
          <w:p w14:paraId="49B62A73"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3.7.1</w:t>
            </w:r>
          </w:p>
        </w:tc>
        <w:tc>
          <w:tcPr>
            <w:tcW w:w="1677" w:type="dxa"/>
            <w:vAlign w:val="center"/>
          </w:tcPr>
          <w:p w14:paraId="6C875D02"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竞选文件格式要求</w:t>
            </w:r>
          </w:p>
        </w:tc>
        <w:tc>
          <w:tcPr>
            <w:tcW w:w="6803" w:type="dxa"/>
            <w:vAlign w:val="center"/>
          </w:tcPr>
          <w:p w14:paraId="200810C3"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编编制竞选文件时不得对第五章“竞选文件格式”的相应要素作实质性修改，否则由评审委员会作否决竞选处理。</w:t>
            </w:r>
          </w:p>
        </w:tc>
      </w:tr>
      <w:tr w:rsidR="003127F6" w14:paraId="55E7A7CA" w14:textId="77777777">
        <w:trPr>
          <w:jc w:val="center"/>
        </w:trPr>
        <w:tc>
          <w:tcPr>
            <w:tcW w:w="1335" w:type="dxa"/>
            <w:vAlign w:val="center"/>
          </w:tcPr>
          <w:p w14:paraId="3DFBB007"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3.7.3</w:t>
            </w:r>
          </w:p>
        </w:tc>
        <w:tc>
          <w:tcPr>
            <w:tcW w:w="1677" w:type="dxa"/>
            <w:vAlign w:val="center"/>
          </w:tcPr>
          <w:p w14:paraId="7B9CCF30"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签字盖章要求</w:t>
            </w:r>
          </w:p>
        </w:tc>
        <w:tc>
          <w:tcPr>
            <w:tcW w:w="6803" w:type="dxa"/>
            <w:vAlign w:val="center"/>
          </w:tcPr>
          <w:p w14:paraId="49C54BB0" w14:textId="77777777" w:rsidR="003127F6"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竞选文件应用不褪色的材料书写或打印，并由竞选人的法定代表人或其委托代理人在竞争性比</w:t>
            </w:r>
            <w:proofErr w:type="gramStart"/>
            <w:r>
              <w:rPr>
                <w:rFonts w:ascii="宋体" w:hAnsi="宋体" w:cs="仿宋" w:hint="eastAsia"/>
                <w:sz w:val="24"/>
              </w:rPr>
              <w:t>选文件</w:t>
            </w:r>
            <w:proofErr w:type="gramEnd"/>
            <w:r>
              <w:rPr>
                <w:rFonts w:ascii="宋体" w:hAnsi="宋体" w:cs="仿宋" w:hint="eastAsia"/>
                <w:sz w:val="24"/>
              </w:rPr>
              <w:t>规定的位置按竞争性比</w:t>
            </w:r>
            <w:proofErr w:type="gramStart"/>
            <w:r>
              <w:rPr>
                <w:rFonts w:ascii="宋体" w:hAnsi="宋体" w:cs="仿宋" w:hint="eastAsia"/>
                <w:sz w:val="24"/>
              </w:rPr>
              <w:t>选文件</w:t>
            </w:r>
            <w:proofErr w:type="gramEnd"/>
            <w:r>
              <w:rPr>
                <w:rFonts w:ascii="宋体" w:hAnsi="宋体" w:cs="仿宋" w:hint="eastAsia"/>
                <w:sz w:val="24"/>
              </w:rPr>
              <w:t>要求签字或盖章、盖单位法人章。委托代理人签字的，竞选文件应附法定代表人签署的授权委托书。竞选文件应尽量避免涂改、</w:t>
            </w:r>
            <w:proofErr w:type="gramStart"/>
            <w:r>
              <w:rPr>
                <w:rFonts w:ascii="宋体" w:hAnsi="宋体" w:cs="仿宋" w:hint="eastAsia"/>
                <w:sz w:val="24"/>
              </w:rPr>
              <w:t>行间插字或</w:t>
            </w:r>
            <w:proofErr w:type="gramEnd"/>
            <w:r>
              <w:rPr>
                <w:rFonts w:ascii="宋体" w:hAnsi="宋体" w:cs="仿宋" w:hint="eastAsia"/>
                <w:sz w:val="24"/>
              </w:rPr>
              <w:t>删除。如果出现上述情况，改动之处应加盖单位法人章或由竞选人的法定代表人或其授权的代理人签字确认。</w:t>
            </w:r>
          </w:p>
          <w:p w14:paraId="30F58477" w14:textId="77777777" w:rsidR="003127F6" w:rsidRDefault="00000000">
            <w:pPr>
              <w:snapToGrid w:val="0"/>
              <w:spacing w:line="400" w:lineRule="exact"/>
              <w:ind w:firstLineChars="200" w:firstLine="480"/>
              <w:rPr>
                <w:rFonts w:ascii="宋体" w:hAnsi="宋体" w:cs="仿宋" w:hint="eastAsia"/>
                <w:i/>
                <w:sz w:val="24"/>
              </w:rPr>
            </w:pPr>
            <w:r>
              <w:rPr>
                <w:rFonts w:ascii="宋体" w:hAnsi="宋体" w:cs="仿宋" w:hint="eastAsia"/>
                <w:sz w:val="24"/>
              </w:rPr>
              <w:t>未按上述规定执行的，交由评标委员会作否决投标处理。</w:t>
            </w:r>
          </w:p>
        </w:tc>
      </w:tr>
      <w:tr w:rsidR="003127F6" w14:paraId="31E1AEB7" w14:textId="77777777">
        <w:trPr>
          <w:jc w:val="center"/>
        </w:trPr>
        <w:tc>
          <w:tcPr>
            <w:tcW w:w="1335" w:type="dxa"/>
            <w:vAlign w:val="center"/>
          </w:tcPr>
          <w:p w14:paraId="331CD311"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3.7.4</w:t>
            </w:r>
          </w:p>
        </w:tc>
        <w:tc>
          <w:tcPr>
            <w:tcW w:w="1677" w:type="dxa"/>
            <w:vAlign w:val="center"/>
          </w:tcPr>
          <w:p w14:paraId="73D9EF1E" w14:textId="77777777" w:rsidR="003127F6" w:rsidRDefault="00000000">
            <w:pPr>
              <w:snapToGrid w:val="0"/>
              <w:spacing w:line="400" w:lineRule="exact"/>
              <w:jc w:val="center"/>
              <w:rPr>
                <w:rFonts w:ascii="宋体" w:hAnsi="宋体" w:cs="仿宋" w:hint="eastAsia"/>
                <w:spacing w:val="-6"/>
                <w:kern w:val="0"/>
                <w:sz w:val="24"/>
              </w:rPr>
            </w:pPr>
            <w:r>
              <w:rPr>
                <w:rFonts w:ascii="宋体" w:hAnsi="宋体" w:cs="仿宋" w:hint="eastAsia"/>
                <w:sz w:val="24"/>
              </w:rPr>
              <w:t>竞选</w:t>
            </w:r>
            <w:r>
              <w:rPr>
                <w:rFonts w:ascii="宋体" w:hAnsi="宋体" w:cs="仿宋" w:hint="eastAsia"/>
                <w:spacing w:val="-6"/>
                <w:kern w:val="0"/>
                <w:sz w:val="24"/>
              </w:rPr>
              <w:t>文件的份数</w:t>
            </w:r>
          </w:p>
        </w:tc>
        <w:tc>
          <w:tcPr>
            <w:tcW w:w="6803" w:type="dxa"/>
            <w:vAlign w:val="center"/>
          </w:tcPr>
          <w:p w14:paraId="0AB737BB" w14:textId="77777777" w:rsidR="003127F6" w:rsidRDefault="00000000">
            <w:pPr>
              <w:adjustRightInd w:val="0"/>
              <w:snapToGrid w:val="0"/>
              <w:spacing w:line="400" w:lineRule="exact"/>
              <w:ind w:firstLineChars="200" w:firstLine="480"/>
              <w:rPr>
                <w:rFonts w:ascii="宋体" w:hAnsi="宋体" w:hint="eastAsia"/>
                <w:szCs w:val="21"/>
              </w:rPr>
            </w:pPr>
            <w:r>
              <w:rPr>
                <w:rFonts w:ascii="宋体" w:hAnsi="宋体" w:cs="仿宋" w:hint="eastAsia"/>
                <w:sz w:val="24"/>
              </w:rPr>
              <w:t>比选文件正本1份、副本2份，电子版形式（U盘）1份，</w:t>
            </w:r>
            <w:r>
              <w:rPr>
                <w:rFonts w:ascii="宋体" w:hAnsi="宋体" w:hint="eastAsia"/>
                <w:sz w:val="24"/>
              </w:rPr>
              <w:t>当副本和正本不一致时，以正本为准。否则由评标委员会作否决比选申请处理。</w:t>
            </w:r>
            <w:r>
              <w:rPr>
                <w:rFonts w:ascii="宋体" w:hAnsi="宋体"/>
                <w:szCs w:val="21"/>
              </w:rPr>
              <w:t xml:space="preserve"> </w:t>
            </w:r>
          </w:p>
        </w:tc>
      </w:tr>
      <w:tr w:rsidR="003127F6" w14:paraId="1A8F8897" w14:textId="77777777">
        <w:trPr>
          <w:jc w:val="center"/>
        </w:trPr>
        <w:tc>
          <w:tcPr>
            <w:tcW w:w="1335" w:type="dxa"/>
            <w:vAlign w:val="center"/>
          </w:tcPr>
          <w:p w14:paraId="39F87BA5"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3.7.5</w:t>
            </w:r>
          </w:p>
        </w:tc>
        <w:tc>
          <w:tcPr>
            <w:tcW w:w="1677" w:type="dxa"/>
            <w:vAlign w:val="center"/>
          </w:tcPr>
          <w:p w14:paraId="0CAC48A1"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装订要求</w:t>
            </w:r>
          </w:p>
        </w:tc>
        <w:tc>
          <w:tcPr>
            <w:tcW w:w="6803" w:type="dxa"/>
            <w:vAlign w:val="center"/>
          </w:tcPr>
          <w:p w14:paraId="486AFA3E" w14:textId="77777777" w:rsidR="003127F6"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竞选文件按以下要求进行装订：</w:t>
            </w:r>
          </w:p>
          <w:p w14:paraId="4B0EE760" w14:textId="0480656B" w:rsidR="003127F6" w:rsidRDefault="00000000">
            <w:pPr>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1、竞选文件按本比选文件提供的格式分别装订成册。</w:t>
            </w:r>
          </w:p>
          <w:p w14:paraId="15CF3953" w14:textId="77777777" w:rsidR="003127F6" w:rsidRDefault="00000000">
            <w:pPr>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2、装订</w:t>
            </w:r>
          </w:p>
          <w:p w14:paraId="49D6EAC3" w14:textId="77777777" w:rsidR="003127F6" w:rsidRDefault="00000000">
            <w:pPr>
              <w:pStyle w:val="af"/>
              <w:spacing w:line="360" w:lineRule="auto"/>
              <w:ind w:firstLineChars="200" w:firstLine="480"/>
              <w:rPr>
                <w:sz w:val="24"/>
                <w:szCs w:val="24"/>
              </w:rPr>
            </w:pPr>
            <w:r>
              <w:rPr>
                <w:rFonts w:hint="eastAsia"/>
                <w:sz w:val="24"/>
                <w:szCs w:val="24"/>
              </w:rPr>
              <w:t>应按照第五章规定格式装订成册，原则上应编制目录，标注页码（但不得将目录、页码编制作为评审因素）。</w:t>
            </w:r>
          </w:p>
          <w:p w14:paraId="54F90ADD" w14:textId="77777777" w:rsidR="003127F6" w:rsidRDefault="00000000">
            <w:pPr>
              <w:pStyle w:val="af"/>
              <w:spacing w:line="360" w:lineRule="auto"/>
              <w:ind w:firstLineChars="200" w:firstLine="480"/>
              <w:rPr>
                <w:rFonts w:hAnsi="宋体" w:hint="eastAsia"/>
                <w:kern w:val="0"/>
                <w:sz w:val="24"/>
                <w:szCs w:val="24"/>
              </w:rPr>
            </w:pPr>
            <w:r>
              <w:rPr>
                <w:rFonts w:hAnsi="宋体" w:hint="eastAsia"/>
                <w:kern w:val="0"/>
                <w:sz w:val="24"/>
                <w:szCs w:val="24"/>
              </w:rPr>
              <w:t>注：所有竞选文件不论使用任何方式进行装订，必须保证竞选文件装订牢固，否则，比选人对由于竞选文件装订松散而造成的丢失或其他后果不承担任何责任。</w:t>
            </w:r>
          </w:p>
          <w:p w14:paraId="712299D2" w14:textId="77777777" w:rsidR="003127F6" w:rsidRDefault="00000000">
            <w:pPr>
              <w:pStyle w:val="af"/>
              <w:spacing w:line="360" w:lineRule="auto"/>
              <w:ind w:firstLineChars="200" w:firstLine="480"/>
              <w:rPr>
                <w:rFonts w:hAnsi="宋体" w:cs="仿宋" w:hint="eastAsia"/>
                <w:sz w:val="24"/>
              </w:rPr>
            </w:pPr>
            <w:r>
              <w:rPr>
                <w:rFonts w:hAnsi="宋体" w:cs="仿宋" w:hint="eastAsia"/>
                <w:sz w:val="24"/>
              </w:rPr>
              <w:t>3、竞选文件分为正本和副本，按相应的要求签字、盖章。</w:t>
            </w:r>
          </w:p>
          <w:p w14:paraId="57740FD0" w14:textId="77777777" w:rsidR="003127F6" w:rsidRDefault="00000000">
            <w:pPr>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4、比选文件中已提供了竞选文件格式的部分，须按其格式填写和提供。</w:t>
            </w:r>
          </w:p>
        </w:tc>
      </w:tr>
      <w:tr w:rsidR="003127F6" w14:paraId="50AE9BAB" w14:textId="77777777">
        <w:trPr>
          <w:jc w:val="center"/>
        </w:trPr>
        <w:tc>
          <w:tcPr>
            <w:tcW w:w="1335" w:type="dxa"/>
            <w:vAlign w:val="center"/>
          </w:tcPr>
          <w:p w14:paraId="0F77BD29"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4.1.1</w:t>
            </w:r>
          </w:p>
        </w:tc>
        <w:tc>
          <w:tcPr>
            <w:tcW w:w="1677" w:type="dxa"/>
            <w:vAlign w:val="center"/>
          </w:tcPr>
          <w:p w14:paraId="7FA07920" w14:textId="77777777" w:rsidR="003127F6" w:rsidRDefault="00000000">
            <w:pPr>
              <w:snapToGrid w:val="0"/>
              <w:spacing w:line="400" w:lineRule="exact"/>
              <w:jc w:val="center"/>
              <w:rPr>
                <w:rFonts w:ascii="宋体" w:hAnsi="宋体" w:cs="仿宋" w:hint="eastAsia"/>
                <w:spacing w:val="-6"/>
                <w:kern w:val="0"/>
                <w:sz w:val="24"/>
              </w:rPr>
            </w:pPr>
            <w:r>
              <w:rPr>
                <w:rFonts w:ascii="宋体" w:hAnsi="宋体" w:cs="仿宋" w:hint="eastAsia"/>
                <w:sz w:val="24"/>
              </w:rPr>
              <w:t>竞选</w:t>
            </w:r>
            <w:r>
              <w:rPr>
                <w:rFonts w:ascii="宋体" w:hAnsi="宋体" w:cs="仿宋" w:hint="eastAsia"/>
                <w:spacing w:val="-6"/>
                <w:kern w:val="0"/>
                <w:sz w:val="24"/>
              </w:rPr>
              <w:t>文件的密封</w:t>
            </w:r>
          </w:p>
        </w:tc>
        <w:tc>
          <w:tcPr>
            <w:tcW w:w="6803" w:type="dxa"/>
            <w:vAlign w:val="center"/>
          </w:tcPr>
          <w:p w14:paraId="4A53B969" w14:textId="77777777" w:rsidR="003127F6"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竞选文件密封情况要求如下：</w:t>
            </w:r>
          </w:p>
          <w:p w14:paraId="08FCC37F" w14:textId="67E3D4B7" w:rsidR="003127F6"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竞选</w:t>
            </w:r>
            <w:r w:rsidR="00B92924">
              <w:rPr>
                <w:rFonts w:ascii="宋体" w:hAnsi="宋体" w:cs="仿宋" w:hint="eastAsia"/>
                <w:sz w:val="24"/>
              </w:rPr>
              <w:t>文件</w:t>
            </w:r>
            <w:r>
              <w:rPr>
                <w:rFonts w:ascii="宋体" w:hAnsi="宋体" w:cs="仿宋" w:hint="eastAsia"/>
                <w:sz w:val="24"/>
              </w:rPr>
              <w:t>和电子版形式（U盘）装入“竞选文件”袋中，密封并在袋上加盖竞选人单位公章。</w:t>
            </w:r>
          </w:p>
          <w:p w14:paraId="63E48426" w14:textId="77777777" w:rsidR="003127F6"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一个大袋装不下的，可使用多个大袋分册封装。大袋未按要求密封的，比选人或代理机构应该拒收。</w:t>
            </w:r>
          </w:p>
        </w:tc>
      </w:tr>
      <w:tr w:rsidR="003127F6" w14:paraId="5DDD4BDC" w14:textId="77777777">
        <w:trPr>
          <w:jc w:val="center"/>
        </w:trPr>
        <w:tc>
          <w:tcPr>
            <w:tcW w:w="1335" w:type="dxa"/>
            <w:vAlign w:val="center"/>
          </w:tcPr>
          <w:p w14:paraId="5596BE3F"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4.1.2</w:t>
            </w:r>
          </w:p>
        </w:tc>
        <w:tc>
          <w:tcPr>
            <w:tcW w:w="1677" w:type="dxa"/>
            <w:vAlign w:val="center"/>
          </w:tcPr>
          <w:p w14:paraId="130D4989"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封套上写明</w:t>
            </w:r>
          </w:p>
        </w:tc>
        <w:tc>
          <w:tcPr>
            <w:tcW w:w="6803" w:type="dxa"/>
            <w:vAlign w:val="center"/>
          </w:tcPr>
          <w:p w14:paraId="7FCACDA7"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应在“</w:t>
            </w:r>
            <w:r>
              <w:rPr>
                <w:rFonts w:ascii="宋体" w:hAnsi="宋体" w:cs="仿宋" w:hint="eastAsia"/>
                <w:sz w:val="24"/>
              </w:rPr>
              <w:t>竞选</w:t>
            </w:r>
            <w:r>
              <w:rPr>
                <w:rFonts w:ascii="宋体" w:hAnsi="宋体" w:cs="仿宋" w:hint="eastAsia"/>
                <w:kern w:val="0"/>
                <w:sz w:val="24"/>
              </w:rPr>
              <w:t>文件”大袋封套上写明如下内容：</w:t>
            </w:r>
          </w:p>
          <w:p w14:paraId="22408B69"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比选人名称：</w:t>
            </w:r>
            <w:r>
              <w:rPr>
                <w:rFonts w:ascii="宋体" w:hAnsi="宋体" w:cs="仿宋" w:hint="eastAsia"/>
                <w:kern w:val="0"/>
                <w:sz w:val="24"/>
                <w:u w:val="single"/>
              </w:rPr>
              <w:t xml:space="preserve">            </w:t>
            </w:r>
            <w:r>
              <w:rPr>
                <w:rFonts w:ascii="宋体" w:hAnsi="宋体" w:cs="仿宋" w:hint="eastAsia"/>
                <w:kern w:val="0"/>
                <w:sz w:val="24"/>
              </w:rPr>
              <w:t xml:space="preserve"> </w:t>
            </w:r>
          </w:p>
          <w:p w14:paraId="21310BD8"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竞选人名称：</w:t>
            </w:r>
            <w:r>
              <w:rPr>
                <w:rFonts w:ascii="宋体" w:hAnsi="宋体" w:cs="仿宋" w:hint="eastAsia"/>
                <w:kern w:val="0"/>
                <w:sz w:val="24"/>
                <w:u w:val="single"/>
              </w:rPr>
              <w:t xml:space="preserve">            </w:t>
            </w:r>
          </w:p>
          <w:p w14:paraId="71A028FE"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u w:val="single"/>
              </w:rPr>
              <w:t xml:space="preserve">                              （项目名称） 竞选</w:t>
            </w:r>
            <w:r>
              <w:rPr>
                <w:rFonts w:ascii="宋体" w:hAnsi="宋体" w:cs="仿宋" w:hint="eastAsia"/>
                <w:kern w:val="0"/>
                <w:sz w:val="24"/>
              </w:rPr>
              <w:t>文件</w:t>
            </w:r>
          </w:p>
          <w:p w14:paraId="28519C13" w14:textId="77777777" w:rsidR="003127F6" w:rsidRDefault="00000000">
            <w:pPr>
              <w:snapToGrid w:val="0"/>
              <w:spacing w:line="400" w:lineRule="exact"/>
              <w:ind w:firstLineChars="200" w:firstLine="480"/>
              <w:rPr>
                <w:rFonts w:ascii="宋体" w:hAnsi="宋体" w:cs="仿宋" w:hint="eastAsia"/>
                <w:sz w:val="24"/>
              </w:rPr>
            </w:pPr>
            <w:r>
              <w:rPr>
                <w:rFonts w:ascii="宋体" w:hAnsi="宋体" w:cs="仿宋" w:hint="eastAsia"/>
                <w:kern w:val="0"/>
                <w:sz w:val="24"/>
              </w:rPr>
              <w:t>在</w:t>
            </w:r>
            <w:r>
              <w:rPr>
                <w:rFonts w:ascii="宋体" w:hAnsi="宋体" w:cs="仿宋" w:hint="eastAsia"/>
                <w:kern w:val="0"/>
                <w:sz w:val="24"/>
                <w:u w:val="single"/>
              </w:rPr>
              <w:t xml:space="preserve">     </w:t>
            </w:r>
            <w:r>
              <w:rPr>
                <w:rFonts w:ascii="宋体" w:hAnsi="宋体" w:cs="仿宋" w:hint="eastAsia"/>
                <w:kern w:val="0"/>
                <w:sz w:val="24"/>
              </w:rPr>
              <w:t>年</w:t>
            </w:r>
            <w:r>
              <w:rPr>
                <w:rFonts w:ascii="宋体" w:hAnsi="宋体" w:cs="仿宋" w:hint="eastAsia"/>
                <w:kern w:val="0"/>
                <w:sz w:val="24"/>
                <w:u w:val="single"/>
              </w:rPr>
              <w:t xml:space="preserve">    </w:t>
            </w:r>
            <w:r>
              <w:rPr>
                <w:rFonts w:ascii="宋体" w:hAnsi="宋体" w:cs="仿宋" w:hint="eastAsia"/>
                <w:kern w:val="0"/>
                <w:sz w:val="24"/>
              </w:rPr>
              <w:t>月</w:t>
            </w:r>
            <w:r>
              <w:rPr>
                <w:rFonts w:ascii="宋体" w:hAnsi="宋体" w:cs="仿宋" w:hint="eastAsia"/>
                <w:kern w:val="0"/>
                <w:sz w:val="24"/>
                <w:u w:val="single"/>
              </w:rPr>
              <w:t xml:space="preserve">    </w:t>
            </w:r>
            <w:r>
              <w:rPr>
                <w:rFonts w:ascii="宋体" w:hAnsi="宋体" w:cs="仿宋" w:hint="eastAsia"/>
                <w:kern w:val="0"/>
                <w:sz w:val="24"/>
              </w:rPr>
              <w:t>日</w:t>
            </w:r>
            <w:r>
              <w:rPr>
                <w:rFonts w:ascii="宋体" w:hAnsi="宋体" w:cs="仿宋" w:hint="eastAsia"/>
                <w:kern w:val="0"/>
                <w:sz w:val="24"/>
                <w:u w:val="single"/>
              </w:rPr>
              <w:t xml:space="preserve">    </w:t>
            </w:r>
            <w:r>
              <w:rPr>
                <w:rFonts w:ascii="宋体" w:hAnsi="宋体" w:cs="仿宋" w:hint="eastAsia"/>
                <w:kern w:val="0"/>
                <w:sz w:val="24"/>
              </w:rPr>
              <w:t>时</w:t>
            </w:r>
            <w:r>
              <w:rPr>
                <w:rFonts w:ascii="宋体" w:hAnsi="宋体" w:cs="仿宋" w:hint="eastAsia"/>
                <w:kern w:val="0"/>
                <w:sz w:val="24"/>
                <w:u w:val="single"/>
              </w:rPr>
              <w:t xml:space="preserve">     </w:t>
            </w:r>
            <w:r>
              <w:rPr>
                <w:rFonts w:ascii="宋体" w:hAnsi="宋体" w:cs="仿宋" w:hint="eastAsia"/>
                <w:kern w:val="0"/>
                <w:sz w:val="24"/>
              </w:rPr>
              <w:t>分前不得开启</w:t>
            </w:r>
          </w:p>
        </w:tc>
      </w:tr>
      <w:tr w:rsidR="003127F6" w14:paraId="539918D4" w14:textId="77777777">
        <w:trPr>
          <w:jc w:val="center"/>
        </w:trPr>
        <w:tc>
          <w:tcPr>
            <w:tcW w:w="1335" w:type="dxa"/>
            <w:vAlign w:val="center"/>
          </w:tcPr>
          <w:p w14:paraId="0DB4114A"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4.2.2</w:t>
            </w:r>
          </w:p>
        </w:tc>
        <w:tc>
          <w:tcPr>
            <w:tcW w:w="1677" w:type="dxa"/>
            <w:vAlign w:val="center"/>
          </w:tcPr>
          <w:p w14:paraId="5007F99B"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递交</w:t>
            </w:r>
            <w:r>
              <w:rPr>
                <w:rFonts w:ascii="宋体" w:hAnsi="宋体" w:cs="仿宋" w:hint="eastAsia"/>
                <w:sz w:val="24"/>
              </w:rPr>
              <w:t>竞选</w:t>
            </w:r>
            <w:r>
              <w:rPr>
                <w:rFonts w:ascii="宋体" w:hAnsi="宋体" w:cs="仿宋" w:hint="eastAsia"/>
                <w:kern w:val="0"/>
                <w:sz w:val="24"/>
              </w:rPr>
              <w:t>文件地点</w:t>
            </w:r>
          </w:p>
        </w:tc>
        <w:tc>
          <w:tcPr>
            <w:tcW w:w="6803" w:type="dxa"/>
            <w:vAlign w:val="center"/>
          </w:tcPr>
          <w:p w14:paraId="5CFF9236" w14:textId="77777777" w:rsidR="003127F6" w:rsidRDefault="00000000">
            <w:pPr>
              <w:snapToGrid w:val="0"/>
              <w:spacing w:line="400" w:lineRule="exact"/>
              <w:ind w:firstLineChars="200" w:firstLine="480"/>
              <w:rPr>
                <w:rFonts w:ascii="宋体" w:hAnsi="宋体" w:cs="仿宋" w:hint="eastAsia"/>
                <w:bCs/>
                <w:i/>
                <w:sz w:val="24"/>
              </w:rPr>
            </w:pPr>
            <w:r>
              <w:rPr>
                <w:rFonts w:ascii="宋体" w:hAnsi="宋体" w:cs="仿宋" w:hint="eastAsia"/>
                <w:snapToGrid w:val="0"/>
                <w:kern w:val="0"/>
                <w:sz w:val="24"/>
              </w:rPr>
              <w:t>同开标地点。</w:t>
            </w:r>
          </w:p>
        </w:tc>
      </w:tr>
      <w:tr w:rsidR="003127F6" w14:paraId="34CF74DD" w14:textId="77777777">
        <w:trPr>
          <w:jc w:val="center"/>
        </w:trPr>
        <w:tc>
          <w:tcPr>
            <w:tcW w:w="1335" w:type="dxa"/>
            <w:vAlign w:val="center"/>
          </w:tcPr>
          <w:p w14:paraId="335A567B"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4.2.3</w:t>
            </w:r>
          </w:p>
        </w:tc>
        <w:tc>
          <w:tcPr>
            <w:tcW w:w="1677" w:type="dxa"/>
            <w:vAlign w:val="center"/>
          </w:tcPr>
          <w:p w14:paraId="2BB481E1"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是否退还</w:t>
            </w:r>
            <w:r>
              <w:rPr>
                <w:rFonts w:ascii="宋体" w:hAnsi="宋体" w:cs="仿宋" w:hint="eastAsia"/>
                <w:sz w:val="24"/>
              </w:rPr>
              <w:t>竞选</w:t>
            </w:r>
            <w:r>
              <w:rPr>
                <w:rFonts w:ascii="宋体" w:hAnsi="宋体" w:cs="仿宋" w:hint="eastAsia"/>
                <w:kern w:val="0"/>
                <w:sz w:val="24"/>
              </w:rPr>
              <w:t>文件</w:t>
            </w:r>
          </w:p>
        </w:tc>
        <w:tc>
          <w:tcPr>
            <w:tcW w:w="6803" w:type="dxa"/>
            <w:vAlign w:val="center"/>
          </w:tcPr>
          <w:p w14:paraId="46E75C5F"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否</w:t>
            </w:r>
          </w:p>
        </w:tc>
      </w:tr>
      <w:tr w:rsidR="003127F6" w14:paraId="542AC762" w14:textId="77777777">
        <w:trPr>
          <w:jc w:val="center"/>
        </w:trPr>
        <w:tc>
          <w:tcPr>
            <w:tcW w:w="1335" w:type="dxa"/>
            <w:vAlign w:val="center"/>
          </w:tcPr>
          <w:p w14:paraId="15C31FA6"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5.1.1</w:t>
            </w:r>
          </w:p>
        </w:tc>
        <w:tc>
          <w:tcPr>
            <w:tcW w:w="1677" w:type="dxa"/>
            <w:vAlign w:val="center"/>
          </w:tcPr>
          <w:p w14:paraId="79A1E337"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开标时间</w:t>
            </w:r>
            <w:proofErr w:type="gramStart"/>
            <w:r>
              <w:rPr>
                <w:rFonts w:ascii="宋体" w:hAnsi="宋体" w:cs="仿宋" w:hint="eastAsia"/>
                <w:kern w:val="0"/>
                <w:sz w:val="24"/>
              </w:rPr>
              <w:t>和</w:t>
            </w:r>
            <w:proofErr w:type="gramEnd"/>
          </w:p>
          <w:p w14:paraId="5296B2DC"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地点</w:t>
            </w:r>
          </w:p>
        </w:tc>
        <w:tc>
          <w:tcPr>
            <w:tcW w:w="6803" w:type="dxa"/>
            <w:vAlign w:val="center"/>
          </w:tcPr>
          <w:p w14:paraId="7A5881C0" w14:textId="77777777" w:rsidR="003127F6"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开标时间：同</w:t>
            </w:r>
            <w:r>
              <w:rPr>
                <w:rFonts w:ascii="宋体" w:hAnsi="宋体" w:cs="仿宋" w:hint="eastAsia"/>
                <w:sz w:val="24"/>
              </w:rPr>
              <w:t>竞选</w:t>
            </w:r>
            <w:r>
              <w:rPr>
                <w:rFonts w:ascii="宋体" w:hAnsi="宋体" w:cs="仿宋" w:hint="eastAsia"/>
                <w:kern w:val="0"/>
                <w:sz w:val="24"/>
              </w:rPr>
              <w:t>截止时间</w:t>
            </w:r>
          </w:p>
          <w:p w14:paraId="3076AF2B" w14:textId="77777777" w:rsidR="003127F6" w:rsidRDefault="00000000">
            <w:pPr>
              <w:snapToGrid w:val="0"/>
              <w:spacing w:line="400" w:lineRule="exact"/>
              <w:ind w:firstLineChars="200" w:firstLine="480"/>
              <w:rPr>
                <w:rFonts w:ascii="宋体" w:hAnsi="宋体" w:cs="仿宋" w:hint="eastAsia"/>
                <w:bCs/>
                <w:i/>
                <w:sz w:val="24"/>
              </w:rPr>
            </w:pPr>
            <w:r>
              <w:rPr>
                <w:rFonts w:ascii="宋体" w:hAnsi="宋体" w:cs="仿宋" w:hint="eastAsia"/>
                <w:kern w:val="0"/>
                <w:sz w:val="24"/>
              </w:rPr>
              <w:t>开标地点：</w:t>
            </w:r>
            <w:r>
              <w:rPr>
                <w:rFonts w:ascii="宋体" w:hAnsi="宋体" w:cs="仿宋" w:hint="eastAsia"/>
                <w:kern w:val="0"/>
                <w:sz w:val="24"/>
                <w:u w:val="single"/>
              </w:rPr>
              <w:t>重庆市南岸区茶园江桥路一号附1号重庆经开区投资集团有限公司15楼接待室，具体详</w:t>
            </w:r>
            <w:proofErr w:type="gramStart"/>
            <w:r>
              <w:rPr>
                <w:rFonts w:ascii="宋体" w:hAnsi="宋体" w:cs="仿宋" w:hint="eastAsia"/>
                <w:kern w:val="0"/>
                <w:sz w:val="24"/>
                <w:u w:val="single"/>
              </w:rPr>
              <w:t>询</w:t>
            </w:r>
            <w:proofErr w:type="gramEnd"/>
            <w:r>
              <w:rPr>
                <w:rFonts w:ascii="宋体" w:hAnsi="宋体" w:cs="仿宋" w:hint="eastAsia"/>
                <w:kern w:val="0"/>
                <w:sz w:val="24"/>
                <w:u w:val="single"/>
              </w:rPr>
              <w:t>接待室前台人员。</w:t>
            </w:r>
          </w:p>
        </w:tc>
      </w:tr>
      <w:tr w:rsidR="003127F6" w14:paraId="1A9E6E7E" w14:textId="77777777">
        <w:trPr>
          <w:jc w:val="center"/>
        </w:trPr>
        <w:tc>
          <w:tcPr>
            <w:tcW w:w="1335" w:type="dxa"/>
            <w:vAlign w:val="center"/>
          </w:tcPr>
          <w:p w14:paraId="082FCE60" w14:textId="77777777" w:rsidR="003127F6" w:rsidRDefault="00000000">
            <w:pPr>
              <w:snapToGrid w:val="0"/>
              <w:spacing w:line="400" w:lineRule="exact"/>
              <w:jc w:val="center"/>
              <w:rPr>
                <w:rFonts w:ascii="宋体" w:hAnsi="宋体" w:cs="仿宋" w:hint="eastAsia"/>
                <w:sz w:val="24"/>
              </w:rPr>
            </w:pPr>
            <w:r>
              <w:rPr>
                <w:rFonts w:ascii="宋体" w:hAnsi="宋体" w:cs="仿宋" w:hint="eastAsia"/>
                <w:sz w:val="24"/>
              </w:rPr>
              <w:t>5.2</w:t>
            </w:r>
          </w:p>
        </w:tc>
        <w:tc>
          <w:tcPr>
            <w:tcW w:w="1677" w:type="dxa"/>
            <w:vAlign w:val="center"/>
          </w:tcPr>
          <w:p w14:paraId="2D0CEF33" w14:textId="77777777" w:rsidR="003127F6" w:rsidRDefault="00000000">
            <w:pPr>
              <w:snapToGrid w:val="0"/>
              <w:spacing w:line="400" w:lineRule="exact"/>
              <w:jc w:val="center"/>
              <w:rPr>
                <w:rFonts w:ascii="宋体" w:hAnsi="宋体" w:cs="仿宋" w:hint="eastAsia"/>
                <w:sz w:val="24"/>
              </w:rPr>
            </w:pPr>
            <w:r>
              <w:rPr>
                <w:rFonts w:ascii="宋体" w:hAnsi="宋体" w:cs="仿宋" w:hint="eastAsia"/>
                <w:sz w:val="24"/>
              </w:rPr>
              <w:t>开标程序</w:t>
            </w:r>
          </w:p>
        </w:tc>
        <w:tc>
          <w:tcPr>
            <w:tcW w:w="6803" w:type="dxa"/>
            <w:vAlign w:val="center"/>
          </w:tcPr>
          <w:p w14:paraId="64414573"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主持人按下列程序进行开标：</w:t>
            </w:r>
          </w:p>
          <w:p w14:paraId="37124962"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 宣布开标纪律。</w:t>
            </w:r>
          </w:p>
          <w:p w14:paraId="53961110"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 宣布开标人、唱标人、记录人、</w:t>
            </w:r>
            <w:proofErr w:type="gramStart"/>
            <w:r>
              <w:rPr>
                <w:rFonts w:ascii="宋体" w:hAnsi="宋体" w:cs="仿宋" w:hint="eastAsia"/>
                <w:sz w:val="24"/>
              </w:rPr>
              <w:t>监标人</w:t>
            </w:r>
            <w:proofErr w:type="gramEnd"/>
            <w:r>
              <w:rPr>
                <w:rFonts w:ascii="宋体" w:hAnsi="宋体" w:cs="仿宋" w:hint="eastAsia"/>
                <w:sz w:val="24"/>
              </w:rPr>
              <w:t>等有关人员姓名。</w:t>
            </w:r>
          </w:p>
          <w:p w14:paraId="3F197232"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 公布在竞选截止时间前递交竞选文件的竞选人名称。</w:t>
            </w:r>
          </w:p>
          <w:p w14:paraId="4E3ECAC5"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4. 竞选文件的密封检查：竞选人可对自己的竞选文件封装情况进行检查，以确认其竞选文件密封完好。</w:t>
            </w:r>
          </w:p>
          <w:p w14:paraId="59F5C2E7"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szCs w:val="21"/>
              </w:rPr>
            </w:pPr>
            <w:r>
              <w:rPr>
                <w:rFonts w:ascii="宋体" w:hAnsi="宋体" w:cs="仿宋" w:hint="eastAsia"/>
                <w:sz w:val="24"/>
                <w:szCs w:val="21"/>
              </w:rPr>
              <w:t>5.汇总投标保证金交纳情况，打印所有竞选人的投标保证金交纳情况，并由比选人代表、</w:t>
            </w:r>
            <w:proofErr w:type="gramStart"/>
            <w:r>
              <w:rPr>
                <w:rFonts w:ascii="宋体" w:hAnsi="宋体" w:cs="仿宋" w:hint="eastAsia"/>
                <w:sz w:val="24"/>
                <w:szCs w:val="21"/>
              </w:rPr>
              <w:t>监标人</w:t>
            </w:r>
            <w:proofErr w:type="gramEnd"/>
            <w:r>
              <w:rPr>
                <w:rFonts w:ascii="宋体" w:hAnsi="宋体" w:cs="仿宋" w:hint="eastAsia"/>
                <w:sz w:val="24"/>
                <w:szCs w:val="21"/>
              </w:rPr>
              <w:t>、记录人签名确认。未在投标截止时间前提交保证金的，将此异常情况在开标记录表“异常情况”栏中记录并交由评标委员会评审。</w:t>
            </w:r>
          </w:p>
          <w:p w14:paraId="444301DE"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6. 设有最高限价的，公布最高限价。</w:t>
            </w:r>
          </w:p>
          <w:p w14:paraId="59AB7558"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7. 逐单位随机开启竞选文件；公布竞选人名称、竞选报价及其他内容并记录在案。</w:t>
            </w:r>
          </w:p>
          <w:p w14:paraId="21C186B0"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8. 竞选人对开标有异议的，应当场提出，由比选人或代理机构当场答复，并记录到比选记录表中。异议处理完毕后，汇总开标情况，打印比选记录表。</w:t>
            </w:r>
          </w:p>
          <w:p w14:paraId="1858DFFD"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9. 竞选人代表、比选人代表、</w:t>
            </w:r>
            <w:proofErr w:type="gramStart"/>
            <w:r>
              <w:rPr>
                <w:rFonts w:ascii="宋体" w:hAnsi="宋体" w:cs="仿宋" w:hint="eastAsia"/>
                <w:sz w:val="24"/>
              </w:rPr>
              <w:t>监标人</w:t>
            </w:r>
            <w:proofErr w:type="gramEnd"/>
            <w:r>
              <w:rPr>
                <w:rFonts w:ascii="宋体" w:hAnsi="宋体" w:cs="仿宋" w:hint="eastAsia"/>
                <w:sz w:val="24"/>
              </w:rPr>
              <w:t>、主持人、记录人等有关人员在比选记录上签名确认。因其他原因未能签名的，视为默认开标结果。</w:t>
            </w:r>
          </w:p>
          <w:p w14:paraId="24959C6B" w14:textId="77777777" w:rsidR="003127F6"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10. 开标结束。</w:t>
            </w:r>
          </w:p>
        </w:tc>
      </w:tr>
      <w:tr w:rsidR="003127F6" w14:paraId="0CE359BB" w14:textId="77777777">
        <w:trPr>
          <w:jc w:val="center"/>
        </w:trPr>
        <w:tc>
          <w:tcPr>
            <w:tcW w:w="1335" w:type="dxa"/>
            <w:vAlign w:val="center"/>
          </w:tcPr>
          <w:p w14:paraId="4B01A566"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6.1.1</w:t>
            </w:r>
          </w:p>
        </w:tc>
        <w:tc>
          <w:tcPr>
            <w:tcW w:w="1677" w:type="dxa"/>
            <w:vAlign w:val="center"/>
          </w:tcPr>
          <w:p w14:paraId="19331ACA"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评标委员会的组建</w:t>
            </w:r>
          </w:p>
        </w:tc>
        <w:tc>
          <w:tcPr>
            <w:tcW w:w="6803" w:type="dxa"/>
            <w:vAlign w:val="center"/>
          </w:tcPr>
          <w:p w14:paraId="58977DF7" w14:textId="77777777" w:rsidR="003127F6"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1．评标委员会构成：3人。</w:t>
            </w:r>
          </w:p>
          <w:p w14:paraId="46C84A9E" w14:textId="77777777" w:rsidR="003127F6"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2．评标组织专家确定方式：由比选人按法律法规及相关规定依法组建评审委员会。</w:t>
            </w:r>
          </w:p>
        </w:tc>
      </w:tr>
      <w:tr w:rsidR="003127F6" w14:paraId="47669F1E" w14:textId="77777777">
        <w:trPr>
          <w:jc w:val="center"/>
        </w:trPr>
        <w:tc>
          <w:tcPr>
            <w:tcW w:w="1335" w:type="dxa"/>
            <w:vAlign w:val="center"/>
          </w:tcPr>
          <w:p w14:paraId="08F6159B"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7.1</w:t>
            </w:r>
          </w:p>
        </w:tc>
        <w:tc>
          <w:tcPr>
            <w:tcW w:w="1677" w:type="dxa"/>
            <w:vAlign w:val="center"/>
          </w:tcPr>
          <w:p w14:paraId="63A79766"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是否授权评标委员会确定中选人</w:t>
            </w:r>
          </w:p>
        </w:tc>
        <w:tc>
          <w:tcPr>
            <w:tcW w:w="6803" w:type="dxa"/>
            <w:vAlign w:val="center"/>
          </w:tcPr>
          <w:p w14:paraId="2F6817D2" w14:textId="77777777" w:rsidR="003127F6" w:rsidRDefault="00000000">
            <w:pPr>
              <w:snapToGrid w:val="0"/>
              <w:spacing w:line="400" w:lineRule="exact"/>
              <w:ind w:firstLineChars="200" w:firstLine="480"/>
              <w:rPr>
                <w:rFonts w:ascii="宋体" w:hAnsi="宋体" w:cs="仿宋" w:hint="eastAsia"/>
                <w:i/>
                <w:kern w:val="0"/>
                <w:sz w:val="24"/>
              </w:rPr>
            </w:pPr>
            <w:r>
              <w:rPr>
                <w:rFonts w:ascii="宋体" w:hAnsi="宋体"/>
                <w:kern w:val="0"/>
                <w:sz w:val="24"/>
              </w:rPr>
              <w:t>否，推荐经评审合格的</w:t>
            </w:r>
            <w:r>
              <w:rPr>
                <w:rFonts w:ascii="宋体" w:hAnsi="宋体" w:hint="eastAsia"/>
                <w:kern w:val="0"/>
                <w:sz w:val="24"/>
              </w:rPr>
              <w:t>报价</w:t>
            </w:r>
            <w:r>
              <w:rPr>
                <w:rFonts w:ascii="宋体" w:hAnsi="宋体"/>
                <w:kern w:val="0"/>
                <w:sz w:val="24"/>
              </w:rPr>
              <w:t>由低到高排名前三名为中标候选人。</w:t>
            </w:r>
          </w:p>
        </w:tc>
      </w:tr>
      <w:tr w:rsidR="003127F6" w14:paraId="2FF29BB7" w14:textId="77777777">
        <w:trPr>
          <w:jc w:val="center"/>
        </w:trPr>
        <w:tc>
          <w:tcPr>
            <w:tcW w:w="1335" w:type="dxa"/>
            <w:vAlign w:val="center"/>
          </w:tcPr>
          <w:p w14:paraId="46F314D8"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7.2</w:t>
            </w:r>
          </w:p>
        </w:tc>
        <w:tc>
          <w:tcPr>
            <w:tcW w:w="1677" w:type="dxa"/>
            <w:vAlign w:val="center"/>
          </w:tcPr>
          <w:p w14:paraId="76737F3A"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中标公示</w:t>
            </w:r>
          </w:p>
        </w:tc>
        <w:tc>
          <w:tcPr>
            <w:tcW w:w="6803" w:type="dxa"/>
            <w:vAlign w:val="center"/>
          </w:tcPr>
          <w:p w14:paraId="47E4CF54" w14:textId="0AFD7FAE" w:rsidR="003127F6" w:rsidRDefault="00000000">
            <w:pPr>
              <w:snapToGrid w:val="0"/>
              <w:spacing w:line="400" w:lineRule="exact"/>
              <w:ind w:firstLineChars="200" w:firstLine="480"/>
              <w:jc w:val="left"/>
              <w:rPr>
                <w:rFonts w:ascii="宋体" w:hAnsi="宋体" w:cs="仿宋" w:hint="eastAsia"/>
                <w:snapToGrid w:val="0"/>
                <w:kern w:val="0"/>
                <w:sz w:val="24"/>
                <w:u w:val="single"/>
              </w:rPr>
            </w:pPr>
            <w:r>
              <w:rPr>
                <w:rFonts w:ascii="宋体" w:hAnsi="宋体" w:cs="仿宋" w:hint="eastAsia"/>
                <w:sz w:val="24"/>
              </w:rPr>
              <w:t>比选人在收到评标报告后3日内将评标结果在</w:t>
            </w:r>
            <w:r>
              <w:rPr>
                <w:rFonts w:ascii="宋体" w:hAnsi="宋体" w:cs="仿宋" w:hint="eastAsia"/>
                <w:sz w:val="24"/>
                <w:u w:val="single"/>
              </w:rPr>
              <w:t>“行采家”（https://www.gec123.com/）</w:t>
            </w:r>
            <w:r w:rsidR="009E4770" w:rsidRPr="009E4770">
              <w:rPr>
                <w:rFonts w:ascii="宋体" w:hAnsi="宋体" w:cs="仿宋" w:hint="eastAsia"/>
                <w:sz w:val="24"/>
                <w:u w:val="single"/>
              </w:rPr>
              <w:t>、</w:t>
            </w:r>
            <w:proofErr w:type="gramStart"/>
            <w:r w:rsidR="009E4770" w:rsidRPr="009E4770">
              <w:rPr>
                <w:rFonts w:ascii="宋体" w:hAnsi="宋体" w:cs="仿宋" w:hint="eastAsia"/>
                <w:sz w:val="24"/>
                <w:u w:val="single"/>
              </w:rPr>
              <w:t>重庆经开区投资集团官网</w:t>
            </w:r>
            <w:proofErr w:type="gramEnd"/>
            <w:r w:rsidR="009E4770" w:rsidRPr="009E4770">
              <w:rPr>
                <w:rFonts w:ascii="宋体" w:hAnsi="宋体" w:cs="仿宋" w:hint="eastAsia"/>
                <w:sz w:val="24"/>
                <w:u w:val="single"/>
              </w:rPr>
              <w:t>(http://www.cetzig.com/)、</w:t>
            </w:r>
            <w:r>
              <w:rPr>
                <w:rFonts w:ascii="宋体" w:hAnsi="宋体" w:cs="仿宋" w:hint="eastAsia"/>
                <w:snapToGrid w:val="0"/>
                <w:kern w:val="0"/>
                <w:sz w:val="24"/>
                <w:u w:val="single"/>
              </w:rPr>
              <w:t>重庆国际投资咨询集团有限公司官网</w:t>
            </w:r>
            <w:r>
              <w:rPr>
                <w:rFonts w:ascii="宋体" w:hAnsi="宋体" w:cs="仿宋" w:hint="eastAsia"/>
                <w:snapToGrid w:val="0"/>
                <w:kern w:val="0"/>
                <w:sz w:val="24"/>
                <w:u w:val="single"/>
                <w:lang w:val="en"/>
              </w:rPr>
              <w:t>（</w:t>
            </w:r>
            <w:hyperlink r:id="rId15" w:history="1">
              <w:r>
                <w:rPr>
                  <w:rStyle w:val="affb"/>
                  <w:rFonts w:cs="仿宋"/>
                  <w:snapToGrid w:val="0"/>
                  <w:color w:val="auto"/>
                  <w:kern w:val="0"/>
                  <w:sz w:val="24"/>
                  <w:lang w:val="en"/>
                </w:rPr>
                <w:t>https://www.cqiic.com</w:t>
              </w:r>
            </w:hyperlink>
            <w:r>
              <w:rPr>
                <w:rFonts w:ascii="宋体" w:hAnsi="宋体" w:cs="仿宋" w:hint="eastAsia"/>
                <w:snapToGrid w:val="0"/>
                <w:kern w:val="0"/>
                <w:sz w:val="24"/>
                <w:u w:val="single"/>
                <w:lang w:val="en"/>
              </w:rPr>
              <w:t>）</w:t>
            </w:r>
            <w:r>
              <w:rPr>
                <w:rFonts w:ascii="宋体" w:hAnsi="宋体" w:cs="仿宋" w:hint="eastAsia"/>
                <w:sz w:val="24"/>
              </w:rPr>
              <w:t>上进行公示，公示期为3日。</w:t>
            </w:r>
          </w:p>
        </w:tc>
      </w:tr>
      <w:tr w:rsidR="003127F6" w14:paraId="6D64097A" w14:textId="77777777">
        <w:trPr>
          <w:jc w:val="center"/>
        </w:trPr>
        <w:tc>
          <w:tcPr>
            <w:tcW w:w="1335" w:type="dxa"/>
            <w:vAlign w:val="center"/>
          </w:tcPr>
          <w:p w14:paraId="094C78ED"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8.1</w:t>
            </w:r>
          </w:p>
        </w:tc>
        <w:tc>
          <w:tcPr>
            <w:tcW w:w="1677" w:type="dxa"/>
            <w:vAlign w:val="center"/>
          </w:tcPr>
          <w:p w14:paraId="55C7CD79"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重新比选的情形</w:t>
            </w:r>
          </w:p>
        </w:tc>
        <w:tc>
          <w:tcPr>
            <w:tcW w:w="6803" w:type="dxa"/>
            <w:vAlign w:val="center"/>
          </w:tcPr>
          <w:p w14:paraId="6D228FB1" w14:textId="77777777" w:rsidR="003127F6"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 xml:space="preserve">（1）竞选截止时间止，竞选人少于 3 </w:t>
            </w:r>
            <w:proofErr w:type="gramStart"/>
            <w:r>
              <w:rPr>
                <w:rFonts w:ascii="宋体" w:hAnsi="宋体" w:cs="仿宋" w:hint="eastAsia"/>
                <w:kern w:val="0"/>
                <w:sz w:val="24"/>
              </w:rPr>
              <w:t>个</w:t>
            </w:r>
            <w:proofErr w:type="gramEnd"/>
            <w:r>
              <w:rPr>
                <w:rFonts w:ascii="宋体" w:hAnsi="宋体" w:cs="仿宋" w:hint="eastAsia"/>
                <w:kern w:val="0"/>
                <w:sz w:val="24"/>
              </w:rPr>
              <w:t>的；</w:t>
            </w:r>
          </w:p>
          <w:p w14:paraId="61EF795A" w14:textId="77777777" w:rsidR="003127F6"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（2）经评审委员会评审后否决所有竞选的；</w:t>
            </w:r>
          </w:p>
          <w:p w14:paraId="3B0F5BDF" w14:textId="77777777" w:rsidR="003127F6"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（3）经评审委员会评审后部分竞选被否决，导致有效竞选人不足三个的，评审委员会应当否决所有竞选。但是有效竞选人的经济等指标仍然具有市场竞争力，能够满足竞争性比</w:t>
            </w:r>
            <w:proofErr w:type="gramStart"/>
            <w:r>
              <w:rPr>
                <w:rFonts w:ascii="宋体" w:hAnsi="宋体" w:cs="仿宋" w:hint="eastAsia"/>
                <w:kern w:val="0"/>
                <w:sz w:val="24"/>
              </w:rPr>
              <w:t>选文件</w:t>
            </w:r>
            <w:proofErr w:type="gramEnd"/>
            <w:r>
              <w:rPr>
                <w:rFonts w:ascii="宋体" w:hAnsi="宋体" w:cs="仿宋" w:hint="eastAsia"/>
                <w:kern w:val="0"/>
                <w:sz w:val="24"/>
              </w:rPr>
              <w:t>要求的，评审委员会可以继续评标并确定中选候选人；</w:t>
            </w:r>
          </w:p>
          <w:p w14:paraId="57443C3F" w14:textId="77777777" w:rsidR="003127F6"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（4）法律法规规定的其他情形。</w:t>
            </w:r>
          </w:p>
          <w:p w14:paraId="6FC82C9A" w14:textId="77777777" w:rsidR="003127F6"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注：本款只适用于首次比选。</w:t>
            </w:r>
          </w:p>
        </w:tc>
      </w:tr>
      <w:tr w:rsidR="003127F6" w14:paraId="0038F22E" w14:textId="77777777">
        <w:trPr>
          <w:jc w:val="center"/>
        </w:trPr>
        <w:tc>
          <w:tcPr>
            <w:tcW w:w="1335" w:type="dxa"/>
            <w:vAlign w:val="center"/>
          </w:tcPr>
          <w:p w14:paraId="31CC7F23" w14:textId="77777777" w:rsidR="003127F6" w:rsidRDefault="00000000">
            <w:pPr>
              <w:snapToGrid w:val="0"/>
              <w:spacing w:line="400" w:lineRule="exact"/>
              <w:jc w:val="center"/>
              <w:rPr>
                <w:rFonts w:ascii="宋体" w:hAnsi="宋体" w:cs="仿宋" w:hint="eastAsia"/>
                <w:kern w:val="0"/>
                <w:sz w:val="24"/>
              </w:rPr>
            </w:pPr>
            <w:r>
              <w:rPr>
                <w:rFonts w:ascii="宋体" w:hAnsi="宋体" w:cs="仿宋"/>
                <w:kern w:val="0"/>
                <w:sz w:val="24"/>
              </w:rPr>
              <w:t>8.2</w:t>
            </w:r>
          </w:p>
        </w:tc>
        <w:tc>
          <w:tcPr>
            <w:tcW w:w="1677" w:type="dxa"/>
            <w:vAlign w:val="center"/>
          </w:tcPr>
          <w:p w14:paraId="0D363843"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重新比选</w:t>
            </w:r>
            <w:r>
              <w:rPr>
                <w:rFonts w:ascii="宋体" w:hAnsi="宋体" w:cs="仿宋"/>
                <w:kern w:val="0"/>
                <w:sz w:val="24"/>
              </w:rPr>
              <w:t>和不再招标</w:t>
            </w:r>
          </w:p>
        </w:tc>
        <w:tc>
          <w:tcPr>
            <w:tcW w:w="6803" w:type="dxa"/>
            <w:vAlign w:val="center"/>
          </w:tcPr>
          <w:p w14:paraId="74190DF2" w14:textId="77777777" w:rsidR="003127F6"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重新比选的竞选人仍然少于三个的，按照招标投标法律法规规定的程序开标和评标。重新比选经评审有有效竞选人的，应当依法确定中选候选人；无有效竞选人的，可以不再进行比选</w:t>
            </w:r>
            <w:r>
              <w:rPr>
                <w:rFonts w:ascii="宋体" w:hAnsi="宋体" w:cs="仿宋"/>
                <w:kern w:val="0"/>
                <w:sz w:val="24"/>
              </w:rPr>
              <w:t>。</w:t>
            </w:r>
          </w:p>
        </w:tc>
      </w:tr>
      <w:tr w:rsidR="003127F6" w14:paraId="718457DB" w14:textId="77777777">
        <w:trPr>
          <w:jc w:val="center"/>
        </w:trPr>
        <w:tc>
          <w:tcPr>
            <w:tcW w:w="1335" w:type="dxa"/>
            <w:vAlign w:val="center"/>
          </w:tcPr>
          <w:p w14:paraId="23AF8C87"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w:t>
            </w:r>
          </w:p>
        </w:tc>
        <w:tc>
          <w:tcPr>
            <w:tcW w:w="8480" w:type="dxa"/>
            <w:gridSpan w:val="2"/>
            <w:vAlign w:val="center"/>
          </w:tcPr>
          <w:p w14:paraId="20AEEB44"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需要补充的其他内容</w:t>
            </w:r>
          </w:p>
        </w:tc>
      </w:tr>
      <w:tr w:rsidR="003127F6" w14:paraId="70871B36" w14:textId="77777777">
        <w:trPr>
          <w:jc w:val="center"/>
        </w:trPr>
        <w:tc>
          <w:tcPr>
            <w:tcW w:w="1335" w:type="dxa"/>
            <w:vAlign w:val="center"/>
          </w:tcPr>
          <w:p w14:paraId="7D2B69AF"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10.1</w:t>
            </w:r>
          </w:p>
        </w:tc>
        <w:tc>
          <w:tcPr>
            <w:tcW w:w="1677" w:type="dxa"/>
            <w:vAlign w:val="center"/>
          </w:tcPr>
          <w:p w14:paraId="05826BF8"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关于对竞争性比</w:t>
            </w:r>
            <w:proofErr w:type="gramStart"/>
            <w:r>
              <w:rPr>
                <w:rFonts w:ascii="宋体" w:hAnsi="宋体" w:cs="仿宋" w:hint="eastAsia"/>
                <w:kern w:val="0"/>
                <w:sz w:val="24"/>
              </w:rPr>
              <w:t>选文件</w:t>
            </w:r>
            <w:proofErr w:type="gramEnd"/>
            <w:r>
              <w:rPr>
                <w:rFonts w:ascii="宋体" w:hAnsi="宋体" w:cs="仿宋" w:hint="eastAsia"/>
                <w:kern w:val="0"/>
                <w:sz w:val="24"/>
              </w:rPr>
              <w:t>及投标争议的解释</w:t>
            </w:r>
          </w:p>
        </w:tc>
        <w:tc>
          <w:tcPr>
            <w:tcW w:w="6803" w:type="dxa"/>
            <w:vAlign w:val="center"/>
          </w:tcPr>
          <w:p w14:paraId="7774B346" w14:textId="77777777" w:rsidR="003127F6"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对资格预审文件或者比选文件的评标标准和方法，以及资格审查和否决比选申请条款理解有争议的，应当</w:t>
            </w:r>
            <w:proofErr w:type="gramStart"/>
            <w:r>
              <w:rPr>
                <w:rFonts w:ascii="宋体" w:hAnsi="宋体" w:cs="仿宋" w:hint="eastAsia"/>
                <w:kern w:val="0"/>
                <w:sz w:val="24"/>
              </w:rPr>
              <w:t>作出</w:t>
            </w:r>
            <w:proofErr w:type="gramEnd"/>
            <w:r>
              <w:rPr>
                <w:rFonts w:ascii="宋体" w:hAnsi="宋体" w:cs="仿宋" w:hint="eastAsia"/>
                <w:kern w:val="0"/>
                <w:sz w:val="24"/>
              </w:rPr>
              <w:t>不利于比选人的解释，但违背国家利益、社会公共利益的除外。</w:t>
            </w:r>
          </w:p>
          <w:p w14:paraId="530E8EBF" w14:textId="77777777" w:rsidR="003127F6"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对比</w:t>
            </w:r>
            <w:proofErr w:type="gramStart"/>
            <w:r>
              <w:rPr>
                <w:rFonts w:ascii="宋体" w:hAnsi="宋体" w:cs="仿宋" w:hint="eastAsia"/>
                <w:kern w:val="0"/>
                <w:sz w:val="24"/>
              </w:rPr>
              <w:t>选申请</w:t>
            </w:r>
            <w:proofErr w:type="gramEnd"/>
            <w:r>
              <w:rPr>
                <w:rFonts w:ascii="宋体" w:hAnsi="宋体" w:cs="仿宋" w:hint="eastAsia"/>
                <w:kern w:val="0"/>
                <w:sz w:val="24"/>
              </w:rPr>
              <w:t>文件理解有争议的，应当</w:t>
            </w:r>
            <w:proofErr w:type="gramStart"/>
            <w:r>
              <w:rPr>
                <w:rFonts w:ascii="宋体" w:hAnsi="宋体" w:cs="仿宋" w:hint="eastAsia"/>
                <w:kern w:val="0"/>
                <w:sz w:val="24"/>
              </w:rPr>
              <w:t>作出</w:t>
            </w:r>
            <w:proofErr w:type="gramEnd"/>
            <w:r>
              <w:rPr>
                <w:rFonts w:ascii="宋体" w:hAnsi="宋体" w:cs="仿宋" w:hint="eastAsia"/>
                <w:kern w:val="0"/>
                <w:sz w:val="24"/>
              </w:rPr>
              <w:t>不利于提交该比选申请文件的比选申请人的解释。</w:t>
            </w:r>
          </w:p>
        </w:tc>
      </w:tr>
      <w:tr w:rsidR="003127F6" w14:paraId="00BE6C5D" w14:textId="77777777">
        <w:trPr>
          <w:trHeight w:val="550"/>
          <w:jc w:val="center"/>
        </w:trPr>
        <w:tc>
          <w:tcPr>
            <w:tcW w:w="1335" w:type="dxa"/>
            <w:vAlign w:val="center"/>
          </w:tcPr>
          <w:p w14:paraId="0A2BE10E"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10.2</w:t>
            </w:r>
          </w:p>
        </w:tc>
        <w:tc>
          <w:tcPr>
            <w:tcW w:w="1677" w:type="dxa"/>
            <w:vAlign w:val="center"/>
          </w:tcPr>
          <w:p w14:paraId="50658211" w14:textId="77777777" w:rsidR="003127F6" w:rsidRDefault="00000000">
            <w:pPr>
              <w:widowControl/>
              <w:spacing w:line="400" w:lineRule="exact"/>
              <w:ind w:firstLineChars="100" w:firstLine="240"/>
              <w:rPr>
                <w:rFonts w:ascii="宋体" w:hAnsi="宋体" w:cs="仿宋" w:hint="eastAsia"/>
                <w:kern w:val="0"/>
                <w:sz w:val="24"/>
              </w:rPr>
            </w:pPr>
            <w:r>
              <w:rPr>
                <w:rFonts w:ascii="宋体" w:hAnsi="宋体" w:cs="仿宋" w:hint="eastAsia"/>
                <w:kern w:val="0"/>
                <w:sz w:val="24"/>
              </w:rPr>
              <w:t>异议处理</w:t>
            </w:r>
          </w:p>
        </w:tc>
        <w:tc>
          <w:tcPr>
            <w:tcW w:w="6803" w:type="dxa"/>
            <w:vAlign w:val="center"/>
          </w:tcPr>
          <w:p w14:paraId="613BB7EA" w14:textId="77777777" w:rsidR="003127F6"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竞选人或者其他利害关系人就本项目的比选文件（含澄清修改）、开标情况、评标结果等事项提出投诉的，应当先向比选人提出异议；比选人应当在规定时间内答复。</w:t>
            </w:r>
          </w:p>
          <w:p w14:paraId="4B0B81DF" w14:textId="77777777" w:rsidR="003127F6"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 xml:space="preserve">异议受理单位：重庆广阳岛产业发展有限公司 </w:t>
            </w:r>
          </w:p>
          <w:p w14:paraId="13821724" w14:textId="77777777" w:rsidR="003127F6"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联系电话：023-62823880</w:t>
            </w:r>
          </w:p>
        </w:tc>
      </w:tr>
      <w:tr w:rsidR="003127F6" w14:paraId="6A77405A" w14:textId="77777777">
        <w:trPr>
          <w:trHeight w:val="840"/>
          <w:jc w:val="center"/>
        </w:trPr>
        <w:tc>
          <w:tcPr>
            <w:tcW w:w="1335" w:type="dxa"/>
            <w:vAlign w:val="center"/>
          </w:tcPr>
          <w:p w14:paraId="244FECAD"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10.3</w:t>
            </w:r>
          </w:p>
        </w:tc>
        <w:tc>
          <w:tcPr>
            <w:tcW w:w="1677" w:type="dxa"/>
            <w:vAlign w:val="center"/>
          </w:tcPr>
          <w:p w14:paraId="293767DE" w14:textId="77777777" w:rsidR="003127F6"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支付方式</w:t>
            </w:r>
            <w:r>
              <w:rPr>
                <w:rFonts w:ascii="宋体" w:hAnsi="宋体" w:cs="仿宋" w:hint="eastAsia"/>
                <w:kern w:val="0"/>
                <w:sz w:val="24"/>
              </w:rPr>
              <w:tab/>
            </w:r>
          </w:p>
        </w:tc>
        <w:tc>
          <w:tcPr>
            <w:tcW w:w="6803" w:type="dxa"/>
            <w:vAlign w:val="center"/>
          </w:tcPr>
          <w:p w14:paraId="4D986569" w14:textId="77777777" w:rsidR="003127F6" w:rsidRDefault="00000000">
            <w:pPr>
              <w:widowControl/>
              <w:spacing w:line="400" w:lineRule="exact"/>
              <w:ind w:firstLineChars="200" w:firstLine="480"/>
              <w:jc w:val="left"/>
              <w:rPr>
                <w:rFonts w:ascii="宋体" w:hAnsi="宋体" w:cs="仿宋" w:hint="eastAsia"/>
                <w:kern w:val="0"/>
                <w:sz w:val="24"/>
              </w:rPr>
            </w:pPr>
            <w:r>
              <w:rPr>
                <w:rFonts w:ascii="宋体" w:hAnsi="宋体" w:cs="宋体" w:hint="eastAsia"/>
                <w:bCs/>
                <w:sz w:val="24"/>
              </w:rPr>
              <w:t>中标人在完成当月干副调料（含干货）类、粮油</w:t>
            </w:r>
            <w:proofErr w:type="gramStart"/>
            <w:r>
              <w:rPr>
                <w:rFonts w:ascii="宋体" w:hAnsi="宋体" w:cs="宋体" w:hint="eastAsia"/>
                <w:bCs/>
                <w:sz w:val="24"/>
              </w:rPr>
              <w:t>类食材</w:t>
            </w:r>
            <w:proofErr w:type="gramEnd"/>
            <w:r>
              <w:rPr>
                <w:rFonts w:ascii="宋体" w:hAnsi="宋体" w:cs="宋体" w:hint="eastAsia"/>
                <w:bCs/>
                <w:sz w:val="24"/>
              </w:rPr>
              <w:t>供货并由比选人验收合格后，中标人于次月开具正式合法发票并提交给招标人，比选人在15个工作日内以转账方式一次性支付上月100％费用。</w:t>
            </w:r>
          </w:p>
        </w:tc>
      </w:tr>
      <w:tr w:rsidR="003127F6" w14:paraId="7DD33A3F" w14:textId="77777777" w:rsidTr="001D44A9">
        <w:trPr>
          <w:trHeight w:val="564"/>
          <w:jc w:val="center"/>
        </w:trPr>
        <w:tc>
          <w:tcPr>
            <w:tcW w:w="1335" w:type="dxa"/>
            <w:vAlign w:val="center"/>
          </w:tcPr>
          <w:p w14:paraId="7BEC9EB3" w14:textId="77777777" w:rsidR="003127F6"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10.6</w:t>
            </w:r>
          </w:p>
        </w:tc>
        <w:tc>
          <w:tcPr>
            <w:tcW w:w="1677" w:type="dxa"/>
            <w:vAlign w:val="center"/>
          </w:tcPr>
          <w:p w14:paraId="3F912958" w14:textId="77777777" w:rsidR="003127F6"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招标代理服务费</w:t>
            </w:r>
          </w:p>
        </w:tc>
        <w:tc>
          <w:tcPr>
            <w:tcW w:w="6803" w:type="dxa"/>
            <w:vAlign w:val="center"/>
          </w:tcPr>
          <w:p w14:paraId="3EEBF999" w14:textId="77777777" w:rsidR="003127F6"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本项目招标代理服务费包干价</w:t>
            </w:r>
            <w:r>
              <w:rPr>
                <w:rFonts w:ascii="宋体" w:hAnsi="宋体" w:cs="仿宋" w:hint="eastAsia"/>
                <w:kern w:val="0"/>
                <w:sz w:val="24"/>
                <w:u w:val="single"/>
              </w:rPr>
              <w:t>￥10000</w:t>
            </w:r>
            <w:r>
              <w:rPr>
                <w:rFonts w:ascii="宋体" w:hAnsi="宋体" w:cs="仿宋" w:hint="eastAsia"/>
                <w:kern w:val="0"/>
                <w:sz w:val="24"/>
              </w:rPr>
              <w:t>元（</w:t>
            </w:r>
            <w:r>
              <w:rPr>
                <w:rFonts w:ascii="宋体" w:hAnsi="宋体" w:cs="仿宋" w:hint="eastAsia"/>
                <w:kern w:val="0"/>
                <w:sz w:val="24"/>
                <w:u w:val="single"/>
              </w:rPr>
              <w:t>大写：壹万元整</w:t>
            </w:r>
            <w:r>
              <w:rPr>
                <w:rFonts w:ascii="宋体" w:hAnsi="宋体" w:cs="仿宋" w:hint="eastAsia"/>
                <w:kern w:val="0"/>
                <w:sz w:val="24"/>
              </w:rPr>
              <w:t>），由中选人在领取中标通知书时向比选代理机构缴纳代理服务费。</w:t>
            </w:r>
          </w:p>
        </w:tc>
      </w:tr>
      <w:tr w:rsidR="003127F6" w14:paraId="68A61B0F" w14:textId="77777777">
        <w:trPr>
          <w:trHeight w:val="840"/>
          <w:jc w:val="center"/>
        </w:trPr>
        <w:tc>
          <w:tcPr>
            <w:tcW w:w="1335" w:type="dxa"/>
            <w:vAlign w:val="center"/>
          </w:tcPr>
          <w:p w14:paraId="2B6E70A9" w14:textId="77777777" w:rsidR="003127F6" w:rsidRDefault="00000000">
            <w:pPr>
              <w:snapToGrid w:val="0"/>
              <w:spacing w:line="400" w:lineRule="exact"/>
              <w:jc w:val="center"/>
              <w:rPr>
                <w:rFonts w:ascii="宋体" w:hAnsi="宋体" w:cs="宋体" w:hint="eastAsia"/>
                <w:spacing w:val="-6"/>
                <w:sz w:val="24"/>
              </w:rPr>
            </w:pPr>
            <w:r>
              <w:rPr>
                <w:rFonts w:ascii="宋体" w:hAnsi="宋体" w:cs="宋体"/>
                <w:spacing w:val="-6"/>
                <w:sz w:val="24"/>
              </w:rPr>
              <w:t>1</w:t>
            </w:r>
            <w:r>
              <w:rPr>
                <w:rFonts w:ascii="宋体" w:hAnsi="宋体" w:cs="宋体"/>
                <w:spacing w:val="-4"/>
                <w:sz w:val="24"/>
              </w:rPr>
              <w:t>0.</w:t>
            </w:r>
            <w:r>
              <w:rPr>
                <w:rFonts w:ascii="宋体" w:hAnsi="宋体" w:cs="宋体" w:hint="eastAsia"/>
                <w:spacing w:val="-4"/>
                <w:sz w:val="24"/>
              </w:rPr>
              <w:t>7</w:t>
            </w:r>
          </w:p>
        </w:tc>
        <w:tc>
          <w:tcPr>
            <w:tcW w:w="1677" w:type="dxa"/>
            <w:vAlign w:val="center"/>
          </w:tcPr>
          <w:p w14:paraId="46E4BAEB" w14:textId="77777777" w:rsidR="003127F6" w:rsidRDefault="00000000">
            <w:pPr>
              <w:widowControl/>
              <w:spacing w:line="400" w:lineRule="exact"/>
              <w:jc w:val="center"/>
              <w:rPr>
                <w:rFonts w:ascii="宋体" w:hAnsi="宋体" w:cs="宋体" w:hint="eastAsia"/>
                <w:spacing w:val="-9"/>
                <w:sz w:val="24"/>
              </w:rPr>
            </w:pPr>
            <w:r>
              <w:rPr>
                <w:rFonts w:ascii="宋体" w:hAnsi="宋体" w:cs="宋体" w:hint="eastAsia"/>
                <w:spacing w:val="-9"/>
                <w:sz w:val="24"/>
              </w:rPr>
              <w:t>结算方式</w:t>
            </w:r>
          </w:p>
        </w:tc>
        <w:tc>
          <w:tcPr>
            <w:tcW w:w="6803" w:type="dxa"/>
          </w:tcPr>
          <w:p w14:paraId="4FE393B3" w14:textId="77777777" w:rsidR="003127F6" w:rsidRDefault="00000000">
            <w:pPr>
              <w:widowControl/>
              <w:spacing w:line="400" w:lineRule="exact"/>
              <w:ind w:firstLineChars="200" w:firstLine="480"/>
              <w:jc w:val="left"/>
              <w:rPr>
                <w:rFonts w:ascii="宋体" w:hAnsi="宋体" w:cs="宋体" w:hint="eastAsia"/>
                <w:sz w:val="24"/>
              </w:rPr>
            </w:pPr>
            <w:r>
              <w:rPr>
                <w:rFonts w:ascii="宋体" w:hAnsi="宋体" w:cs="宋体" w:hint="eastAsia"/>
                <w:sz w:val="24"/>
              </w:rPr>
              <w:t>本次竞争性比</w:t>
            </w:r>
            <w:proofErr w:type="gramStart"/>
            <w:r>
              <w:rPr>
                <w:rFonts w:ascii="宋体" w:hAnsi="宋体" w:cs="宋体" w:hint="eastAsia"/>
                <w:sz w:val="24"/>
              </w:rPr>
              <w:t>选最高</w:t>
            </w:r>
            <w:proofErr w:type="gramEnd"/>
            <w:r>
              <w:rPr>
                <w:rFonts w:ascii="宋体" w:hAnsi="宋体" w:cs="宋体" w:hint="eastAsia"/>
                <w:sz w:val="24"/>
              </w:rPr>
              <w:t>限价为31.6万元，实际合同金额按投标单价及实际配送数量结算，年配送金额不超过中标金额的10%。</w:t>
            </w:r>
          </w:p>
        </w:tc>
      </w:tr>
      <w:tr w:rsidR="003127F6" w14:paraId="18F99C5E" w14:textId="77777777">
        <w:trPr>
          <w:trHeight w:val="840"/>
          <w:jc w:val="center"/>
        </w:trPr>
        <w:tc>
          <w:tcPr>
            <w:tcW w:w="1335" w:type="dxa"/>
            <w:vAlign w:val="center"/>
          </w:tcPr>
          <w:p w14:paraId="4768F0E8" w14:textId="77777777" w:rsidR="003127F6" w:rsidRDefault="00000000">
            <w:pPr>
              <w:snapToGrid w:val="0"/>
              <w:spacing w:line="400" w:lineRule="exact"/>
              <w:jc w:val="center"/>
              <w:rPr>
                <w:rFonts w:ascii="宋体" w:hAnsi="宋体" w:cs="仿宋" w:hint="eastAsia"/>
                <w:kern w:val="0"/>
                <w:sz w:val="24"/>
              </w:rPr>
            </w:pPr>
            <w:r>
              <w:rPr>
                <w:rFonts w:ascii="宋体" w:hAnsi="宋体" w:cs="宋体"/>
                <w:spacing w:val="-6"/>
                <w:sz w:val="24"/>
              </w:rPr>
              <w:t>1</w:t>
            </w:r>
            <w:r>
              <w:rPr>
                <w:rFonts w:ascii="宋体" w:hAnsi="宋体" w:cs="宋体"/>
                <w:spacing w:val="-4"/>
                <w:sz w:val="24"/>
              </w:rPr>
              <w:t>0.</w:t>
            </w:r>
            <w:r>
              <w:rPr>
                <w:rFonts w:ascii="宋体" w:hAnsi="宋体" w:cs="宋体" w:hint="eastAsia"/>
                <w:spacing w:val="-4"/>
                <w:sz w:val="24"/>
              </w:rPr>
              <w:t>8</w:t>
            </w:r>
          </w:p>
        </w:tc>
        <w:tc>
          <w:tcPr>
            <w:tcW w:w="1677" w:type="dxa"/>
            <w:vAlign w:val="center"/>
          </w:tcPr>
          <w:p w14:paraId="1FEEC1AF" w14:textId="77777777" w:rsidR="003127F6" w:rsidRDefault="00000000">
            <w:pPr>
              <w:widowControl/>
              <w:spacing w:line="400" w:lineRule="exact"/>
              <w:jc w:val="center"/>
              <w:rPr>
                <w:rFonts w:ascii="宋体" w:hAnsi="宋体" w:cs="仿宋" w:hint="eastAsia"/>
                <w:kern w:val="0"/>
                <w:sz w:val="24"/>
              </w:rPr>
            </w:pPr>
            <w:r>
              <w:rPr>
                <w:rFonts w:ascii="宋体" w:hAnsi="宋体" w:cs="宋体"/>
                <w:spacing w:val="-9"/>
                <w:sz w:val="24"/>
              </w:rPr>
              <w:t>其</w:t>
            </w:r>
            <w:r>
              <w:rPr>
                <w:rFonts w:ascii="宋体" w:hAnsi="宋体" w:cs="宋体"/>
                <w:spacing w:val="-7"/>
                <w:sz w:val="24"/>
              </w:rPr>
              <w:t>他</w:t>
            </w:r>
          </w:p>
        </w:tc>
        <w:tc>
          <w:tcPr>
            <w:tcW w:w="6803" w:type="dxa"/>
          </w:tcPr>
          <w:p w14:paraId="25892267" w14:textId="77777777" w:rsidR="003127F6" w:rsidRDefault="00000000">
            <w:pPr>
              <w:widowControl/>
              <w:spacing w:line="400" w:lineRule="exact"/>
              <w:ind w:firstLineChars="200" w:firstLine="480"/>
              <w:jc w:val="left"/>
              <w:rPr>
                <w:rFonts w:ascii="宋体" w:hAnsi="宋体" w:cs="仿宋" w:hint="eastAsia"/>
                <w:kern w:val="0"/>
                <w:sz w:val="24"/>
              </w:rPr>
            </w:pPr>
            <w:r>
              <w:rPr>
                <w:rFonts w:ascii="宋体" w:hAnsi="宋体" w:cs="宋体" w:hint="eastAsia"/>
                <w:sz w:val="24"/>
              </w:rPr>
              <w:t>比选</w:t>
            </w:r>
            <w:r>
              <w:rPr>
                <w:rFonts w:ascii="宋体" w:hAnsi="宋体" w:cs="宋体"/>
                <w:sz w:val="24"/>
              </w:rPr>
              <w:t>人有权进一步核查投标人所提供的投标资料，若发现中标人、中标候选人、投标人存在提供虚假资料、无效资料、承诺与实际不符的行为，视为弄虚作假，招标人有权取消其中标资格或中标候选人资格，其投标保证金不予退还，同时列入</w:t>
            </w:r>
            <w:r>
              <w:rPr>
                <w:rFonts w:ascii="宋体" w:hAnsi="宋体" w:cs="宋体" w:hint="eastAsia"/>
                <w:sz w:val="24"/>
              </w:rPr>
              <w:t>比选</w:t>
            </w:r>
            <w:r>
              <w:rPr>
                <w:rFonts w:ascii="宋体" w:hAnsi="宋体" w:cs="宋体"/>
                <w:sz w:val="24"/>
              </w:rPr>
              <w:t>人的招标项目黑名单，限制其参与</w:t>
            </w:r>
            <w:r>
              <w:rPr>
                <w:rFonts w:ascii="宋体" w:hAnsi="宋体" w:cs="宋体" w:hint="eastAsia"/>
                <w:sz w:val="24"/>
              </w:rPr>
              <w:t>比选</w:t>
            </w:r>
            <w:r>
              <w:rPr>
                <w:rFonts w:ascii="宋体" w:hAnsi="宋体" w:cs="宋体"/>
                <w:sz w:val="24"/>
              </w:rPr>
              <w:t>人的招标投标及相关活动。</w:t>
            </w:r>
          </w:p>
        </w:tc>
      </w:tr>
    </w:tbl>
    <w:p w14:paraId="3AF0788C" w14:textId="77777777" w:rsidR="003127F6" w:rsidRDefault="003127F6">
      <w:pPr>
        <w:pStyle w:val="2"/>
        <w:spacing w:before="0" w:after="0" w:line="20" w:lineRule="exact"/>
        <w:rPr>
          <w:rFonts w:ascii="宋体" w:hAnsi="宋体" w:cs="仿宋" w:hint="eastAsia"/>
          <w:b w:val="0"/>
          <w:snapToGrid w:val="0"/>
        </w:rPr>
      </w:pPr>
      <w:bookmarkStart w:id="153" w:name="_Toc287607746"/>
      <w:bookmarkStart w:id="154" w:name="_Toc224103317"/>
      <w:bookmarkStart w:id="155" w:name="_Toc277082552"/>
      <w:bookmarkStart w:id="156" w:name="_Toc287620685"/>
      <w:bookmarkStart w:id="157" w:name="_Toc430530435"/>
      <w:bookmarkStart w:id="158" w:name="_Toc200513126"/>
    </w:p>
    <w:p w14:paraId="364D67C1" w14:textId="77777777" w:rsidR="003127F6" w:rsidRDefault="003127F6">
      <w:pPr>
        <w:pStyle w:val="afff0"/>
        <w:ind w:firstLine="480"/>
      </w:pPr>
    </w:p>
    <w:p w14:paraId="5292293C" w14:textId="77777777" w:rsidR="003127F6" w:rsidRDefault="00000000">
      <w:pPr>
        <w:rPr>
          <w:snapToGrid w:val="0"/>
        </w:rPr>
      </w:pPr>
      <w:bookmarkStart w:id="159" w:name="_Toc509218710"/>
      <w:bookmarkStart w:id="160" w:name="_Toc840"/>
      <w:bookmarkStart w:id="161" w:name="_Toc12493"/>
      <w:bookmarkStart w:id="162" w:name="_Toc12632"/>
      <w:r>
        <w:rPr>
          <w:rFonts w:hint="eastAsia"/>
          <w:snapToGrid w:val="0"/>
        </w:rPr>
        <w:br w:type="page"/>
        <w:t xml:space="preserve">1.  </w:t>
      </w:r>
      <w:r>
        <w:rPr>
          <w:rFonts w:hint="eastAsia"/>
          <w:snapToGrid w:val="0"/>
        </w:rPr>
        <w:t>总则</w:t>
      </w:r>
      <w:bookmarkEnd w:id="153"/>
      <w:bookmarkEnd w:id="154"/>
      <w:bookmarkEnd w:id="155"/>
      <w:bookmarkEnd w:id="156"/>
      <w:bookmarkEnd w:id="157"/>
      <w:bookmarkEnd w:id="158"/>
      <w:bookmarkEnd w:id="159"/>
      <w:bookmarkEnd w:id="160"/>
      <w:bookmarkEnd w:id="161"/>
      <w:bookmarkEnd w:id="162"/>
    </w:p>
    <w:p w14:paraId="4C44BFA2"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163" w:name="_Toc200513127"/>
      <w:bookmarkStart w:id="164" w:name="_Toc32679"/>
      <w:bookmarkStart w:id="165" w:name="_Toc5468"/>
      <w:bookmarkStart w:id="166" w:name="_Toc509218711"/>
      <w:bookmarkStart w:id="167" w:name="_Toc224103318"/>
      <w:bookmarkStart w:id="168" w:name="_Toc32232"/>
      <w:bookmarkStart w:id="169" w:name="_Toc287607747"/>
      <w:bookmarkStart w:id="170" w:name="_Toc277082553"/>
      <w:bookmarkStart w:id="171" w:name="_Toc20651"/>
      <w:bookmarkStart w:id="172" w:name="_Toc287620686"/>
      <w:bookmarkStart w:id="173" w:name="_Toc430530436"/>
      <w:r>
        <w:rPr>
          <w:rFonts w:ascii="宋体" w:hAnsi="宋体" w:cs="仿宋" w:hint="eastAsia"/>
          <w:b w:val="0"/>
          <w:snapToGrid w:val="0"/>
          <w:sz w:val="24"/>
          <w:szCs w:val="24"/>
        </w:rPr>
        <w:t>1.1  项目概况</w:t>
      </w:r>
      <w:bookmarkEnd w:id="163"/>
      <w:bookmarkEnd w:id="164"/>
      <w:bookmarkEnd w:id="165"/>
      <w:bookmarkEnd w:id="166"/>
      <w:bookmarkEnd w:id="167"/>
      <w:bookmarkEnd w:id="168"/>
      <w:bookmarkEnd w:id="169"/>
      <w:bookmarkEnd w:id="170"/>
      <w:bookmarkEnd w:id="171"/>
      <w:bookmarkEnd w:id="172"/>
      <w:bookmarkEnd w:id="173"/>
    </w:p>
    <w:p w14:paraId="047885B8"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 xml:space="preserve">1.1.1  根据《中华人民共和国招标投标法》等有关法律、法规和规章的规定，本比选项目已具备比选条件，现对本项目进行比选。  </w:t>
      </w:r>
    </w:p>
    <w:p w14:paraId="1EAE8B7C"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1.1.2  本</w:t>
      </w:r>
      <w:r>
        <w:rPr>
          <w:rFonts w:ascii="宋体" w:hAnsi="宋体" w:cs="仿宋" w:hint="eastAsia"/>
          <w:kern w:val="0"/>
          <w:sz w:val="24"/>
        </w:rPr>
        <w:t>比选</w:t>
      </w:r>
      <w:r>
        <w:rPr>
          <w:rFonts w:ascii="宋体" w:hAnsi="宋体" w:cs="仿宋" w:hint="eastAsia"/>
          <w:snapToGrid w:val="0"/>
          <w:kern w:val="0"/>
          <w:sz w:val="24"/>
        </w:rPr>
        <w:t>项目比选人：见竞选人须知前附表。</w:t>
      </w:r>
    </w:p>
    <w:p w14:paraId="2929CAE5"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1.1.3  本</w:t>
      </w:r>
      <w:r>
        <w:rPr>
          <w:rFonts w:ascii="宋体" w:hAnsi="宋体" w:cs="仿宋" w:hint="eastAsia"/>
          <w:kern w:val="0"/>
          <w:sz w:val="24"/>
        </w:rPr>
        <w:t>比选</w:t>
      </w:r>
      <w:r>
        <w:rPr>
          <w:rFonts w:ascii="宋体" w:hAnsi="宋体" w:cs="仿宋" w:hint="eastAsia"/>
          <w:snapToGrid w:val="0"/>
          <w:kern w:val="0"/>
          <w:sz w:val="24"/>
        </w:rPr>
        <w:t>项目比选代理机构：见竞选人须知前附表。</w:t>
      </w:r>
    </w:p>
    <w:p w14:paraId="43598B88"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1.1.4  本</w:t>
      </w:r>
      <w:r>
        <w:rPr>
          <w:rFonts w:ascii="宋体" w:hAnsi="宋体" w:cs="仿宋" w:hint="eastAsia"/>
          <w:kern w:val="0"/>
          <w:sz w:val="24"/>
        </w:rPr>
        <w:t>比选</w:t>
      </w:r>
      <w:r>
        <w:rPr>
          <w:rFonts w:ascii="宋体" w:hAnsi="宋体" w:cs="仿宋" w:hint="eastAsia"/>
          <w:snapToGrid w:val="0"/>
          <w:kern w:val="0"/>
          <w:sz w:val="24"/>
        </w:rPr>
        <w:t>项目名称：见竞选人须知前附表。</w:t>
      </w:r>
    </w:p>
    <w:p w14:paraId="5D4AC02A" w14:textId="77777777" w:rsidR="003127F6" w:rsidRDefault="00000000">
      <w:pPr>
        <w:autoSpaceDE w:val="0"/>
        <w:autoSpaceDN w:val="0"/>
        <w:adjustRightInd w:val="0"/>
        <w:snapToGrid w:val="0"/>
        <w:spacing w:line="360" w:lineRule="auto"/>
        <w:rPr>
          <w:rFonts w:ascii="宋体" w:hAnsi="宋体" w:cs="仿宋" w:hint="eastAsia"/>
          <w:snapToGrid w:val="0"/>
          <w:kern w:val="0"/>
          <w:sz w:val="24"/>
        </w:rPr>
      </w:pPr>
      <w:bookmarkStart w:id="174" w:name="_Toc224103322"/>
      <w:bookmarkStart w:id="175" w:name="_Toc287620690"/>
      <w:bookmarkStart w:id="176" w:name="_Toc11478"/>
      <w:bookmarkStart w:id="177" w:name="_Toc509218715"/>
      <w:bookmarkStart w:id="178" w:name="_Toc25977"/>
      <w:bookmarkStart w:id="179" w:name="_Toc287607751"/>
      <w:bookmarkStart w:id="180" w:name="_Toc200513131"/>
      <w:bookmarkStart w:id="181" w:name="_Toc430530440"/>
      <w:bookmarkStart w:id="182" w:name="_Toc1894"/>
      <w:bookmarkStart w:id="183" w:name="_Toc28937"/>
      <w:bookmarkStart w:id="184" w:name="_Toc277082557"/>
      <w:r>
        <w:rPr>
          <w:rFonts w:ascii="宋体" w:hAnsi="宋体" w:cs="仿宋" w:hint="eastAsia"/>
          <w:snapToGrid w:val="0"/>
          <w:kern w:val="0"/>
          <w:sz w:val="24"/>
        </w:rPr>
        <w:t>1.2  项目的基本情况</w:t>
      </w:r>
    </w:p>
    <w:p w14:paraId="17BAEA58"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1.2.1  本次招标项目的基本情况：见竞选人须知前附表。</w:t>
      </w:r>
    </w:p>
    <w:p w14:paraId="78BCF8B3"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1.2.2  本项目的服务期限：见竞选人须知前附表。</w:t>
      </w:r>
    </w:p>
    <w:p w14:paraId="049DD6DA" w14:textId="77777777" w:rsidR="003127F6"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1.3  竞选人资格要求</w:t>
      </w:r>
      <w:bookmarkEnd w:id="174"/>
      <w:bookmarkEnd w:id="175"/>
      <w:bookmarkEnd w:id="176"/>
      <w:bookmarkEnd w:id="177"/>
      <w:bookmarkEnd w:id="178"/>
      <w:bookmarkEnd w:id="179"/>
      <w:bookmarkEnd w:id="180"/>
      <w:bookmarkEnd w:id="181"/>
      <w:bookmarkEnd w:id="182"/>
      <w:bookmarkEnd w:id="183"/>
      <w:bookmarkEnd w:id="184"/>
    </w:p>
    <w:p w14:paraId="36482B5C"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1.4.1 竞选人应具备承担本项目的资质条件、能力和信誉。</w:t>
      </w:r>
    </w:p>
    <w:p w14:paraId="09B42AD0"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（1）资质条件、</w:t>
      </w:r>
      <w:r>
        <w:rPr>
          <w:rFonts w:ascii="宋体" w:hAnsi="宋体" w:cs="仿宋" w:hint="eastAsia"/>
          <w:sz w:val="24"/>
        </w:rPr>
        <w:t>营业执照</w:t>
      </w:r>
      <w:r>
        <w:rPr>
          <w:rFonts w:ascii="宋体" w:hAnsi="宋体" w:cs="仿宋" w:hint="eastAsia"/>
          <w:snapToGrid w:val="0"/>
          <w:kern w:val="0"/>
          <w:sz w:val="24"/>
        </w:rPr>
        <w:t>：见竞选人须知前附表；</w:t>
      </w:r>
    </w:p>
    <w:p w14:paraId="5FDB1E7D" w14:textId="77777777" w:rsidR="003127F6" w:rsidRDefault="00000000">
      <w:pPr>
        <w:autoSpaceDE w:val="0"/>
        <w:autoSpaceDN w:val="0"/>
        <w:adjustRightInd w:val="0"/>
        <w:snapToGrid w:val="0"/>
        <w:spacing w:line="360" w:lineRule="auto"/>
        <w:ind w:firstLineChars="171" w:firstLine="410"/>
        <w:rPr>
          <w:rFonts w:ascii="宋体" w:hAnsi="宋体" w:cs="仿宋" w:hint="eastAsia"/>
        </w:rPr>
      </w:pPr>
      <w:r>
        <w:rPr>
          <w:rFonts w:ascii="宋体" w:hAnsi="宋体" w:cs="仿宋" w:hint="eastAsia"/>
          <w:snapToGrid w:val="0"/>
          <w:kern w:val="0"/>
          <w:sz w:val="24"/>
        </w:rPr>
        <w:t>（2）财务要求：见竞选人须知前附表；</w:t>
      </w:r>
    </w:p>
    <w:p w14:paraId="742D92B3"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（3）</w:t>
      </w:r>
      <w:r>
        <w:rPr>
          <w:rFonts w:ascii="宋体" w:hAnsi="宋体" w:cs="仿宋" w:hint="eastAsia"/>
          <w:sz w:val="24"/>
        </w:rPr>
        <w:t>竞选</w:t>
      </w:r>
      <w:r>
        <w:rPr>
          <w:rFonts w:ascii="宋体" w:hAnsi="宋体" w:cs="仿宋" w:hint="eastAsia"/>
          <w:snapToGrid w:val="0"/>
          <w:kern w:val="0"/>
          <w:sz w:val="24"/>
        </w:rPr>
        <w:t>截止日</w:t>
      </w:r>
      <w:r>
        <w:rPr>
          <w:rFonts w:ascii="宋体" w:hAnsi="宋体" w:cs="仿宋" w:hint="eastAsia"/>
          <w:sz w:val="24"/>
        </w:rPr>
        <w:t>竞选</w:t>
      </w:r>
      <w:r>
        <w:rPr>
          <w:rFonts w:ascii="宋体" w:hAnsi="宋体" w:cs="仿宋" w:hint="eastAsia"/>
          <w:snapToGrid w:val="0"/>
          <w:kern w:val="0"/>
          <w:sz w:val="24"/>
        </w:rPr>
        <w:t>资格情况：见竞选人须知前附表；</w:t>
      </w:r>
    </w:p>
    <w:p w14:paraId="1361CF72"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（4）业绩要求：见竞选人须知前附表。</w:t>
      </w:r>
    </w:p>
    <w:p w14:paraId="2A6009FA"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1.4.2  不允许联合体投标。</w:t>
      </w:r>
    </w:p>
    <w:p w14:paraId="416B9330"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1.4.3  竞选人不得存在下列情形之一：</w:t>
      </w:r>
    </w:p>
    <w:p w14:paraId="56FA6A55"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position w:val="-2"/>
          <w:sz w:val="24"/>
        </w:rPr>
        <w:t>（1）与比选人存在利害关系可能影响比选公正性的法人、其他组织或者个人；</w:t>
      </w:r>
    </w:p>
    <w:p w14:paraId="5FCE2D2C"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（2）为本</w:t>
      </w:r>
      <w:r>
        <w:rPr>
          <w:rFonts w:ascii="宋体" w:hAnsi="宋体" w:cs="仿宋" w:hint="eastAsia"/>
          <w:kern w:val="0"/>
          <w:sz w:val="24"/>
        </w:rPr>
        <w:t>比选</w:t>
      </w:r>
      <w:r>
        <w:rPr>
          <w:rFonts w:ascii="宋体" w:hAnsi="宋体" w:cs="仿宋" w:hint="eastAsia"/>
          <w:snapToGrid w:val="0"/>
          <w:kern w:val="0"/>
          <w:sz w:val="24"/>
        </w:rPr>
        <w:t>项目提供招标代理服务的；</w:t>
      </w:r>
    </w:p>
    <w:p w14:paraId="03A7D937"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（3）被责令停产停业、暂扣或者吊销许可证、暂扣或者吊销执照；</w:t>
      </w:r>
    </w:p>
    <w:p w14:paraId="5944B97E"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（4）被国家、重庆市（含市或任意区县）有关行政部门处以暂停投标资格行政处罚，且在处罚期限内的；</w:t>
      </w:r>
    </w:p>
    <w:p w14:paraId="3C8CFE8D"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（5）进入清算程序，或被宣告破产，或其他丧失履约能力的情形；</w:t>
      </w:r>
    </w:p>
    <w:p w14:paraId="080E30A8" w14:textId="77777777" w:rsidR="003127F6"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（6）</w:t>
      </w:r>
      <w:r>
        <w:rPr>
          <w:rFonts w:ascii="宋体" w:hAnsi="宋体" w:cs="仿宋" w:hint="eastAsia"/>
          <w:sz w:val="24"/>
        </w:rPr>
        <w:t>单位负责人为同一人或者存在控股、管理关系的不同单位，不得在同一标段中同时投标</w:t>
      </w:r>
      <w:r>
        <w:rPr>
          <w:rFonts w:ascii="宋体" w:hAnsi="宋体" w:cs="仿宋" w:hint="eastAsia"/>
          <w:snapToGrid w:val="0"/>
          <w:kern w:val="0"/>
          <w:sz w:val="24"/>
        </w:rPr>
        <w:t>。</w:t>
      </w:r>
    </w:p>
    <w:p w14:paraId="236D50CF"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185" w:name="_Toc287620691"/>
      <w:bookmarkStart w:id="186" w:name="_Toc509218716"/>
      <w:bookmarkStart w:id="187" w:name="_Toc3420"/>
      <w:bookmarkStart w:id="188" w:name="_Toc20662"/>
      <w:bookmarkStart w:id="189" w:name="_Toc430530441"/>
      <w:bookmarkStart w:id="190" w:name="_Toc224103323"/>
      <w:bookmarkStart w:id="191" w:name="_Toc287607752"/>
      <w:bookmarkStart w:id="192" w:name="_Toc277082558"/>
      <w:bookmarkStart w:id="193" w:name="_Toc22728"/>
      <w:bookmarkStart w:id="194" w:name="_Toc200513132"/>
      <w:bookmarkStart w:id="195" w:name="_Toc24097"/>
      <w:r>
        <w:rPr>
          <w:rFonts w:ascii="宋体" w:hAnsi="宋体" w:cs="仿宋" w:hint="eastAsia"/>
          <w:b w:val="0"/>
          <w:snapToGrid w:val="0"/>
          <w:sz w:val="24"/>
          <w:szCs w:val="24"/>
        </w:rPr>
        <w:t>1.5  费用承担</w:t>
      </w:r>
      <w:bookmarkEnd w:id="185"/>
      <w:bookmarkEnd w:id="186"/>
      <w:bookmarkEnd w:id="187"/>
      <w:bookmarkEnd w:id="188"/>
      <w:bookmarkEnd w:id="189"/>
      <w:bookmarkEnd w:id="190"/>
      <w:bookmarkEnd w:id="191"/>
      <w:bookmarkEnd w:id="192"/>
      <w:bookmarkEnd w:id="193"/>
      <w:bookmarkEnd w:id="194"/>
      <w:bookmarkEnd w:id="195"/>
    </w:p>
    <w:p w14:paraId="33C1DC62"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竞选人准备和参加</w:t>
      </w:r>
      <w:r>
        <w:rPr>
          <w:rFonts w:ascii="宋体" w:hAnsi="宋体" w:cs="仿宋" w:hint="eastAsia"/>
          <w:sz w:val="24"/>
        </w:rPr>
        <w:t>竞选</w:t>
      </w:r>
      <w:r>
        <w:rPr>
          <w:rFonts w:ascii="宋体" w:hAnsi="宋体" w:cs="仿宋" w:hint="eastAsia"/>
          <w:snapToGrid w:val="0"/>
          <w:kern w:val="0"/>
          <w:sz w:val="24"/>
        </w:rPr>
        <w:t>活动发生的费用自理。</w:t>
      </w:r>
    </w:p>
    <w:p w14:paraId="2F306482"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196" w:name="_Toc224103324"/>
      <w:bookmarkStart w:id="197" w:name="_Toc509218717"/>
      <w:bookmarkStart w:id="198" w:name="_Toc26130"/>
      <w:bookmarkStart w:id="199" w:name="_Toc12783"/>
      <w:bookmarkStart w:id="200" w:name="_Toc27882"/>
      <w:bookmarkStart w:id="201" w:name="_Toc287620692"/>
      <w:bookmarkStart w:id="202" w:name="_Toc430530442"/>
      <w:bookmarkStart w:id="203" w:name="_Toc277082559"/>
      <w:bookmarkStart w:id="204" w:name="_Toc18347"/>
      <w:bookmarkStart w:id="205" w:name="_Toc200513133"/>
      <w:bookmarkStart w:id="206" w:name="_Toc287607753"/>
      <w:r>
        <w:rPr>
          <w:rFonts w:ascii="宋体" w:hAnsi="宋体" w:cs="仿宋" w:hint="eastAsia"/>
          <w:b w:val="0"/>
          <w:snapToGrid w:val="0"/>
          <w:sz w:val="24"/>
          <w:szCs w:val="24"/>
        </w:rPr>
        <w:t>1.6  保密</w:t>
      </w:r>
      <w:bookmarkEnd w:id="196"/>
      <w:bookmarkEnd w:id="197"/>
      <w:bookmarkEnd w:id="198"/>
      <w:bookmarkEnd w:id="199"/>
      <w:bookmarkEnd w:id="200"/>
      <w:bookmarkEnd w:id="201"/>
      <w:bookmarkEnd w:id="202"/>
      <w:bookmarkEnd w:id="203"/>
      <w:bookmarkEnd w:id="204"/>
      <w:bookmarkEnd w:id="205"/>
      <w:bookmarkEnd w:id="206"/>
    </w:p>
    <w:p w14:paraId="6E8C9EF3" w14:textId="77777777" w:rsidR="003127F6"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参与招标投标活动的各方应对竞争性比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和竞选文件中的商业和技术等秘密保密，违者应对由此造成的后果承担法律责任。</w:t>
      </w:r>
    </w:p>
    <w:p w14:paraId="23BAB44F"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207" w:name="_Toc287607754"/>
      <w:bookmarkStart w:id="208" w:name="_Toc509218718"/>
      <w:bookmarkStart w:id="209" w:name="_Toc6224"/>
      <w:bookmarkStart w:id="210" w:name="_Toc430530443"/>
      <w:bookmarkStart w:id="211" w:name="_Toc1222"/>
      <w:bookmarkStart w:id="212" w:name="_Toc277082560"/>
      <w:bookmarkStart w:id="213" w:name="_Toc287620693"/>
      <w:bookmarkStart w:id="214" w:name="_Toc15588"/>
      <w:bookmarkStart w:id="215" w:name="_Toc13710"/>
      <w:bookmarkStart w:id="216" w:name="_Toc224103325"/>
      <w:bookmarkStart w:id="217" w:name="_Toc200513134"/>
      <w:r>
        <w:rPr>
          <w:rFonts w:ascii="宋体" w:hAnsi="宋体" w:cs="仿宋" w:hint="eastAsia"/>
          <w:b w:val="0"/>
          <w:snapToGrid w:val="0"/>
          <w:sz w:val="24"/>
          <w:szCs w:val="24"/>
        </w:rPr>
        <w:t>1.7  语言文字</w:t>
      </w:r>
      <w:bookmarkEnd w:id="207"/>
      <w:bookmarkEnd w:id="208"/>
      <w:bookmarkEnd w:id="209"/>
      <w:bookmarkEnd w:id="210"/>
      <w:bookmarkEnd w:id="211"/>
      <w:bookmarkEnd w:id="212"/>
      <w:bookmarkEnd w:id="213"/>
      <w:bookmarkEnd w:id="214"/>
      <w:bookmarkEnd w:id="215"/>
      <w:bookmarkEnd w:id="216"/>
      <w:bookmarkEnd w:id="217"/>
    </w:p>
    <w:p w14:paraId="4CA4010E"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除专用术语外，与招标投标有关的语言均使用中文。必要时专用术语应附有中文注释。</w:t>
      </w:r>
    </w:p>
    <w:p w14:paraId="4AC9656E"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218" w:name="_Toc287620694"/>
      <w:bookmarkStart w:id="219" w:name="_Toc4251"/>
      <w:bookmarkStart w:id="220" w:name="_Toc200513135"/>
      <w:bookmarkStart w:id="221" w:name="_Toc13374"/>
      <w:bookmarkStart w:id="222" w:name="_Toc7916"/>
      <w:bookmarkStart w:id="223" w:name="_Toc24420"/>
      <w:bookmarkStart w:id="224" w:name="_Toc277082561"/>
      <w:bookmarkStart w:id="225" w:name="_Toc430530444"/>
      <w:bookmarkStart w:id="226" w:name="_Toc509218719"/>
      <w:bookmarkStart w:id="227" w:name="_Toc287607755"/>
      <w:bookmarkStart w:id="228" w:name="_Toc224103326"/>
      <w:r>
        <w:rPr>
          <w:rFonts w:ascii="宋体" w:hAnsi="宋体" w:cs="仿宋" w:hint="eastAsia"/>
          <w:b w:val="0"/>
          <w:snapToGrid w:val="0"/>
          <w:sz w:val="24"/>
          <w:szCs w:val="24"/>
        </w:rPr>
        <w:t>1.8  计量单位</w:t>
      </w:r>
      <w:bookmarkEnd w:id="218"/>
      <w:bookmarkEnd w:id="219"/>
      <w:bookmarkEnd w:id="220"/>
      <w:bookmarkEnd w:id="221"/>
      <w:bookmarkEnd w:id="222"/>
      <w:bookmarkEnd w:id="223"/>
      <w:bookmarkEnd w:id="224"/>
      <w:bookmarkEnd w:id="225"/>
      <w:bookmarkEnd w:id="226"/>
      <w:bookmarkEnd w:id="227"/>
      <w:bookmarkEnd w:id="228"/>
    </w:p>
    <w:p w14:paraId="2B4503A8" w14:textId="77777777" w:rsidR="003127F6"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Pr>
          <w:rFonts w:ascii="宋体" w:hAnsi="宋体" w:cs="仿宋" w:hint="eastAsia"/>
          <w:snapToGrid w:val="0"/>
          <w:kern w:val="0"/>
          <w:sz w:val="24"/>
        </w:rPr>
        <w:t>所有计量均采用中华人民共和国法定计量单位。</w:t>
      </w:r>
    </w:p>
    <w:p w14:paraId="11A9FD94"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229" w:name="_Toc287620695"/>
      <w:bookmarkStart w:id="230" w:name="_Toc430530445"/>
      <w:bookmarkStart w:id="231" w:name="_Toc277082562"/>
      <w:bookmarkStart w:id="232" w:name="_Toc24741"/>
      <w:bookmarkStart w:id="233" w:name="_Toc200513136"/>
      <w:bookmarkStart w:id="234" w:name="_Toc509218720"/>
      <w:bookmarkStart w:id="235" w:name="_Toc224103327"/>
      <w:bookmarkStart w:id="236" w:name="_Toc287607756"/>
      <w:bookmarkStart w:id="237" w:name="_Toc27730"/>
      <w:bookmarkStart w:id="238" w:name="_Toc28003"/>
      <w:bookmarkStart w:id="239" w:name="_Toc19275"/>
      <w:r>
        <w:rPr>
          <w:rFonts w:ascii="宋体" w:hAnsi="宋体" w:cs="仿宋" w:hint="eastAsia"/>
          <w:b w:val="0"/>
          <w:snapToGrid w:val="0"/>
          <w:sz w:val="24"/>
          <w:szCs w:val="24"/>
        </w:rPr>
        <w:t>1.9  踏勘现场</w:t>
      </w:r>
      <w:bookmarkEnd w:id="229"/>
      <w:bookmarkEnd w:id="230"/>
      <w:bookmarkEnd w:id="231"/>
      <w:bookmarkEnd w:id="232"/>
      <w:bookmarkEnd w:id="233"/>
      <w:bookmarkEnd w:id="234"/>
      <w:bookmarkEnd w:id="235"/>
      <w:bookmarkEnd w:id="236"/>
      <w:bookmarkEnd w:id="237"/>
      <w:bookmarkEnd w:id="238"/>
      <w:bookmarkEnd w:id="239"/>
    </w:p>
    <w:p w14:paraId="4171DD6C" w14:textId="77777777" w:rsidR="003127F6"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不组织，由竞选人自行踏勘，其费用和责任均由竞选人自行承担。</w:t>
      </w:r>
    </w:p>
    <w:p w14:paraId="48485D16"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240" w:name="_Toc430530446"/>
      <w:bookmarkStart w:id="241" w:name="_Toc287620696"/>
      <w:bookmarkStart w:id="242" w:name="_Toc224103328"/>
      <w:bookmarkStart w:id="243" w:name="_Toc32057"/>
      <w:bookmarkStart w:id="244" w:name="_Toc200513137"/>
      <w:bookmarkStart w:id="245" w:name="_Toc287607757"/>
      <w:bookmarkStart w:id="246" w:name="_Toc277082563"/>
      <w:bookmarkStart w:id="247" w:name="_Toc509218721"/>
      <w:bookmarkStart w:id="248" w:name="_Toc9465"/>
      <w:bookmarkStart w:id="249" w:name="_Toc14198"/>
      <w:bookmarkStart w:id="250" w:name="_Toc21543"/>
      <w:r>
        <w:rPr>
          <w:rFonts w:ascii="宋体" w:hAnsi="宋体" w:cs="仿宋" w:hint="eastAsia"/>
          <w:b w:val="0"/>
          <w:snapToGrid w:val="0"/>
          <w:sz w:val="24"/>
          <w:szCs w:val="24"/>
        </w:rPr>
        <w:t>1.10  投标预备会</w:t>
      </w:r>
      <w:bookmarkEnd w:id="240"/>
      <w:bookmarkEnd w:id="241"/>
      <w:bookmarkEnd w:id="242"/>
      <w:bookmarkEnd w:id="243"/>
      <w:bookmarkEnd w:id="244"/>
      <w:bookmarkEnd w:id="245"/>
      <w:bookmarkEnd w:id="246"/>
      <w:bookmarkEnd w:id="247"/>
      <w:bookmarkEnd w:id="248"/>
      <w:bookmarkEnd w:id="249"/>
      <w:bookmarkEnd w:id="250"/>
    </w:p>
    <w:p w14:paraId="1B280191" w14:textId="77777777" w:rsidR="003127F6"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Pr>
          <w:rFonts w:ascii="宋体" w:hAnsi="宋体" w:cs="仿宋" w:hint="eastAsia"/>
          <w:snapToGrid w:val="0"/>
          <w:kern w:val="0"/>
          <w:sz w:val="24"/>
        </w:rPr>
        <w:t>不召开</w:t>
      </w:r>
      <w:r>
        <w:rPr>
          <w:rFonts w:ascii="宋体" w:hAnsi="宋体" w:cs="仿宋" w:hint="eastAsia"/>
          <w:snapToGrid w:val="0"/>
          <w:kern w:val="0"/>
          <w:position w:val="-2"/>
          <w:sz w:val="24"/>
        </w:rPr>
        <w:t>。</w:t>
      </w:r>
    </w:p>
    <w:p w14:paraId="68D0D2B8" w14:textId="77777777" w:rsidR="003127F6"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51" w:name="_Toc287620697"/>
      <w:bookmarkStart w:id="252" w:name="_Toc3036"/>
      <w:bookmarkStart w:id="253" w:name="_Toc287607758"/>
      <w:bookmarkStart w:id="254" w:name="_Toc30448"/>
      <w:bookmarkStart w:id="255" w:name="_Toc3376"/>
      <w:bookmarkStart w:id="256" w:name="_Toc200513138"/>
      <w:bookmarkStart w:id="257" w:name="_Toc509218722"/>
      <w:bookmarkStart w:id="258" w:name="_Toc16173"/>
      <w:bookmarkStart w:id="259" w:name="_Toc277082564"/>
      <w:bookmarkStart w:id="260" w:name="_Toc224103329"/>
      <w:bookmarkStart w:id="261" w:name="_Toc430530447"/>
      <w:r>
        <w:rPr>
          <w:rFonts w:ascii="宋体" w:hAnsi="宋体" w:cs="仿宋" w:hint="eastAsia"/>
          <w:b w:val="0"/>
          <w:snapToGrid w:val="0"/>
          <w:sz w:val="24"/>
          <w:szCs w:val="24"/>
        </w:rPr>
        <w:t>1.11  分包</w:t>
      </w:r>
      <w:bookmarkEnd w:id="251"/>
      <w:bookmarkEnd w:id="252"/>
      <w:bookmarkEnd w:id="253"/>
      <w:bookmarkEnd w:id="254"/>
      <w:bookmarkEnd w:id="255"/>
      <w:bookmarkEnd w:id="256"/>
      <w:bookmarkEnd w:id="257"/>
      <w:bookmarkEnd w:id="258"/>
      <w:bookmarkEnd w:id="259"/>
      <w:bookmarkEnd w:id="260"/>
      <w:bookmarkEnd w:id="261"/>
    </w:p>
    <w:p w14:paraId="2E30BBC8" w14:textId="77777777" w:rsidR="003127F6" w:rsidRDefault="00000000">
      <w:pPr>
        <w:autoSpaceDE w:val="0"/>
        <w:autoSpaceDN w:val="0"/>
        <w:adjustRightInd w:val="0"/>
        <w:snapToGrid w:val="0"/>
        <w:spacing w:line="360" w:lineRule="auto"/>
        <w:ind w:firstLine="426"/>
        <w:rPr>
          <w:rFonts w:ascii="宋体" w:hAnsi="宋体" w:cs="仿宋" w:hint="eastAsia"/>
          <w:snapToGrid w:val="0"/>
          <w:kern w:val="0"/>
          <w:sz w:val="24"/>
        </w:rPr>
      </w:pPr>
      <w:r>
        <w:rPr>
          <w:rFonts w:ascii="宋体" w:hAnsi="宋体" w:cs="仿宋" w:hint="eastAsia"/>
          <w:snapToGrid w:val="0"/>
          <w:kern w:val="0"/>
          <w:sz w:val="24"/>
        </w:rPr>
        <w:t>不允许。</w:t>
      </w:r>
    </w:p>
    <w:p w14:paraId="1EA0A074" w14:textId="77777777" w:rsidR="003127F6"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62" w:name="_Toc7209"/>
      <w:bookmarkStart w:id="263" w:name="_Toc5536"/>
      <w:bookmarkStart w:id="264" w:name="_Toc277082565"/>
      <w:bookmarkStart w:id="265" w:name="_Toc287607759"/>
      <w:bookmarkStart w:id="266" w:name="_Toc224103330"/>
      <w:bookmarkStart w:id="267" w:name="_Toc12736"/>
      <w:bookmarkStart w:id="268" w:name="_Toc430530448"/>
      <w:bookmarkStart w:id="269" w:name="_Toc32723"/>
      <w:bookmarkStart w:id="270" w:name="_Toc287620698"/>
      <w:bookmarkStart w:id="271" w:name="_Toc509218723"/>
      <w:bookmarkStart w:id="272" w:name="_Toc200513139"/>
      <w:r>
        <w:rPr>
          <w:rFonts w:ascii="宋体" w:hAnsi="宋体" w:cs="仿宋" w:hint="eastAsia"/>
          <w:b w:val="0"/>
          <w:snapToGrid w:val="0"/>
          <w:sz w:val="24"/>
          <w:szCs w:val="24"/>
        </w:rPr>
        <w:t>1.12  偏离</w:t>
      </w:r>
      <w:bookmarkEnd w:id="262"/>
      <w:bookmarkEnd w:id="263"/>
      <w:bookmarkEnd w:id="264"/>
      <w:bookmarkEnd w:id="265"/>
      <w:bookmarkEnd w:id="266"/>
      <w:bookmarkEnd w:id="267"/>
      <w:bookmarkEnd w:id="268"/>
      <w:bookmarkEnd w:id="269"/>
      <w:bookmarkEnd w:id="270"/>
      <w:bookmarkEnd w:id="271"/>
      <w:bookmarkEnd w:id="272"/>
    </w:p>
    <w:p w14:paraId="13384FD8"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竞选人须知前附表允许竞选文件偏离竞争性比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某些要求的，偏离应当符合竞争性比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规定的偏离范围和幅度。</w:t>
      </w:r>
    </w:p>
    <w:p w14:paraId="725BD2CE" w14:textId="77777777" w:rsidR="003127F6" w:rsidRDefault="00000000">
      <w:pPr>
        <w:pStyle w:val="2"/>
        <w:spacing w:before="0" w:afterLines="50" w:after="156" w:line="360" w:lineRule="auto"/>
        <w:rPr>
          <w:rFonts w:ascii="宋体" w:hAnsi="宋体" w:cs="仿宋" w:hint="eastAsia"/>
          <w:b w:val="0"/>
          <w:snapToGrid w:val="0"/>
          <w:sz w:val="24"/>
          <w:szCs w:val="24"/>
        </w:rPr>
      </w:pPr>
      <w:bookmarkStart w:id="273" w:name="_Toc11902"/>
      <w:bookmarkStart w:id="274" w:name="_Toc224103331"/>
      <w:bookmarkStart w:id="275" w:name="_Toc277082566"/>
      <w:bookmarkStart w:id="276" w:name="_Toc287620699"/>
      <w:bookmarkStart w:id="277" w:name="_Toc200513140"/>
      <w:bookmarkStart w:id="278" w:name="_Toc287607760"/>
      <w:bookmarkStart w:id="279" w:name="_Toc509218724"/>
      <w:bookmarkStart w:id="280" w:name="_Toc7935"/>
      <w:bookmarkStart w:id="281" w:name="_Toc430530449"/>
      <w:bookmarkStart w:id="282" w:name="_Toc174636036"/>
      <w:bookmarkStart w:id="283" w:name="_Toc174459491"/>
      <w:bookmarkStart w:id="284" w:name="_Toc175920961"/>
      <w:bookmarkStart w:id="285" w:name="_Toc23940"/>
      <w:bookmarkStart w:id="286" w:name="_Toc195361517"/>
      <w:bookmarkStart w:id="287" w:name="_Toc175920926"/>
      <w:r>
        <w:rPr>
          <w:rFonts w:ascii="宋体" w:hAnsi="宋体" w:cs="仿宋" w:hint="eastAsia"/>
          <w:b w:val="0"/>
          <w:snapToGrid w:val="0"/>
          <w:sz w:val="24"/>
          <w:szCs w:val="24"/>
        </w:rPr>
        <w:t xml:space="preserve">2.  </w:t>
      </w:r>
      <w:bookmarkEnd w:id="273"/>
      <w:bookmarkEnd w:id="274"/>
      <w:bookmarkEnd w:id="275"/>
      <w:bookmarkEnd w:id="276"/>
      <w:bookmarkEnd w:id="277"/>
      <w:bookmarkEnd w:id="278"/>
      <w:bookmarkEnd w:id="279"/>
      <w:bookmarkEnd w:id="280"/>
      <w:bookmarkEnd w:id="281"/>
      <w:r>
        <w:rPr>
          <w:rFonts w:ascii="宋体" w:hAnsi="宋体" w:cs="仿宋" w:hint="eastAsia"/>
          <w:b w:val="0"/>
          <w:snapToGrid w:val="0"/>
          <w:sz w:val="24"/>
          <w:szCs w:val="24"/>
        </w:rPr>
        <w:t>竞争性比选文件</w:t>
      </w:r>
      <w:bookmarkEnd w:id="282"/>
      <w:bookmarkEnd w:id="283"/>
      <w:bookmarkEnd w:id="284"/>
      <w:bookmarkEnd w:id="285"/>
      <w:bookmarkEnd w:id="286"/>
      <w:bookmarkEnd w:id="287"/>
    </w:p>
    <w:p w14:paraId="47B311A9"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288" w:name="_Toc224103332"/>
      <w:bookmarkStart w:id="289" w:name="_Toc277082567"/>
      <w:bookmarkStart w:id="290" w:name="_Toc430530450"/>
      <w:bookmarkStart w:id="291" w:name="_Toc15699"/>
      <w:bookmarkStart w:id="292" w:name="_Toc31696"/>
      <w:bookmarkStart w:id="293" w:name="_Toc509218725"/>
      <w:bookmarkStart w:id="294" w:name="_Toc287607761"/>
      <w:bookmarkStart w:id="295" w:name="_Toc200513141"/>
      <w:bookmarkStart w:id="296" w:name="_Toc3000"/>
      <w:bookmarkStart w:id="297" w:name="_Toc287620700"/>
      <w:bookmarkStart w:id="298" w:name="_Toc11596"/>
      <w:r>
        <w:rPr>
          <w:rFonts w:ascii="宋体" w:hAnsi="宋体" w:cs="仿宋" w:hint="eastAsia"/>
          <w:b w:val="0"/>
          <w:snapToGrid w:val="0"/>
          <w:sz w:val="24"/>
          <w:szCs w:val="24"/>
        </w:rPr>
        <w:t>2.1  竞争性比</w:t>
      </w:r>
      <w:proofErr w:type="gramStart"/>
      <w:r>
        <w:rPr>
          <w:rFonts w:ascii="宋体" w:hAnsi="宋体" w:cs="仿宋" w:hint="eastAsia"/>
          <w:b w:val="0"/>
          <w:snapToGrid w:val="0"/>
          <w:sz w:val="24"/>
          <w:szCs w:val="24"/>
        </w:rPr>
        <w:t>选文件</w:t>
      </w:r>
      <w:proofErr w:type="gramEnd"/>
      <w:r>
        <w:rPr>
          <w:rFonts w:ascii="宋体" w:hAnsi="宋体" w:cs="仿宋" w:hint="eastAsia"/>
          <w:b w:val="0"/>
          <w:snapToGrid w:val="0"/>
          <w:sz w:val="24"/>
          <w:szCs w:val="24"/>
        </w:rPr>
        <w:t>的组成</w:t>
      </w:r>
      <w:bookmarkEnd w:id="288"/>
      <w:bookmarkEnd w:id="289"/>
      <w:bookmarkEnd w:id="290"/>
      <w:bookmarkEnd w:id="291"/>
      <w:bookmarkEnd w:id="292"/>
      <w:bookmarkEnd w:id="293"/>
      <w:bookmarkEnd w:id="294"/>
      <w:bookmarkEnd w:id="295"/>
      <w:bookmarkEnd w:id="296"/>
      <w:bookmarkEnd w:id="297"/>
      <w:bookmarkEnd w:id="298"/>
    </w:p>
    <w:p w14:paraId="3BB95EBB" w14:textId="77777777" w:rsidR="003127F6"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proofErr w:type="gramStart"/>
      <w:r>
        <w:rPr>
          <w:rFonts w:ascii="宋体" w:hAnsi="宋体" w:cs="仿宋" w:hint="eastAsia"/>
          <w:snapToGrid w:val="0"/>
          <w:kern w:val="0"/>
          <w:sz w:val="24"/>
        </w:rPr>
        <w:t>本竞争性比选文件</w:t>
      </w:r>
      <w:proofErr w:type="gramEnd"/>
      <w:r>
        <w:rPr>
          <w:rFonts w:ascii="宋体" w:hAnsi="宋体" w:cs="仿宋" w:hint="eastAsia"/>
          <w:snapToGrid w:val="0"/>
          <w:kern w:val="0"/>
          <w:sz w:val="24"/>
        </w:rPr>
        <w:t>包括：</w:t>
      </w:r>
    </w:p>
    <w:p w14:paraId="5173F9B5" w14:textId="77777777" w:rsidR="003127F6"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（1）比选公告；</w:t>
      </w:r>
    </w:p>
    <w:p w14:paraId="693F836C" w14:textId="77777777" w:rsidR="003127F6"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（2）竞选人须知；</w:t>
      </w:r>
    </w:p>
    <w:p w14:paraId="44A1AAF0" w14:textId="77777777" w:rsidR="003127F6"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（3）评标办法；</w:t>
      </w:r>
    </w:p>
    <w:p w14:paraId="092797D3" w14:textId="77777777" w:rsidR="003127F6"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（4）合同条款及格式；</w:t>
      </w:r>
    </w:p>
    <w:p w14:paraId="4EF83CF0" w14:textId="77777777" w:rsidR="003127F6"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（5）竞选文件格式；</w:t>
      </w:r>
    </w:p>
    <w:p w14:paraId="2446A160" w14:textId="77777777" w:rsidR="003127F6"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（6）竞选人须知前附表规定的其他材料。</w:t>
      </w:r>
    </w:p>
    <w:p w14:paraId="44A99FB7" w14:textId="77777777" w:rsidR="003127F6"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根据本章第1.10款、第2.2款和第2.3款对竞争性比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所作的澄清、修改，构成竞争性比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的组成部分。</w:t>
      </w:r>
    </w:p>
    <w:p w14:paraId="3A610007"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299" w:name="_Toc9782"/>
      <w:bookmarkStart w:id="300" w:name="_Toc23750"/>
      <w:bookmarkStart w:id="301" w:name="_Toc19839"/>
      <w:bookmarkStart w:id="302" w:name="_Toc430530451"/>
      <w:bookmarkStart w:id="303" w:name="_Toc20843"/>
      <w:bookmarkStart w:id="304" w:name="_Toc509218726"/>
      <w:r>
        <w:rPr>
          <w:rFonts w:ascii="宋体" w:hAnsi="宋体" w:cs="仿宋" w:hint="eastAsia"/>
          <w:b w:val="0"/>
          <w:snapToGrid w:val="0"/>
          <w:sz w:val="24"/>
          <w:szCs w:val="24"/>
        </w:rPr>
        <w:t>2.2  竞争性比</w:t>
      </w:r>
      <w:proofErr w:type="gramStart"/>
      <w:r>
        <w:rPr>
          <w:rFonts w:ascii="宋体" w:hAnsi="宋体" w:cs="仿宋" w:hint="eastAsia"/>
          <w:b w:val="0"/>
          <w:snapToGrid w:val="0"/>
          <w:sz w:val="24"/>
          <w:szCs w:val="24"/>
        </w:rPr>
        <w:t>选文件</w:t>
      </w:r>
      <w:proofErr w:type="gramEnd"/>
      <w:r>
        <w:rPr>
          <w:rFonts w:ascii="宋体" w:hAnsi="宋体" w:cs="仿宋" w:hint="eastAsia"/>
          <w:b w:val="0"/>
          <w:snapToGrid w:val="0"/>
          <w:sz w:val="24"/>
          <w:szCs w:val="24"/>
        </w:rPr>
        <w:t>的澄清</w:t>
      </w:r>
      <w:bookmarkEnd w:id="299"/>
      <w:bookmarkEnd w:id="300"/>
      <w:bookmarkEnd w:id="301"/>
      <w:bookmarkEnd w:id="302"/>
      <w:bookmarkEnd w:id="303"/>
      <w:bookmarkEnd w:id="304"/>
    </w:p>
    <w:p w14:paraId="364AF080"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详见竞选人须知前附表的要求。</w:t>
      </w:r>
    </w:p>
    <w:p w14:paraId="73F91DD0"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305" w:name="_Toc16464"/>
      <w:bookmarkStart w:id="306" w:name="_Toc224103334"/>
      <w:bookmarkStart w:id="307" w:name="_Toc200513143"/>
      <w:bookmarkStart w:id="308" w:name="_Toc27922"/>
      <w:bookmarkStart w:id="309" w:name="_Toc287607763"/>
      <w:bookmarkStart w:id="310" w:name="_Toc509218727"/>
      <w:bookmarkStart w:id="311" w:name="_Toc277082569"/>
      <w:bookmarkStart w:id="312" w:name="_Toc287620702"/>
      <w:bookmarkStart w:id="313" w:name="_Toc32172"/>
      <w:bookmarkStart w:id="314" w:name="_Toc430530452"/>
      <w:bookmarkStart w:id="315" w:name="_Toc14796"/>
      <w:r>
        <w:rPr>
          <w:rFonts w:ascii="宋体" w:hAnsi="宋体" w:cs="仿宋" w:hint="eastAsia"/>
          <w:b w:val="0"/>
          <w:snapToGrid w:val="0"/>
          <w:sz w:val="24"/>
          <w:szCs w:val="24"/>
        </w:rPr>
        <w:t>2.3  竞争性比</w:t>
      </w:r>
      <w:proofErr w:type="gramStart"/>
      <w:r>
        <w:rPr>
          <w:rFonts w:ascii="宋体" w:hAnsi="宋体" w:cs="仿宋" w:hint="eastAsia"/>
          <w:b w:val="0"/>
          <w:snapToGrid w:val="0"/>
          <w:sz w:val="24"/>
          <w:szCs w:val="24"/>
        </w:rPr>
        <w:t>选文件</w:t>
      </w:r>
      <w:proofErr w:type="gramEnd"/>
      <w:r>
        <w:rPr>
          <w:rFonts w:ascii="宋体" w:hAnsi="宋体" w:cs="仿宋" w:hint="eastAsia"/>
          <w:b w:val="0"/>
          <w:snapToGrid w:val="0"/>
          <w:sz w:val="24"/>
          <w:szCs w:val="24"/>
        </w:rPr>
        <w:t>的修改</w:t>
      </w:r>
      <w:bookmarkEnd w:id="305"/>
      <w:bookmarkEnd w:id="306"/>
      <w:bookmarkEnd w:id="307"/>
      <w:bookmarkEnd w:id="308"/>
      <w:bookmarkEnd w:id="309"/>
      <w:bookmarkEnd w:id="310"/>
      <w:bookmarkEnd w:id="311"/>
      <w:bookmarkEnd w:id="312"/>
      <w:bookmarkEnd w:id="313"/>
      <w:bookmarkEnd w:id="314"/>
      <w:bookmarkEnd w:id="315"/>
    </w:p>
    <w:p w14:paraId="36F9A10F" w14:textId="77777777" w:rsidR="003127F6" w:rsidRDefault="00000000">
      <w:pPr>
        <w:autoSpaceDE w:val="0"/>
        <w:autoSpaceDN w:val="0"/>
        <w:adjustRightInd w:val="0"/>
        <w:snapToGrid w:val="0"/>
        <w:spacing w:line="360" w:lineRule="auto"/>
        <w:ind w:firstLine="420"/>
        <w:rPr>
          <w:rFonts w:ascii="宋体" w:hAnsi="宋体" w:cs="仿宋" w:hint="eastAsia"/>
          <w:snapToGrid w:val="0"/>
          <w:sz w:val="24"/>
        </w:rPr>
      </w:pPr>
      <w:bookmarkStart w:id="316" w:name="_Toc224103335"/>
      <w:bookmarkStart w:id="317" w:name="_Toc287620703"/>
      <w:bookmarkStart w:id="318" w:name="_Toc200513144"/>
      <w:bookmarkStart w:id="319" w:name="_Toc287607764"/>
      <w:bookmarkStart w:id="320" w:name="_Toc277082570"/>
      <w:r>
        <w:rPr>
          <w:rFonts w:ascii="宋体" w:hAnsi="宋体" w:cs="仿宋" w:hint="eastAsia"/>
          <w:snapToGrid w:val="0"/>
          <w:sz w:val="24"/>
        </w:rPr>
        <w:t>按照本章第2.2款竞争性比</w:t>
      </w:r>
      <w:proofErr w:type="gramStart"/>
      <w:r>
        <w:rPr>
          <w:rFonts w:ascii="宋体" w:hAnsi="宋体" w:cs="仿宋" w:hint="eastAsia"/>
          <w:snapToGrid w:val="0"/>
          <w:sz w:val="24"/>
        </w:rPr>
        <w:t>选文件</w:t>
      </w:r>
      <w:proofErr w:type="gramEnd"/>
      <w:r>
        <w:rPr>
          <w:rFonts w:ascii="宋体" w:hAnsi="宋体" w:cs="仿宋" w:hint="eastAsia"/>
          <w:snapToGrid w:val="0"/>
          <w:sz w:val="24"/>
        </w:rPr>
        <w:t>的澄清相关内容及方式执行。</w:t>
      </w:r>
    </w:p>
    <w:p w14:paraId="21A496E4" w14:textId="77777777" w:rsidR="003127F6" w:rsidRDefault="00000000">
      <w:pPr>
        <w:pStyle w:val="2"/>
        <w:spacing w:before="0" w:afterLines="50" w:after="156" w:line="360" w:lineRule="auto"/>
        <w:rPr>
          <w:rFonts w:ascii="宋体" w:hAnsi="宋体" w:cs="仿宋" w:hint="eastAsia"/>
          <w:b w:val="0"/>
          <w:snapToGrid w:val="0"/>
          <w:sz w:val="24"/>
          <w:szCs w:val="24"/>
        </w:rPr>
      </w:pPr>
      <w:bookmarkStart w:id="321" w:name="_Toc430530453"/>
      <w:bookmarkStart w:id="322" w:name="_Toc7868"/>
      <w:bookmarkStart w:id="323" w:name="_Toc24060"/>
      <w:bookmarkStart w:id="324" w:name="_Toc14543"/>
      <w:bookmarkStart w:id="325" w:name="_Toc509218728"/>
      <w:bookmarkStart w:id="326" w:name="_Toc174459492"/>
      <w:bookmarkStart w:id="327" w:name="_Toc174636037"/>
      <w:bookmarkStart w:id="328" w:name="_Toc175920962"/>
      <w:bookmarkStart w:id="329" w:name="_Toc175920927"/>
      <w:bookmarkStart w:id="330" w:name="_Toc195361518"/>
      <w:r>
        <w:rPr>
          <w:rFonts w:ascii="宋体" w:hAnsi="宋体" w:cs="仿宋" w:hint="eastAsia"/>
          <w:b w:val="0"/>
          <w:snapToGrid w:val="0"/>
          <w:sz w:val="24"/>
          <w:szCs w:val="24"/>
        </w:rPr>
        <w:t xml:space="preserve">3.  </w:t>
      </w:r>
      <w:bookmarkEnd w:id="316"/>
      <w:bookmarkEnd w:id="317"/>
      <w:bookmarkEnd w:id="318"/>
      <w:bookmarkEnd w:id="319"/>
      <w:bookmarkEnd w:id="320"/>
      <w:bookmarkEnd w:id="321"/>
      <w:bookmarkEnd w:id="322"/>
      <w:bookmarkEnd w:id="323"/>
      <w:bookmarkEnd w:id="324"/>
      <w:bookmarkEnd w:id="325"/>
      <w:r>
        <w:rPr>
          <w:rFonts w:ascii="宋体" w:hAnsi="宋体" w:cs="仿宋" w:hint="eastAsia"/>
          <w:b w:val="0"/>
          <w:snapToGrid w:val="0"/>
          <w:sz w:val="24"/>
          <w:szCs w:val="24"/>
        </w:rPr>
        <w:t>竞选文件</w:t>
      </w:r>
      <w:bookmarkEnd w:id="326"/>
      <w:bookmarkEnd w:id="327"/>
      <w:bookmarkEnd w:id="328"/>
      <w:bookmarkEnd w:id="329"/>
      <w:bookmarkEnd w:id="330"/>
    </w:p>
    <w:p w14:paraId="423D6585"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331" w:name="_Toc509218729"/>
      <w:bookmarkStart w:id="332" w:name="_Toc8671"/>
      <w:bookmarkStart w:id="333" w:name="_Toc200513145"/>
      <w:bookmarkStart w:id="334" w:name="_Toc16644"/>
      <w:bookmarkStart w:id="335" w:name="_Toc12682"/>
      <w:bookmarkStart w:id="336" w:name="_Toc8482"/>
      <w:bookmarkStart w:id="337" w:name="_Toc287607765"/>
      <w:bookmarkStart w:id="338" w:name="_Toc224103336"/>
      <w:bookmarkStart w:id="339" w:name="_Toc430530454"/>
      <w:bookmarkStart w:id="340" w:name="_Toc277082571"/>
      <w:bookmarkStart w:id="341" w:name="_Toc287620704"/>
      <w:r>
        <w:rPr>
          <w:rFonts w:ascii="宋体" w:hAnsi="宋体" w:cs="仿宋" w:hint="eastAsia"/>
          <w:b w:val="0"/>
          <w:snapToGrid w:val="0"/>
          <w:sz w:val="24"/>
          <w:szCs w:val="24"/>
        </w:rPr>
        <w:t>3.1  竞选文件的组成</w:t>
      </w:r>
      <w:bookmarkEnd w:id="331"/>
      <w:bookmarkEnd w:id="332"/>
      <w:bookmarkEnd w:id="333"/>
      <w:bookmarkEnd w:id="334"/>
      <w:bookmarkEnd w:id="335"/>
      <w:bookmarkEnd w:id="336"/>
      <w:bookmarkEnd w:id="337"/>
      <w:bookmarkEnd w:id="338"/>
      <w:bookmarkEnd w:id="339"/>
      <w:bookmarkEnd w:id="340"/>
      <w:bookmarkEnd w:id="341"/>
    </w:p>
    <w:p w14:paraId="486C7E1A"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3.1.1 竞选文件应包括下列内容：</w:t>
      </w:r>
    </w:p>
    <w:p w14:paraId="052E7CAC" w14:textId="77777777" w:rsidR="003127F6" w:rsidRDefault="00000000">
      <w:pPr>
        <w:spacing w:line="360" w:lineRule="auto"/>
        <w:ind w:firstLineChars="200" w:firstLine="480"/>
        <w:rPr>
          <w:rFonts w:ascii="宋体" w:hAnsi="宋体" w:cs="仿宋" w:hint="eastAsia"/>
          <w:sz w:val="24"/>
        </w:rPr>
      </w:pPr>
      <w:r>
        <w:rPr>
          <w:rFonts w:ascii="宋体" w:hAnsi="宋体" w:cs="仿宋" w:hint="eastAsia"/>
          <w:sz w:val="24"/>
        </w:rPr>
        <w:t>（1）竞选函及竞选函附录；</w:t>
      </w:r>
    </w:p>
    <w:p w14:paraId="63718210" w14:textId="77777777" w:rsidR="003127F6" w:rsidRDefault="00000000">
      <w:pPr>
        <w:spacing w:line="360" w:lineRule="auto"/>
        <w:ind w:firstLineChars="200" w:firstLine="480"/>
        <w:rPr>
          <w:rFonts w:ascii="宋体" w:hAnsi="宋体" w:cs="仿宋" w:hint="eastAsia"/>
          <w:sz w:val="24"/>
        </w:rPr>
      </w:pPr>
      <w:r>
        <w:rPr>
          <w:rFonts w:ascii="宋体" w:hAnsi="宋体" w:cs="仿宋" w:hint="eastAsia"/>
          <w:sz w:val="24"/>
        </w:rPr>
        <w:t>（2）法定代表人身份证明或附有法定代表人身份证明的授权委托书；</w:t>
      </w:r>
    </w:p>
    <w:p w14:paraId="149786C4" w14:textId="77777777" w:rsidR="003127F6" w:rsidRDefault="00000000">
      <w:pPr>
        <w:spacing w:line="360" w:lineRule="auto"/>
        <w:ind w:firstLineChars="200" w:firstLine="480"/>
        <w:rPr>
          <w:rFonts w:ascii="宋体" w:hAnsi="宋体" w:cs="仿宋" w:hint="eastAsia"/>
          <w:sz w:val="24"/>
        </w:rPr>
      </w:pPr>
      <w:r>
        <w:rPr>
          <w:rFonts w:ascii="宋体" w:hAnsi="宋体" w:cs="仿宋" w:hint="eastAsia"/>
          <w:sz w:val="24"/>
        </w:rPr>
        <w:t>（3）资格审查资料；</w:t>
      </w:r>
    </w:p>
    <w:p w14:paraId="1419D6B6" w14:textId="77777777" w:rsidR="003127F6" w:rsidRDefault="00000000">
      <w:pPr>
        <w:spacing w:line="360" w:lineRule="auto"/>
        <w:ind w:firstLineChars="200" w:firstLine="480"/>
        <w:rPr>
          <w:rFonts w:ascii="宋体" w:hAnsi="宋体" w:cs="仿宋" w:hint="eastAsia"/>
          <w:sz w:val="24"/>
        </w:rPr>
      </w:pPr>
      <w:r>
        <w:rPr>
          <w:rFonts w:ascii="宋体" w:hAnsi="宋体" w:cs="仿宋" w:hint="eastAsia"/>
          <w:sz w:val="24"/>
        </w:rPr>
        <w:t>（4）竞选人须知前附表规定的其他材料。</w:t>
      </w:r>
    </w:p>
    <w:p w14:paraId="3E4EBEDD"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342" w:name="_Toc12918"/>
      <w:bookmarkStart w:id="343" w:name="_Toc200513146"/>
      <w:bookmarkStart w:id="344" w:name="_Toc287620705"/>
      <w:bookmarkStart w:id="345" w:name="_Toc287607766"/>
      <w:bookmarkStart w:id="346" w:name="_Toc4658"/>
      <w:bookmarkStart w:id="347" w:name="_Toc430530455"/>
      <w:bookmarkStart w:id="348" w:name="_Toc509218730"/>
      <w:bookmarkStart w:id="349" w:name="_Toc277082572"/>
      <w:bookmarkStart w:id="350" w:name="_Toc15941"/>
      <w:bookmarkStart w:id="351" w:name="_Toc11028"/>
      <w:bookmarkStart w:id="352" w:name="_Toc224103337"/>
      <w:r>
        <w:rPr>
          <w:rFonts w:ascii="宋体" w:hAnsi="宋体" w:cs="仿宋" w:hint="eastAsia"/>
          <w:b w:val="0"/>
          <w:snapToGrid w:val="0"/>
          <w:sz w:val="24"/>
          <w:szCs w:val="24"/>
        </w:rPr>
        <w:t xml:space="preserve">3.2  </w:t>
      </w:r>
      <w:bookmarkEnd w:id="342"/>
      <w:bookmarkEnd w:id="343"/>
      <w:bookmarkEnd w:id="344"/>
      <w:bookmarkEnd w:id="345"/>
      <w:bookmarkEnd w:id="346"/>
      <w:bookmarkEnd w:id="347"/>
      <w:bookmarkEnd w:id="348"/>
      <w:bookmarkEnd w:id="349"/>
      <w:bookmarkEnd w:id="350"/>
      <w:bookmarkEnd w:id="351"/>
      <w:bookmarkEnd w:id="352"/>
      <w:r>
        <w:rPr>
          <w:rFonts w:ascii="宋体" w:hAnsi="宋体" w:cs="仿宋" w:hint="eastAsia"/>
          <w:b w:val="0"/>
          <w:snapToGrid w:val="0"/>
          <w:sz w:val="24"/>
          <w:szCs w:val="24"/>
        </w:rPr>
        <w:t>竞选报价</w:t>
      </w:r>
    </w:p>
    <w:p w14:paraId="6DFCE758"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见竞选人须知前附表。</w:t>
      </w:r>
    </w:p>
    <w:p w14:paraId="1A440A9D"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353" w:name="_Toc200513147"/>
      <w:bookmarkStart w:id="354" w:name="_Toc19248"/>
      <w:bookmarkStart w:id="355" w:name="_Toc430530456"/>
      <w:bookmarkStart w:id="356" w:name="_Toc4304"/>
      <w:bookmarkStart w:id="357" w:name="_Toc224103338"/>
      <w:bookmarkStart w:id="358" w:name="_Toc23342"/>
      <w:bookmarkStart w:id="359" w:name="_Toc509218731"/>
      <w:bookmarkStart w:id="360" w:name="_Toc287620706"/>
      <w:bookmarkStart w:id="361" w:name="_Toc13452"/>
      <w:bookmarkStart w:id="362" w:name="_Toc287607767"/>
      <w:bookmarkStart w:id="363" w:name="_Toc277082573"/>
      <w:r>
        <w:rPr>
          <w:rFonts w:ascii="宋体" w:hAnsi="宋体" w:cs="仿宋" w:hint="eastAsia"/>
          <w:b w:val="0"/>
          <w:snapToGrid w:val="0"/>
          <w:sz w:val="24"/>
          <w:szCs w:val="24"/>
        </w:rPr>
        <w:t xml:space="preserve">3.3  </w:t>
      </w:r>
      <w:bookmarkEnd w:id="353"/>
      <w:bookmarkEnd w:id="354"/>
      <w:bookmarkEnd w:id="355"/>
      <w:bookmarkEnd w:id="356"/>
      <w:bookmarkEnd w:id="357"/>
      <w:bookmarkEnd w:id="358"/>
      <w:bookmarkEnd w:id="359"/>
      <w:bookmarkEnd w:id="360"/>
      <w:bookmarkEnd w:id="361"/>
      <w:bookmarkEnd w:id="362"/>
      <w:bookmarkEnd w:id="363"/>
      <w:r>
        <w:rPr>
          <w:rFonts w:ascii="宋体" w:hAnsi="宋体" w:cs="仿宋" w:hint="eastAsia"/>
          <w:b w:val="0"/>
          <w:snapToGrid w:val="0"/>
          <w:sz w:val="24"/>
          <w:szCs w:val="24"/>
        </w:rPr>
        <w:t>比选有效期</w:t>
      </w:r>
    </w:p>
    <w:p w14:paraId="3F57F563" w14:textId="77777777" w:rsidR="003127F6" w:rsidRDefault="00000000">
      <w:pPr>
        <w:pStyle w:val="3"/>
        <w:keepNext w:val="0"/>
        <w:keepLines w:val="0"/>
        <w:snapToGrid w:val="0"/>
        <w:spacing w:before="0" w:after="0" w:line="360" w:lineRule="auto"/>
        <w:ind w:firstLineChars="200" w:firstLine="480"/>
        <w:rPr>
          <w:rFonts w:ascii="宋体" w:hAnsi="宋体" w:cs="仿宋" w:hint="eastAsia"/>
          <w:b w:val="0"/>
          <w:snapToGrid w:val="0"/>
          <w:sz w:val="24"/>
          <w:szCs w:val="24"/>
        </w:rPr>
      </w:pPr>
      <w:bookmarkStart w:id="364" w:name="_Toc224103339"/>
      <w:bookmarkStart w:id="365" w:name="_Toc200513148"/>
      <w:bookmarkStart w:id="366" w:name="_Toc277082574"/>
      <w:bookmarkStart w:id="367" w:name="_Toc509218732"/>
      <w:bookmarkStart w:id="368" w:name="_Toc287607768"/>
      <w:bookmarkStart w:id="369" w:name="_Toc27006"/>
      <w:bookmarkStart w:id="370" w:name="_Toc1366"/>
      <w:bookmarkStart w:id="371" w:name="_Toc430530457"/>
      <w:bookmarkStart w:id="372" w:name="_Toc287620707"/>
      <w:bookmarkStart w:id="373" w:name="_Toc17358"/>
      <w:bookmarkStart w:id="374" w:name="_Toc23752"/>
      <w:r>
        <w:rPr>
          <w:rFonts w:ascii="宋体" w:hAnsi="宋体" w:cs="仿宋" w:hint="eastAsia"/>
          <w:b w:val="0"/>
          <w:snapToGrid w:val="0"/>
          <w:sz w:val="24"/>
          <w:szCs w:val="24"/>
        </w:rPr>
        <w:t>见竞选人须知前附表。</w:t>
      </w:r>
    </w:p>
    <w:p w14:paraId="2C6DB454" w14:textId="77777777" w:rsidR="003127F6" w:rsidRDefault="00000000">
      <w:pPr>
        <w:pStyle w:val="3"/>
        <w:keepNext w:val="0"/>
        <w:keepLines w:val="0"/>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 xml:space="preserve">3.4  </w:t>
      </w:r>
      <w:bookmarkEnd w:id="364"/>
      <w:bookmarkEnd w:id="365"/>
      <w:bookmarkEnd w:id="366"/>
      <w:bookmarkEnd w:id="367"/>
      <w:bookmarkEnd w:id="368"/>
      <w:bookmarkEnd w:id="369"/>
      <w:bookmarkEnd w:id="370"/>
      <w:bookmarkEnd w:id="371"/>
      <w:bookmarkEnd w:id="372"/>
      <w:bookmarkEnd w:id="373"/>
      <w:bookmarkEnd w:id="374"/>
      <w:r>
        <w:rPr>
          <w:rFonts w:ascii="宋体" w:hAnsi="宋体" w:cs="仿宋" w:hint="eastAsia"/>
          <w:b w:val="0"/>
          <w:snapToGrid w:val="0"/>
          <w:sz w:val="24"/>
          <w:szCs w:val="24"/>
        </w:rPr>
        <w:t>竞选保证金</w:t>
      </w:r>
    </w:p>
    <w:p w14:paraId="07ABBA6F" w14:textId="77777777" w:rsidR="003127F6" w:rsidRDefault="00000000">
      <w:pPr>
        <w:pStyle w:val="3"/>
        <w:keepNext w:val="0"/>
        <w:keepLines w:val="0"/>
        <w:snapToGrid w:val="0"/>
        <w:spacing w:before="0" w:after="0" w:line="360" w:lineRule="auto"/>
        <w:ind w:firstLineChars="200" w:firstLine="480"/>
        <w:rPr>
          <w:rFonts w:ascii="宋体" w:hAnsi="宋体" w:cs="仿宋" w:hint="eastAsia"/>
          <w:b w:val="0"/>
          <w:bCs w:val="0"/>
          <w:sz w:val="24"/>
          <w:szCs w:val="24"/>
        </w:rPr>
      </w:pPr>
      <w:bookmarkStart w:id="375" w:name="_Toc200513149"/>
      <w:bookmarkStart w:id="376" w:name="_Toc224103340"/>
      <w:bookmarkStart w:id="377" w:name="_Toc430530458"/>
      <w:bookmarkStart w:id="378" w:name="_Toc287620708"/>
      <w:bookmarkStart w:id="379" w:name="_Toc21704"/>
      <w:bookmarkStart w:id="380" w:name="_Toc287607769"/>
      <w:bookmarkStart w:id="381" w:name="_Toc5065"/>
      <w:bookmarkStart w:id="382" w:name="_Toc509218733"/>
      <w:bookmarkStart w:id="383" w:name="_Toc18935"/>
      <w:bookmarkStart w:id="384" w:name="_Toc25920"/>
      <w:bookmarkStart w:id="385" w:name="_Toc277082575"/>
      <w:r>
        <w:rPr>
          <w:rFonts w:ascii="宋体" w:hAnsi="宋体" w:cs="仿宋" w:hint="eastAsia"/>
          <w:b w:val="0"/>
          <w:bCs w:val="0"/>
          <w:sz w:val="24"/>
          <w:szCs w:val="24"/>
        </w:rPr>
        <w:t>有。</w:t>
      </w:r>
    </w:p>
    <w:p w14:paraId="621BE57A" w14:textId="77777777" w:rsidR="003127F6" w:rsidRDefault="00000000">
      <w:pPr>
        <w:pStyle w:val="3"/>
        <w:keepNext w:val="0"/>
        <w:keepLines w:val="0"/>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3.5  资格审查资料</w:t>
      </w:r>
      <w:bookmarkEnd w:id="375"/>
      <w:bookmarkEnd w:id="376"/>
      <w:bookmarkEnd w:id="377"/>
      <w:bookmarkEnd w:id="378"/>
      <w:bookmarkEnd w:id="379"/>
      <w:bookmarkEnd w:id="380"/>
      <w:bookmarkEnd w:id="381"/>
      <w:bookmarkEnd w:id="382"/>
      <w:bookmarkEnd w:id="383"/>
      <w:bookmarkEnd w:id="384"/>
      <w:bookmarkEnd w:id="385"/>
    </w:p>
    <w:p w14:paraId="633F5927"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竞选人应附竞选人须知前附表第1.4.1项中要求的相关证明材料。</w:t>
      </w:r>
    </w:p>
    <w:p w14:paraId="104C1339"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386" w:name="_Toc16445"/>
      <w:bookmarkStart w:id="387" w:name="_Toc24446"/>
      <w:bookmarkStart w:id="388" w:name="_Toc430530460"/>
      <w:bookmarkStart w:id="389" w:name="_Toc287607771"/>
      <w:bookmarkStart w:id="390" w:name="_Toc277082577"/>
      <w:bookmarkStart w:id="391" w:name="_Toc287620710"/>
      <w:bookmarkStart w:id="392" w:name="_Toc224103342"/>
      <w:bookmarkStart w:id="393" w:name="_Toc12213"/>
      <w:bookmarkStart w:id="394" w:name="_Toc200513151"/>
      <w:bookmarkStart w:id="395" w:name="_Toc509218735"/>
      <w:bookmarkStart w:id="396" w:name="_Toc21870"/>
      <w:r>
        <w:rPr>
          <w:rFonts w:ascii="宋体" w:hAnsi="宋体" w:cs="仿宋" w:hint="eastAsia"/>
          <w:b w:val="0"/>
          <w:snapToGrid w:val="0"/>
          <w:sz w:val="24"/>
          <w:szCs w:val="24"/>
        </w:rPr>
        <w:t>3.6  备选投标方案</w:t>
      </w:r>
      <w:bookmarkEnd w:id="386"/>
      <w:bookmarkEnd w:id="387"/>
      <w:bookmarkEnd w:id="388"/>
      <w:bookmarkEnd w:id="389"/>
      <w:bookmarkEnd w:id="390"/>
      <w:bookmarkEnd w:id="391"/>
      <w:bookmarkEnd w:id="392"/>
      <w:bookmarkEnd w:id="393"/>
      <w:bookmarkEnd w:id="394"/>
      <w:bookmarkEnd w:id="395"/>
      <w:bookmarkEnd w:id="396"/>
    </w:p>
    <w:p w14:paraId="518A3451"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不允许提交。</w:t>
      </w:r>
    </w:p>
    <w:p w14:paraId="3E05F39F"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397" w:name="_Toc200513152"/>
      <w:bookmarkStart w:id="398" w:name="_Toc21206"/>
      <w:bookmarkStart w:id="399" w:name="_Toc277082578"/>
      <w:bookmarkStart w:id="400" w:name="_Toc430530461"/>
      <w:bookmarkStart w:id="401" w:name="_Toc509218736"/>
      <w:bookmarkStart w:id="402" w:name="_Toc20271"/>
      <w:bookmarkStart w:id="403" w:name="_Toc224103343"/>
      <w:bookmarkStart w:id="404" w:name="_Toc287607772"/>
      <w:bookmarkStart w:id="405" w:name="_Toc287620711"/>
      <w:bookmarkStart w:id="406" w:name="_Toc31754"/>
      <w:bookmarkStart w:id="407" w:name="_Toc16951"/>
      <w:r>
        <w:rPr>
          <w:rFonts w:ascii="宋体" w:hAnsi="宋体" w:cs="仿宋" w:hint="eastAsia"/>
          <w:b w:val="0"/>
          <w:snapToGrid w:val="0"/>
          <w:sz w:val="24"/>
          <w:szCs w:val="24"/>
        </w:rPr>
        <w:t>3.7  竞选文件的编制</w:t>
      </w:r>
      <w:bookmarkEnd w:id="397"/>
      <w:bookmarkEnd w:id="398"/>
      <w:bookmarkEnd w:id="399"/>
      <w:bookmarkEnd w:id="400"/>
      <w:bookmarkEnd w:id="401"/>
      <w:bookmarkEnd w:id="402"/>
      <w:bookmarkEnd w:id="403"/>
      <w:bookmarkEnd w:id="404"/>
      <w:bookmarkEnd w:id="405"/>
      <w:bookmarkEnd w:id="406"/>
      <w:bookmarkEnd w:id="407"/>
    </w:p>
    <w:p w14:paraId="055FFFB2"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3.7.1  竞选文件应按“竞选文件格式”进行编写，如有必要，可以增加附页，作为竞选文件的组成部分。其中，竞选函附录在满足竞争性比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实质性要求的基础上，可以提出比竞争性比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要求更有利于比选人的承诺。</w:t>
      </w:r>
    </w:p>
    <w:p w14:paraId="4EE0F67A"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3.7.2  竞选文件应当对竞争性比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有关服务期限、比选有效期、比选范围等实质性内容做出响应。</w:t>
      </w:r>
    </w:p>
    <w:p w14:paraId="275C839C"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position w:val="-2"/>
          <w:sz w:val="24"/>
        </w:rPr>
        <w:t>3.7.3  竞选文件的签字盖章要求：按本章竞选人须知前附表第3.7.3项执行。</w:t>
      </w:r>
    </w:p>
    <w:p w14:paraId="2331B09F" w14:textId="77777777" w:rsidR="003127F6" w:rsidRDefault="00000000">
      <w:pPr>
        <w:autoSpaceDE w:val="0"/>
        <w:autoSpaceDN w:val="0"/>
        <w:adjustRightInd w:val="0"/>
        <w:snapToGrid w:val="0"/>
        <w:spacing w:line="360" w:lineRule="auto"/>
        <w:ind w:right="-164" w:firstLineChars="200" w:firstLine="480"/>
        <w:rPr>
          <w:rFonts w:ascii="宋体" w:hAnsi="宋体" w:cs="仿宋" w:hint="eastAsia"/>
          <w:i/>
          <w:snapToGrid w:val="0"/>
          <w:kern w:val="0"/>
          <w:sz w:val="24"/>
        </w:rPr>
      </w:pPr>
      <w:r>
        <w:rPr>
          <w:rFonts w:ascii="宋体" w:hAnsi="宋体" w:cs="仿宋" w:hint="eastAsia"/>
          <w:snapToGrid w:val="0"/>
          <w:kern w:val="0"/>
          <w:sz w:val="24"/>
        </w:rPr>
        <w:t>3.7.4  竞选文件的份数：见竞选人须知前附表。正本和副本的封面上应清楚地标记“正本”或“副本”的字样，正本和副本封面均须加盖单位法人章。当副本和正本不一致时，以正本为准。</w:t>
      </w:r>
    </w:p>
    <w:p w14:paraId="44517909" w14:textId="77777777" w:rsidR="003127F6" w:rsidRDefault="00000000">
      <w:pPr>
        <w:autoSpaceDE w:val="0"/>
        <w:autoSpaceDN w:val="0"/>
        <w:adjustRightInd w:val="0"/>
        <w:snapToGrid w:val="0"/>
        <w:spacing w:line="360" w:lineRule="auto"/>
        <w:ind w:right="-109" w:firstLineChars="200" w:firstLine="480"/>
        <w:rPr>
          <w:rFonts w:ascii="宋体" w:hAnsi="宋体" w:cs="仿宋" w:hint="eastAsia"/>
          <w:snapToGrid w:val="0"/>
          <w:kern w:val="0"/>
          <w:sz w:val="24"/>
        </w:rPr>
      </w:pPr>
      <w:r>
        <w:rPr>
          <w:rFonts w:ascii="宋体" w:hAnsi="宋体" w:cs="仿宋" w:hint="eastAsia"/>
          <w:snapToGrid w:val="0"/>
          <w:kern w:val="0"/>
          <w:sz w:val="24"/>
        </w:rPr>
        <w:t>3.7.5  竞选文件的正本与副本应分别装订成册，并编制目录，具体装订要求见竞选人须知前附表规定。</w:t>
      </w:r>
    </w:p>
    <w:p w14:paraId="049D2DBB" w14:textId="77777777" w:rsidR="003127F6"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08" w:name="_Toc11185"/>
      <w:bookmarkStart w:id="409" w:name="_Toc174636038"/>
      <w:bookmarkStart w:id="410" w:name="_Toc195361519"/>
      <w:bookmarkStart w:id="411" w:name="_Toc200513153"/>
      <w:bookmarkStart w:id="412" w:name="_Toc175920928"/>
      <w:bookmarkStart w:id="413" w:name="_Toc224103344"/>
      <w:bookmarkStart w:id="414" w:name="_Toc277082579"/>
      <w:bookmarkStart w:id="415" w:name="_Toc9499"/>
      <w:bookmarkStart w:id="416" w:name="_Toc175920963"/>
      <w:bookmarkStart w:id="417" w:name="_Toc509218737"/>
      <w:bookmarkStart w:id="418" w:name="_Toc287620712"/>
      <w:bookmarkStart w:id="419" w:name="_Toc3564"/>
      <w:bookmarkStart w:id="420" w:name="_Toc430530462"/>
      <w:bookmarkStart w:id="421" w:name="_Toc174459493"/>
      <w:bookmarkStart w:id="422" w:name="_Toc287607773"/>
      <w:r>
        <w:rPr>
          <w:rFonts w:ascii="宋体" w:hAnsi="宋体" w:cs="仿宋" w:hint="eastAsia"/>
          <w:b w:val="0"/>
          <w:snapToGrid w:val="0"/>
          <w:sz w:val="24"/>
          <w:szCs w:val="24"/>
        </w:rPr>
        <w:t>4.  投标</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1CF02226" w14:textId="77777777" w:rsidR="003127F6"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23" w:name="_Toc224103345"/>
      <w:bookmarkStart w:id="424" w:name="_Toc287607774"/>
      <w:bookmarkStart w:id="425" w:name="_Toc18995"/>
      <w:bookmarkStart w:id="426" w:name="_Toc277082580"/>
      <w:bookmarkStart w:id="427" w:name="_Toc13185"/>
      <w:bookmarkStart w:id="428" w:name="_Toc430530463"/>
      <w:bookmarkStart w:id="429" w:name="_Toc3175"/>
      <w:bookmarkStart w:id="430" w:name="_Toc200513154"/>
      <w:bookmarkStart w:id="431" w:name="_Toc287620713"/>
      <w:bookmarkStart w:id="432" w:name="_Toc16375"/>
      <w:bookmarkStart w:id="433" w:name="_Toc509218738"/>
      <w:r>
        <w:rPr>
          <w:rFonts w:ascii="宋体" w:hAnsi="宋体" w:cs="仿宋" w:hint="eastAsia"/>
          <w:b w:val="0"/>
          <w:snapToGrid w:val="0"/>
          <w:sz w:val="24"/>
          <w:szCs w:val="24"/>
        </w:rPr>
        <w:t>4.1  竞选文件的密封和标记</w:t>
      </w:r>
      <w:bookmarkEnd w:id="423"/>
      <w:bookmarkEnd w:id="424"/>
      <w:bookmarkEnd w:id="425"/>
      <w:bookmarkEnd w:id="426"/>
      <w:bookmarkEnd w:id="427"/>
      <w:bookmarkEnd w:id="428"/>
      <w:bookmarkEnd w:id="429"/>
      <w:bookmarkEnd w:id="430"/>
      <w:bookmarkEnd w:id="431"/>
      <w:bookmarkEnd w:id="432"/>
      <w:bookmarkEnd w:id="433"/>
    </w:p>
    <w:p w14:paraId="435ABCA8"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bookmarkStart w:id="434" w:name="_Toc200513155"/>
      <w:r>
        <w:rPr>
          <w:rFonts w:ascii="宋体" w:hAnsi="宋体" w:cs="仿宋" w:hint="eastAsia"/>
          <w:snapToGrid w:val="0"/>
          <w:kern w:val="0"/>
          <w:sz w:val="24"/>
        </w:rPr>
        <w:t>4.1.1  竞选文件的正本与副本密封：见竞选人须知前附表。</w:t>
      </w:r>
    </w:p>
    <w:p w14:paraId="0B04635C"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4.1.2  竞选文件的封套上应写明的内容：见竞选人须知前附表。</w:t>
      </w:r>
    </w:p>
    <w:p w14:paraId="42646A3B" w14:textId="77777777" w:rsidR="003127F6"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35" w:name="_Toc13793"/>
      <w:bookmarkStart w:id="436" w:name="_Toc287620714"/>
      <w:bookmarkStart w:id="437" w:name="_Toc25809"/>
      <w:bookmarkStart w:id="438" w:name="_Toc509218739"/>
      <w:bookmarkStart w:id="439" w:name="_Toc2757"/>
      <w:bookmarkStart w:id="440" w:name="_Toc224103346"/>
      <w:bookmarkStart w:id="441" w:name="_Toc277082581"/>
      <w:bookmarkStart w:id="442" w:name="_Toc25811"/>
      <w:bookmarkStart w:id="443" w:name="_Toc287607775"/>
      <w:bookmarkStart w:id="444" w:name="_Toc430530464"/>
      <w:r>
        <w:rPr>
          <w:rFonts w:ascii="宋体" w:hAnsi="宋体" w:cs="仿宋" w:hint="eastAsia"/>
          <w:b w:val="0"/>
          <w:snapToGrid w:val="0"/>
          <w:sz w:val="24"/>
          <w:szCs w:val="24"/>
        </w:rPr>
        <w:t>4.2  竞选文件的递交</w:t>
      </w:r>
      <w:bookmarkEnd w:id="434"/>
      <w:bookmarkEnd w:id="435"/>
      <w:bookmarkEnd w:id="436"/>
      <w:bookmarkEnd w:id="437"/>
      <w:bookmarkEnd w:id="438"/>
      <w:bookmarkEnd w:id="439"/>
      <w:bookmarkEnd w:id="440"/>
      <w:bookmarkEnd w:id="441"/>
      <w:bookmarkEnd w:id="442"/>
      <w:bookmarkEnd w:id="443"/>
      <w:bookmarkEnd w:id="444"/>
    </w:p>
    <w:p w14:paraId="214C40E9"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4.2.1  竞选人应在竞选人须知前</w:t>
      </w:r>
      <w:proofErr w:type="gramStart"/>
      <w:r>
        <w:rPr>
          <w:rFonts w:ascii="宋体" w:hAnsi="宋体" w:cs="仿宋" w:hint="eastAsia"/>
          <w:snapToGrid w:val="0"/>
          <w:kern w:val="0"/>
          <w:sz w:val="24"/>
        </w:rPr>
        <w:t>附表第</w:t>
      </w:r>
      <w:proofErr w:type="gramEnd"/>
      <w:r>
        <w:rPr>
          <w:rFonts w:ascii="宋体" w:hAnsi="宋体" w:cs="仿宋" w:hint="eastAsia"/>
          <w:snapToGrid w:val="0"/>
          <w:kern w:val="0"/>
          <w:sz w:val="24"/>
        </w:rPr>
        <w:t xml:space="preserve"> 2.2.2 项规定的竞选截止时间前递交竞选文件。</w:t>
      </w:r>
    </w:p>
    <w:p w14:paraId="0562FE91"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4.2.2  竞选人递交竞选文件的地点：见竞选人须知前附表。</w:t>
      </w:r>
    </w:p>
    <w:p w14:paraId="41CCC4F0"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4.2.3  除竞选人须知前附表另有规定外，竞选人所递交的竞选文件不予退还。</w:t>
      </w:r>
    </w:p>
    <w:p w14:paraId="67ABF0DE"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4.2.4  逾期送达的或者未送达指定地点的竞选文件，比选人不予受理。</w:t>
      </w:r>
    </w:p>
    <w:p w14:paraId="4A447201" w14:textId="77777777" w:rsidR="003127F6"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45" w:name="_Toc224103347"/>
      <w:bookmarkStart w:id="446" w:name="_Toc5155"/>
      <w:bookmarkStart w:id="447" w:name="_Toc287620715"/>
      <w:bookmarkStart w:id="448" w:name="_Toc277082582"/>
      <w:bookmarkStart w:id="449" w:name="_Toc430530465"/>
      <w:bookmarkStart w:id="450" w:name="_Toc509218740"/>
      <w:bookmarkStart w:id="451" w:name="_Toc287607776"/>
      <w:bookmarkStart w:id="452" w:name="_Toc9891"/>
      <w:bookmarkStart w:id="453" w:name="_Toc200513156"/>
      <w:bookmarkStart w:id="454" w:name="_Toc1886"/>
      <w:bookmarkStart w:id="455" w:name="_Toc23986"/>
      <w:r>
        <w:rPr>
          <w:rFonts w:ascii="宋体" w:hAnsi="宋体" w:cs="仿宋" w:hint="eastAsia"/>
          <w:b w:val="0"/>
          <w:snapToGrid w:val="0"/>
          <w:sz w:val="24"/>
          <w:szCs w:val="24"/>
        </w:rPr>
        <w:t>4.3  竞选文件的修改与撤回</w:t>
      </w:r>
      <w:bookmarkEnd w:id="445"/>
      <w:bookmarkEnd w:id="446"/>
      <w:bookmarkEnd w:id="447"/>
      <w:bookmarkEnd w:id="448"/>
      <w:bookmarkEnd w:id="449"/>
      <w:bookmarkEnd w:id="450"/>
      <w:bookmarkEnd w:id="451"/>
      <w:bookmarkEnd w:id="452"/>
      <w:bookmarkEnd w:id="453"/>
      <w:bookmarkEnd w:id="454"/>
      <w:bookmarkEnd w:id="455"/>
    </w:p>
    <w:p w14:paraId="3ED665C8"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4.3.1  在竞选人须知前附表第2.2.2项规定的竞选截止时间前，竞选人可以修改或撤回已递交的竞选文件，但应以书面形式通知比选人。</w:t>
      </w:r>
    </w:p>
    <w:p w14:paraId="420B8631"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4.3.2  竞选人修改或撤回已递交竞选文件的书面通知应按照本章第3.7.3项的要求签字或盖章。比选人收到书面通知后，向竞选人出具签收凭证。</w:t>
      </w:r>
    </w:p>
    <w:p w14:paraId="4F27EC27"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4.3.3  修改的内容为竞选文件的组成部分。修改的竞选文件应按照本章第3条、第4条规定进行编制、密封、标记和递交，并标明“修改”字样。</w:t>
      </w:r>
    </w:p>
    <w:p w14:paraId="499B72A7" w14:textId="77777777" w:rsidR="003127F6"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56" w:name="_Toc430530466"/>
      <w:bookmarkStart w:id="457" w:name="_Toc174636039"/>
      <w:bookmarkStart w:id="458" w:name="_Toc509218741"/>
      <w:bookmarkStart w:id="459" w:name="_Toc32749"/>
      <w:bookmarkStart w:id="460" w:name="_Toc175920964"/>
      <w:bookmarkStart w:id="461" w:name="_Toc224103348"/>
      <w:bookmarkStart w:id="462" w:name="_Toc287620716"/>
      <w:bookmarkStart w:id="463" w:name="_Toc23759"/>
      <w:bookmarkStart w:id="464" w:name="_Toc195361520"/>
      <w:bookmarkStart w:id="465" w:name="_Toc174459494"/>
      <w:bookmarkStart w:id="466" w:name="_Toc175920929"/>
      <w:bookmarkStart w:id="467" w:name="_Toc287607777"/>
      <w:bookmarkStart w:id="468" w:name="_Toc9614"/>
      <w:bookmarkStart w:id="469" w:name="_Toc200513157"/>
      <w:bookmarkStart w:id="470" w:name="_Toc277082583"/>
      <w:r>
        <w:rPr>
          <w:rFonts w:ascii="宋体" w:hAnsi="宋体" w:cs="仿宋" w:hint="eastAsia"/>
          <w:b w:val="0"/>
          <w:snapToGrid w:val="0"/>
          <w:sz w:val="24"/>
          <w:szCs w:val="24"/>
        </w:rPr>
        <w:t>5.  开标</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6B8A4C61" w14:textId="77777777" w:rsidR="003127F6"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71" w:name="_Toc287620717"/>
      <w:bookmarkStart w:id="472" w:name="_Toc509218742"/>
      <w:bookmarkStart w:id="473" w:name="_Toc430530467"/>
      <w:bookmarkStart w:id="474" w:name="_Toc277082584"/>
      <w:bookmarkStart w:id="475" w:name="_Toc287607778"/>
      <w:bookmarkStart w:id="476" w:name="_Toc9490"/>
      <w:bookmarkStart w:id="477" w:name="_Toc24867"/>
      <w:bookmarkStart w:id="478" w:name="_Toc224103349"/>
      <w:bookmarkStart w:id="479" w:name="_Toc5459"/>
      <w:bookmarkStart w:id="480" w:name="_Toc200513158"/>
      <w:bookmarkStart w:id="481" w:name="_Toc20593"/>
      <w:r>
        <w:rPr>
          <w:rFonts w:ascii="宋体" w:hAnsi="宋体" w:cs="仿宋" w:hint="eastAsia"/>
          <w:b w:val="0"/>
          <w:snapToGrid w:val="0"/>
          <w:sz w:val="24"/>
          <w:szCs w:val="24"/>
        </w:rPr>
        <w:t>5.1  开标时间和地点</w:t>
      </w:r>
      <w:bookmarkEnd w:id="471"/>
      <w:bookmarkEnd w:id="472"/>
      <w:bookmarkEnd w:id="473"/>
      <w:bookmarkEnd w:id="474"/>
      <w:bookmarkEnd w:id="475"/>
      <w:bookmarkEnd w:id="476"/>
      <w:bookmarkEnd w:id="477"/>
      <w:bookmarkEnd w:id="478"/>
      <w:bookmarkEnd w:id="479"/>
      <w:bookmarkEnd w:id="480"/>
      <w:bookmarkEnd w:id="481"/>
    </w:p>
    <w:p w14:paraId="33A10BAB"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比选人在竞选人须知前</w:t>
      </w:r>
      <w:proofErr w:type="gramStart"/>
      <w:r>
        <w:rPr>
          <w:rFonts w:ascii="宋体" w:hAnsi="宋体" w:cs="仿宋" w:hint="eastAsia"/>
          <w:snapToGrid w:val="0"/>
          <w:kern w:val="0"/>
          <w:sz w:val="24"/>
        </w:rPr>
        <w:t>附表第</w:t>
      </w:r>
      <w:proofErr w:type="gramEnd"/>
      <w:r>
        <w:rPr>
          <w:rFonts w:ascii="宋体" w:hAnsi="宋体" w:cs="仿宋" w:hint="eastAsia"/>
          <w:snapToGrid w:val="0"/>
          <w:kern w:val="0"/>
          <w:sz w:val="24"/>
        </w:rPr>
        <w:t xml:space="preserve"> 2.2.2 项规定的竞选截止时间（开标时间）和竞选人须知前附表规定的地点竞争性比选，并邀请所有竞选人的法定代表人或其委托代理人准时参加。</w:t>
      </w:r>
    </w:p>
    <w:p w14:paraId="44495E49" w14:textId="77777777" w:rsidR="003127F6"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82" w:name="_Toc277082585"/>
      <w:bookmarkStart w:id="483" w:name="_Toc509218743"/>
      <w:bookmarkStart w:id="484" w:name="_Toc27033"/>
      <w:bookmarkStart w:id="485" w:name="_Toc24331"/>
      <w:bookmarkStart w:id="486" w:name="_Toc287620718"/>
      <w:bookmarkStart w:id="487" w:name="_Toc200513159"/>
      <w:bookmarkStart w:id="488" w:name="_Toc15113"/>
      <w:bookmarkStart w:id="489" w:name="_Toc430530468"/>
      <w:bookmarkStart w:id="490" w:name="_Toc287607779"/>
      <w:bookmarkStart w:id="491" w:name="_Toc224103350"/>
      <w:bookmarkStart w:id="492" w:name="_Toc14994"/>
      <w:r>
        <w:rPr>
          <w:rFonts w:ascii="宋体" w:hAnsi="宋体" w:cs="仿宋" w:hint="eastAsia"/>
          <w:b w:val="0"/>
          <w:snapToGrid w:val="0"/>
          <w:sz w:val="24"/>
          <w:szCs w:val="24"/>
        </w:rPr>
        <w:t>5.2  开标程序</w:t>
      </w:r>
      <w:bookmarkEnd w:id="482"/>
      <w:bookmarkEnd w:id="483"/>
      <w:bookmarkEnd w:id="484"/>
      <w:bookmarkEnd w:id="485"/>
      <w:bookmarkEnd w:id="486"/>
      <w:bookmarkEnd w:id="487"/>
      <w:bookmarkEnd w:id="488"/>
      <w:bookmarkEnd w:id="489"/>
      <w:bookmarkEnd w:id="490"/>
      <w:bookmarkEnd w:id="491"/>
      <w:bookmarkEnd w:id="492"/>
    </w:p>
    <w:p w14:paraId="4DB2F514"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bookmarkStart w:id="493" w:name="_Toc287620719"/>
      <w:bookmarkStart w:id="494" w:name="_Toc277082586"/>
      <w:bookmarkStart w:id="495" w:name="_Toc224103351"/>
      <w:bookmarkStart w:id="496" w:name="_Toc200513160"/>
      <w:bookmarkStart w:id="497" w:name="_Toc287607780"/>
      <w:r>
        <w:rPr>
          <w:rFonts w:ascii="宋体" w:hAnsi="宋体" w:cs="仿宋" w:hint="eastAsia"/>
          <w:sz w:val="24"/>
        </w:rPr>
        <w:t>详见竞选人须知前附表第5.2款开标程序。</w:t>
      </w:r>
    </w:p>
    <w:p w14:paraId="6570E2F2" w14:textId="77777777" w:rsidR="003127F6"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98" w:name="_Toc27678"/>
      <w:bookmarkStart w:id="499" w:name="_Toc57820594"/>
      <w:bookmarkStart w:id="500" w:name="_Toc14915"/>
      <w:bookmarkStart w:id="501" w:name="_Toc1621"/>
      <w:r>
        <w:rPr>
          <w:rFonts w:ascii="宋体" w:hAnsi="宋体" w:cs="仿宋" w:hint="eastAsia"/>
          <w:b w:val="0"/>
          <w:snapToGrid w:val="0"/>
          <w:sz w:val="24"/>
          <w:szCs w:val="24"/>
        </w:rPr>
        <w:t>5.3  开标异议</w:t>
      </w:r>
      <w:bookmarkEnd w:id="498"/>
      <w:bookmarkEnd w:id="499"/>
      <w:bookmarkEnd w:id="500"/>
      <w:bookmarkEnd w:id="501"/>
    </w:p>
    <w:p w14:paraId="36BF4039"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竞选人对开标有异议的，应在开标现场提出，比选人当场</w:t>
      </w:r>
      <w:proofErr w:type="gramStart"/>
      <w:r>
        <w:rPr>
          <w:rFonts w:ascii="宋体" w:hAnsi="宋体" w:cs="仿宋" w:hint="eastAsia"/>
          <w:sz w:val="24"/>
        </w:rPr>
        <w:t>作出</w:t>
      </w:r>
      <w:proofErr w:type="gramEnd"/>
      <w:r>
        <w:rPr>
          <w:rFonts w:ascii="宋体" w:hAnsi="宋体" w:cs="仿宋" w:hint="eastAsia"/>
          <w:sz w:val="24"/>
        </w:rPr>
        <w:t>答复，并制作记录，有异议的竞选人代表、比选人代表、主持人、记录人等有关人员在记录上签字确认。</w:t>
      </w:r>
    </w:p>
    <w:p w14:paraId="620F8A2B" w14:textId="77777777" w:rsidR="003127F6"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502" w:name="_Toc174459495"/>
      <w:bookmarkStart w:id="503" w:name="_Toc175920930"/>
      <w:bookmarkStart w:id="504" w:name="_Toc9533"/>
      <w:bookmarkStart w:id="505" w:name="_Toc195361521"/>
      <w:bookmarkStart w:id="506" w:name="_Toc509218744"/>
      <w:bookmarkStart w:id="507" w:name="_Toc430530469"/>
      <w:bookmarkStart w:id="508" w:name="_Toc175920965"/>
      <w:bookmarkStart w:id="509" w:name="_Toc174636040"/>
      <w:bookmarkStart w:id="510" w:name="_Toc10337"/>
      <w:bookmarkStart w:id="511" w:name="_Toc13919"/>
      <w:r>
        <w:rPr>
          <w:rFonts w:ascii="宋体" w:hAnsi="宋体" w:cs="仿宋" w:hint="eastAsia"/>
          <w:b w:val="0"/>
          <w:snapToGrid w:val="0"/>
          <w:sz w:val="24"/>
          <w:szCs w:val="24"/>
        </w:rPr>
        <w:t>6.  评标</w:t>
      </w:r>
      <w:bookmarkEnd w:id="493"/>
      <w:bookmarkEnd w:id="494"/>
      <w:bookmarkEnd w:id="495"/>
      <w:bookmarkEnd w:id="496"/>
      <w:bookmarkEnd w:id="497"/>
      <w:bookmarkEnd w:id="502"/>
      <w:bookmarkEnd w:id="503"/>
      <w:bookmarkEnd w:id="504"/>
      <w:bookmarkEnd w:id="505"/>
      <w:bookmarkEnd w:id="506"/>
      <w:bookmarkEnd w:id="507"/>
      <w:bookmarkEnd w:id="508"/>
      <w:bookmarkEnd w:id="509"/>
      <w:bookmarkEnd w:id="510"/>
      <w:bookmarkEnd w:id="511"/>
    </w:p>
    <w:p w14:paraId="09348E0F" w14:textId="77777777" w:rsidR="003127F6"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512" w:name="_Toc430530470"/>
      <w:bookmarkStart w:id="513" w:name="_Toc28100"/>
      <w:bookmarkStart w:id="514" w:name="_Toc200513161"/>
      <w:bookmarkStart w:id="515" w:name="_Toc287620720"/>
      <w:bookmarkStart w:id="516" w:name="_Toc224103352"/>
      <w:bookmarkStart w:id="517" w:name="_Toc18863"/>
      <w:bookmarkStart w:id="518" w:name="_Toc509218745"/>
      <w:bookmarkStart w:id="519" w:name="_Toc287607781"/>
      <w:bookmarkStart w:id="520" w:name="_Toc12032"/>
      <w:bookmarkStart w:id="521" w:name="_Toc23501"/>
      <w:bookmarkStart w:id="522" w:name="_Toc277082587"/>
      <w:r>
        <w:rPr>
          <w:rFonts w:ascii="宋体" w:hAnsi="宋体" w:cs="仿宋" w:hint="eastAsia"/>
          <w:b w:val="0"/>
          <w:snapToGrid w:val="0"/>
          <w:sz w:val="24"/>
          <w:szCs w:val="24"/>
        </w:rPr>
        <w:t xml:space="preserve">6.1  </w:t>
      </w:r>
      <w:bookmarkEnd w:id="512"/>
      <w:bookmarkEnd w:id="513"/>
      <w:bookmarkEnd w:id="514"/>
      <w:bookmarkEnd w:id="515"/>
      <w:bookmarkEnd w:id="516"/>
      <w:bookmarkEnd w:id="517"/>
      <w:bookmarkEnd w:id="518"/>
      <w:bookmarkEnd w:id="519"/>
      <w:bookmarkEnd w:id="520"/>
      <w:bookmarkEnd w:id="521"/>
      <w:bookmarkEnd w:id="522"/>
      <w:r>
        <w:rPr>
          <w:rFonts w:ascii="宋体" w:hAnsi="宋体" w:cs="仿宋" w:hint="eastAsia"/>
          <w:b w:val="0"/>
          <w:snapToGrid w:val="0"/>
          <w:sz w:val="24"/>
          <w:szCs w:val="24"/>
        </w:rPr>
        <w:t>评标委员会</w:t>
      </w:r>
    </w:p>
    <w:p w14:paraId="403A8148" w14:textId="77777777" w:rsidR="003127F6" w:rsidRDefault="00000000">
      <w:pPr>
        <w:autoSpaceDE w:val="0"/>
        <w:autoSpaceDN w:val="0"/>
        <w:adjustRightInd w:val="0"/>
        <w:snapToGrid w:val="0"/>
        <w:spacing w:line="360" w:lineRule="auto"/>
        <w:ind w:firstLineChars="200" w:firstLine="480"/>
        <w:rPr>
          <w:rFonts w:ascii="宋体" w:hAnsi="宋体" w:cs="仿宋" w:hint="eastAsia"/>
          <w:b/>
          <w:snapToGrid w:val="0"/>
          <w:kern w:val="0"/>
          <w:sz w:val="24"/>
        </w:rPr>
      </w:pPr>
      <w:r>
        <w:rPr>
          <w:rFonts w:ascii="宋体" w:hAnsi="宋体" w:cs="仿宋" w:hint="eastAsia"/>
          <w:snapToGrid w:val="0"/>
          <w:kern w:val="0"/>
          <w:sz w:val="24"/>
        </w:rPr>
        <w:t>6.1.1  评标由比选人依据法律法规和相关规范性文件组建的评标委员会负责。</w:t>
      </w:r>
    </w:p>
    <w:p w14:paraId="1F7E8AF7"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 xml:space="preserve">6.1.2  </w:t>
      </w:r>
      <w:r>
        <w:rPr>
          <w:rFonts w:ascii="宋体" w:hAnsi="宋体" w:cs="仿宋" w:hint="eastAsia"/>
          <w:sz w:val="24"/>
        </w:rPr>
        <w:t>评标过程中，评标委员会成员有回避事由、擅离职守或者因健康等原因不能继续评标的，应当及时更换。被更换的评标委员会成员</w:t>
      </w:r>
      <w:proofErr w:type="gramStart"/>
      <w:r>
        <w:rPr>
          <w:rFonts w:ascii="宋体" w:hAnsi="宋体" w:cs="仿宋" w:hint="eastAsia"/>
          <w:sz w:val="24"/>
        </w:rPr>
        <w:t>作出</w:t>
      </w:r>
      <w:proofErr w:type="gramEnd"/>
      <w:r>
        <w:rPr>
          <w:rFonts w:ascii="宋体" w:hAnsi="宋体" w:cs="仿宋" w:hint="eastAsia"/>
          <w:sz w:val="24"/>
        </w:rPr>
        <w:t>的评审结论无效，由更换后的评标委员会成员重新进行评审。</w:t>
      </w:r>
    </w:p>
    <w:p w14:paraId="54A5D71B"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523" w:name="_Toc3330"/>
      <w:bookmarkStart w:id="524" w:name="_Toc287620721"/>
      <w:bookmarkStart w:id="525" w:name="_Toc509218746"/>
      <w:bookmarkStart w:id="526" w:name="_Toc200513162"/>
      <w:bookmarkStart w:id="527" w:name="_Toc8673"/>
      <w:bookmarkStart w:id="528" w:name="_Toc277082588"/>
      <w:bookmarkStart w:id="529" w:name="_Toc12166"/>
      <w:bookmarkStart w:id="530" w:name="_Toc430530471"/>
      <w:bookmarkStart w:id="531" w:name="_Toc287607782"/>
      <w:bookmarkStart w:id="532" w:name="_Toc224103353"/>
      <w:bookmarkStart w:id="533" w:name="_Toc18656"/>
      <w:r>
        <w:rPr>
          <w:rFonts w:ascii="宋体" w:hAnsi="宋体" w:cs="仿宋" w:hint="eastAsia"/>
          <w:b w:val="0"/>
          <w:snapToGrid w:val="0"/>
          <w:sz w:val="24"/>
          <w:szCs w:val="24"/>
        </w:rPr>
        <w:t>6.2  评标原则</w:t>
      </w:r>
      <w:bookmarkEnd w:id="523"/>
      <w:bookmarkEnd w:id="524"/>
      <w:bookmarkEnd w:id="525"/>
      <w:bookmarkEnd w:id="526"/>
      <w:bookmarkEnd w:id="527"/>
      <w:bookmarkEnd w:id="528"/>
      <w:bookmarkEnd w:id="529"/>
      <w:bookmarkEnd w:id="530"/>
      <w:bookmarkEnd w:id="531"/>
      <w:bookmarkEnd w:id="532"/>
      <w:bookmarkEnd w:id="533"/>
    </w:p>
    <w:p w14:paraId="793A1B8B"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评标活动遵循公平、公正、科学和择优的原则。</w:t>
      </w:r>
    </w:p>
    <w:p w14:paraId="453FA38C"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534" w:name="_Toc430530472"/>
      <w:bookmarkStart w:id="535" w:name="_Toc509218747"/>
      <w:bookmarkStart w:id="536" w:name="_Toc14701"/>
      <w:bookmarkStart w:id="537" w:name="_Toc224103354"/>
      <w:bookmarkStart w:id="538" w:name="_Toc277082589"/>
      <w:bookmarkStart w:id="539" w:name="_Toc27589"/>
      <w:bookmarkStart w:id="540" w:name="_Toc11692"/>
      <w:bookmarkStart w:id="541" w:name="_Toc287620722"/>
      <w:bookmarkStart w:id="542" w:name="_Toc12027"/>
      <w:bookmarkStart w:id="543" w:name="_Toc200513163"/>
      <w:bookmarkStart w:id="544" w:name="_Toc287607783"/>
      <w:r>
        <w:rPr>
          <w:rFonts w:ascii="宋体" w:hAnsi="宋体" w:cs="仿宋" w:hint="eastAsia"/>
          <w:b w:val="0"/>
          <w:snapToGrid w:val="0"/>
          <w:sz w:val="24"/>
          <w:szCs w:val="24"/>
        </w:rPr>
        <w:t>6.3  评标</w:t>
      </w:r>
      <w:bookmarkEnd w:id="534"/>
      <w:bookmarkEnd w:id="535"/>
      <w:bookmarkEnd w:id="536"/>
      <w:bookmarkEnd w:id="537"/>
      <w:bookmarkEnd w:id="538"/>
      <w:bookmarkEnd w:id="539"/>
      <w:bookmarkEnd w:id="540"/>
      <w:bookmarkEnd w:id="541"/>
      <w:bookmarkEnd w:id="542"/>
      <w:bookmarkEnd w:id="543"/>
      <w:bookmarkEnd w:id="544"/>
    </w:p>
    <w:p w14:paraId="35721C09"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评标委员会按照第三章“评标办法”规定的方法、评审因素、标准和程序对竞选文件进行评审。第三章“评标办法”没有规定的方法、评审因素和标准，不得作为评标依据。</w:t>
      </w:r>
    </w:p>
    <w:p w14:paraId="75AA4781" w14:textId="77777777" w:rsidR="003127F6" w:rsidRDefault="00000000">
      <w:pPr>
        <w:pStyle w:val="2"/>
        <w:spacing w:before="0" w:afterLines="50" w:after="156" w:line="360" w:lineRule="auto"/>
        <w:rPr>
          <w:rFonts w:ascii="宋体" w:hAnsi="宋体" w:cs="仿宋" w:hint="eastAsia"/>
          <w:b w:val="0"/>
          <w:snapToGrid w:val="0"/>
          <w:sz w:val="24"/>
          <w:szCs w:val="24"/>
        </w:rPr>
      </w:pPr>
      <w:bookmarkStart w:id="545" w:name="_Toc224103355"/>
      <w:bookmarkStart w:id="546" w:name="_Toc175920931"/>
      <w:bookmarkStart w:id="547" w:name="_Toc174636041"/>
      <w:bookmarkStart w:id="548" w:name="_Toc200513164"/>
      <w:bookmarkStart w:id="549" w:name="_Toc32295"/>
      <w:bookmarkStart w:id="550" w:name="_Toc2723"/>
      <w:bookmarkStart w:id="551" w:name="_Toc175920966"/>
      <w:bookmarkStart w:id="552" w:name="_Toc430530473"/>
      <w:bookmarkStart w:id="553" w:name="_Toc195361522"/>
      <w:bookmarkStart w:id="554" w:name="_Toc174459496"/>
      <w:bookmarkStart w:id="555" w:name="_Toc287620723"/>
      <w:bookmarkStart w:id="556" w:name="_Toc13080"/>
      <w:bookmarkStart w:id="557" w:name="_Toc287607784"/>
      <w:bookmarkStart w:id="558" w:name="_Toc509218748"/>
      <w:bookmarkStart w:id="559" w:name="_Toc277082590"/>
      <w:r>
        <w:rPr>
          <w:rFonts w:ascii="宋体" w:hAnsi="宋体" w:cs="仿宋" w:hint="eastAsia"/>
          <w:b w:val="0"/>
          <w:snapToGrid w:val="0"/>
          <w:sz w:val="24"/>
          <w:szCs w:val="24"/>
        </w:rPr>
        <w:t>7.  合同授予</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20860F95"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560" w:name="_Toc509218749"/>
      <w:bookmarkStart w:id="561" w:name="_Toc200513165"/>
      <w:bookmarkStart w:id="562" w:name="_Toc430530474"/>
      <w:bookmarkStart w:id="563" w:name="_Toc287620724"/>
      <w:bookmarkStart w:id="564" w:name="_Toc3401"/>
      <w:bookmarkStart w:id="565" w:name="_Toc29937"/>
      <w:bookmarkStart w:id="566" w:name="_Toc27008"/>
      <w:bookmarkStart w:id="567" w:name="_Toc224103356"/>
      <w:bookmarkStart w:id="568" w:name="_Toc287607785"/>
      <w:bookmarkStart w:id="569" w:name="_Toc13979"/>
      <w:bookmarkStart w:id="570" w:name="_Toc277082591"/>
      <w:r>
        <w:rPr>
          <w:rFonts w:ascii="宋体" w:hAnsi="宋体" w:cs="仿宋" w:hint="eastAsia"/>
          <w:b w:val="0"/>
          <w:snapToGrid w:val="0"/>
          <w:sz w:val="24"/>
          <w:szCs w:val="24"/>
        </w:rPr>
        <w:t>7.1  定标方式</w:t>
      </w:r>
      <w:bookmarkEnd w:id="560"/>
      <w:bookmarkEnd w:id="561"/>
      <w:bookmarkEnd w:id="562"/>
      <w:bookmarkEnd w:id="563"/>
      <w:bookmarkEnd w:id="564"/>
      <w:bookmarkEnd w:id="565"/>
      <w:bookmarkEnd w:id="566"/>
      <w:bookmarkEnd w:id="567"/>
      <w:bookmarkEnd w:id="568"/>
      <w:bookmarkEnd w:id="569"/>
      <w:bookmarkEnd w:id="570"/>
    </w:p>
    <w:p w14:paraId="52109A60" w14:textId="77777777" w:rsidR="003127F6"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571" w:name="_Toc10827"/>
      <w:bookmarkStart w:id="572" w:name="_Toc1581"/>
      <w:bookmarkStart w:id="573" w:name="_Toc430530475"/>
      <w:bookmarkStart w:id="574" w:name="_Toc509218750"/>
      <w:bookmarkStart w:id="575" w:name="_Toc17647"/>
      <w:bookmarkStart w:id="576" w:name="_Toc23594"/>
      <w:r>
        <w:rPr>
          <w:rFonts w:ascii="宋体" w:hAnsi="宋体" w:cs="仿宋" w:hint="eastAsia"/>
          <w:b w:val="0"/>
          <w:snapToGrid w:val="0"/>
          <w:sz w:val="24"/>
          <w:szCs w:val="24"/>
        </w:rPr>
        <w:t>除竞选人须知前附表规定评标委员会直接确定中选人外，招标人依据评标委员会推荐的中标候选人排名第一的为中选人，评标委员会推荐中标候选人的人数见竞选人须知前附表。</w:t>
      </w:r>
    </w:p>
    <w:p w14:paraId="61FF2725" w14:textId="77777777" w:rsidR="003127F6"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7.2  中标公示及中标通知</w:t>
      </w:r>
      <w:bookmarkEnd w:id="571"/>
      <w:bookmarkEnd w:id="572"/>
      <w:bookmarkEnd w:id="573"/>
      <w:bookmarkEnd w:id="574"/>
      <w:bookmarkEnd w:id="575"/>
      <w:bookmarkEnd w:id="576"/>
    </w:p>
    <w:p w14:paraId="148DA138"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napToGrid w:val="0"/>
          <w:kern w:val="0"/>
          <w:sz w:val="24"/>
        </w:rPr>
        <w:t>比选人在收到评标报告之日起3日内公示中标候选人，公示期不得少于1日</w:t>
      </w:r>
      <w:r>
        <w:rPr>
          <w:rFonts w:ascii="宋体" w:hAnsi="宋体" w:cs="仿宋" w:hint="eastAsia"/>
          <w:sz w:val="24"/>
        </w:rPr>
        <w:t>。</w:t>
      </w:r>
    </w:p>
    <w:p w14:paraId="186E8E9A"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在本章第 3.3 款规定的比选有效期内，且未有竞选人的异议与投诉，比选人以书面形式向中选人发出中选通知书。</w:t>
      </w:r>
      <w:bookmarkStart w:id="577" w:name="_Toc287620726"/>
      <w:bookmarkStart w:id="578" w:name="_Toc2914"/>
      <w:bookmarkStart w:id="579" w:name="_Toc224103358"/>
      <w:bookmarkStart w:id="580" w:name="_Toc277082593"/>
      <w:bookmarkStart w:id="581" w:name="_Toc2260"/>
      <w:bookmarkStart w:id="582" w:name="_Toc29428"/>
      <w:bookmarkStart w:id="583" w:name="_Toc200513167"/>
      <w:bookmarkStart w:id="584" w:name="_Toc287607787"/>
      <w:bookmarkStart w:id="585" w:name="_Toc13383"/>
      <w:bookmarkStart w:id="586" w:name="_Toc509218751"/>
      <w:bookmarkStart w:id="587" w:name="_Toc430530476"/>
    </w:p>
    <w:p w14:paraId="646178B1" w14:textId="77777777" w:rsidR="003127F6"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7.3  履约担保</w:t>
      </w:r>
      <w:bookmarkEnd w:id="577"/>
      <w:bookmarkEnd w:id="578"/>
      <w:bookmarkEnd w:id="579"/>
      <w:bookmarkEnd w:id="580"/>
      <w:bookmarkEnd w:id="581"/>
      <w:bookmarkEnd w:id="582"/>
      <w:bookmarkEnd w:id="583"/>
      <w:bookmarkEnd w:id="584"/>
      <w:bookmarkEnd w:id="585"/>
      <w:bookmarkEnd w:id="586"/>
      <w:bookmarkEnd w:id="587"/>
    </w:p>
    <w:p w14:paraId="0A601AD6" w14:textId="77777777" w:rsidR="003127F6" w:rsidRDefault="00000000">
      <w:pPr>
        <w:pStyle w:val="3"/>
        <w:snapToGrid w:val="0"/>
        <w:spacing w:before="0" w:after="0" w:line="360" w:lineRule="auto"/>
        <w:ind w:firstLineChars="200" w:firstLine="480"/>
        <w:rPr>
          <w:rFonts w:ascii="宋体" w:hAnsi="宋体" w:cs="仿宋" w:hint="eastAsia"/>
          <w:b w:val="0"/>
          <w:bCs w:val="0"/>
          <w:snapToGrid w:val="0"/>
          <w:kern w:val="0"/>
          <w:sz w:val="24"/>
          <w:szCs w:val="24"/>
        </w:rPr>
      </w:pPr>
      <w:bookmarkStart w:id="588" w:name="_Toc277082594"/>
      <w:bookmarkStart w:id="589" w:name="_Toc200513168"/>
      <w:bookmarkStart w:id="590" w:name="_Toc430530477"/>
      <w:bookmarkStart w:id="591" w:name="_Toc28091"/>
      <w:bookmarkStart w:id="592" w:name="_Toc32538"/>
      <w:bookmarkStart w:id="593" w:name="_Toc509218752"/>
      <w:bookmarkStart w:id="594" w:name="_Toc16900"/>
      <w:bookmarkStart w:id="595" w:name="_Toc287620727"/>
      <w:bookmarkStart w:id="596" w:name="_Toc224103359"/>
      <w:bookmarkStart w:id="597" w:name="_Toc23096"/>
      <w:bookmarkStart w:id="598" w:name="_Toc287607788"/>
      <w:r>
        <w:rPr>
          <w:rFonts w:ascii="宋体" w:hAnsi="宋体" w:cs="仿宋" w:hint="eastAsia"/>
          <w:b w:val="0"/>
          <w:bCs w:val="0"/>
          <w:snapToGrid w:val="0"/>
          <w:kern w:val="0"/>
          <w:sz w:val="24"/>
          <w:szCs w:val="24"/>
        </w:rPr>
        <w:t>有。</w:t>
      </w:r>
    </w:p>
    <w:p w14:paraId="23F232E0" w14:textId="77777777" w:rsidR="003127F6"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7.4  签订合同</w:t>
      </w:r>
      <w:bookmarkEnd w:id="588"/>
      <w:bookmarkEnd w:id="589"/>
      <w:bookmarkEnd w:id="590"/>
      <w:bookmarkEnd w:id="591"/>
      <w:bookmarkEnd w:id="592"/>
      <w:bookmarkEnd w:id="593"/>
      <w:bookmarkEnd w:id="594"/>
      <w:bookmarkEnd w:id="595"/>
      <w:bookmarkEnd w:id="596"/>
      <w:bookmarkEnd w:id="597"/>
      <w:bookmarkEnd w:id="598"/>
    </w:p>
    <w:p w14:paraId="1D967885" w14:textId="77777777" w:rsidR="003127F6"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Pr>
          <w:rFonts w:ascii="宋体" w:hAnsi="宋体" w:cs="仿宋" w:hint="eastAsia"/>
          <w:b w:val="0"/>
          <w:bCs w:val="0"/>
          <w:snapToGrid w:val="0"/>
          <w:sz w:val="24"/>
          <w:szCs w:val="24"/>
        </w:rPr>
        <w:t>7.4.1 比选人和中选人应当自中选通知书发出之日起 30 天内，根据竞争性比</w:t>
      </w:r>
      <w:proofErr w:type="gramStart"/>
      <w:r>
        <w:rPr>
          <w:rFonts w:ascii="宋体" w:hAnsi="宋体" w:cs="仿宋" w:hint="eastAsia"/>
          <w:b w:val="0"/>
          <w:bCs w:val="0"/>
          <w:snapToGrid w:val="0"/>
          <w:sz w:val="24"/>
          <w:szCs w:val="24"/>
        </w:rPr>
        <w:t>选文件</w:t>
      </w:r>
      <w:proofErr w:type="gramEnd"/>
      <w:r>
        <w:rPr>
          <w:rFonts w:ascii="宋体" w:hAnsi="宋体" w:cs="仿宋" w:hint="eastAsia"/>
          <w:b w:val="0"/>
          <w:bCs w:val="0"/>
          <w:snapToGrid w:val="0"/>
          <w:sz w:val="24"/>
          <w:szCs w:val="24"/>
        </w:rPr>
        <w:t>和中选人的竞选文件订立书面合同。中选人放弃中标项目，无正当理由不与比选人签订合同，在签订合同时向比选人提出附加条件或者更改合同实质性内容的，比选人取消其中标资格，给比选人造成的损失的，中选人应当予以赔偿。</w:t>
      </w:r>
    </w:p>
    <w:p w14:paraId="309A422F" w14:textId="77777777" w:rsidR="003127F6"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Pr>
          <w:rFonts w:ascii="宋体" w:hAnsi="宋体" w:cs="仿宋" w:hint="eastAsia"/>
          <w:b w:val="0"/>
          <w:bCs w:val="0"/>
          <w:snapToGrid w:val="0"/>
          <w:sz w:val="24"/>
          <w:szCs w:val="24"/>
        </w:rPr>
        <w:t>7.4.2发出中选通知书后，比选人无正当理由拒签合同的，给中选人造成损失的，应当赔偿损失。</w:t>
      </w:r>
    </w:p>
    <w:p w14:paraId="28E9E3EF" w14:textId="77777777" w:rsidR="003127F6" w:rsidRDefault="00000000">
      <w:pPr>
        <w:pStyle w:val="2"/>
        <w:spacing w:before="0" w:afterLines="50" w:after="156" w:line="360" w:lineRule="auto"/>
        <w:rPr>
          <w:rFonts w:ascii="宋体" w:hAnsi="宋体" w:cs="仿宋" w:hint="eastAsia"/>
          <w:b w:val="0"/>
          <w:snapToGrid w:val="0"/>
          <w:sz w:val="24"/>
          <w:szCs w:val="24"/>
        </w:rPr>
      </w:pPr>
      <w:bookmarkStart w:id="599" w:name="_Toc277082595"/>
      <w:bookmarkStart w:id="600" w:name="_Toc287620728"/>
      <w:bookmarkStart w:id="601" w:name="_Toc22591"/>
      <w:bookmarkStart w:id="602" w:name="_Toc200513169"/>
      <w:bookmarkStart w:id="603" w:name="_Toc509218753"/>
      <w:bookmarkStart w:id="604" w:name="_Toc30110"/>
      <w:bookmarkStart w:id="605" w:name="_Toc430530478"/>
      <w:bookmarkStart w:id="606" w:name="_Toc16857"/>
      <w:bookmarkStart w:id="607" w:name="_Toc224103360"/>
      <w:bookmarkStart w:id="608" w:name="_Toc287607789"/>
      <w:bookmarkStart w:id="609" w:name="_Toc175920967"/>
      <w:bookmarkStart w:id="610" w:name="_Toc174459497"/>
      <w:bookmarkStart w:id="611" w:name="_Toc175920932"/>
      <w:bookmarkStart w:id="612" w:name="_Toc174636042"/>
      <w:bookmarkStart w:id="613" w:name="_Toc195361523"/>
      <w:r>
        <w:rPr>
          <w:rFonts w:ascii="宋体" w:hAnsi="宋体" w:cs="仿宋" w:hint="eastAsia"/>
          <w:b w:val="0"/>
          <w:snapToGrid w:val="0"/>
          <w:sz w:val="24"/>
          <w:szCs w:val="24"/>
        </w:rPr>
        <w:t>8.  二次</w:t>
      </w:r>
      <w:bookmarkEnd w:id="599"/>
      <w:bookmarkEnd w:id="600"/>
      <w:bookmarkEnd w:id="601"/>
      <w:bookmarkEnd w:id="602"/>
      <w:bookmarkEnd w:id="603"/>
      <w:bookmarkEnd w:id="604"/>
      <w:bookmarkEnd w:id="605"/>
      <w:bookmarkEnd w:id="606"/>
      <w:bookmarkEnd w:id="607"/>
      <w:bookmarkEnd w:id="608"/>
      <w:r>
        <w:rPr>
          <w:rFonts w:ascii="宋体" w:hAnsi="宋体" w:cs="仿宋" w:hint="eastAsia"/>
          <w:b w:val="0"/>
          <w:snapToGrid w:val="0"/>
          <w:sz w:val="24"/>
          <w:szCs w:val="24"/>
        </w:rPr>
        <w:t>比选</w:t>
      </w:r>
      <w:bookmarkEnd w:id="609"/>
      <w:bookmarkEnd w:id="610"/>
      <w:bookmarkEnd w:id="611"/>
      <w:bookmarkEnd w:id="612"/>
      <w:bookmarkEnd w:id="613"/>
    </w:p>
    <w:p w14:paraId="2FDA2004"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第二次比选后竞选人仍少于三个的，如有两家投标，比选人可进行两家开标；如只有一家投标，经评标委员会评审认可后，比选人可进行谈判采购。</w:t>
      </w:r>
    </w:p>
    <w:p w14:paraId="5E0B0B46" w14:textId="77777777" w:rsidR="003127F6" w:rsidRDefault="00000000">
      <w:pPr>
        <w:pStyle w:val="2"/>
        <w:spacing w:before="0" w:afterLines="50" w:after="156" w:line="360" w:lineRule="auto"/>
        <w:rPr>
          <w:rFonts w:ascii="宋体" w:hAnsi="宋体" w:cs="仿宋" w:hint="eastAsia"/>
          <w:b w:val="0"/>
          <w:snapToGrid w:val="0"/>
          <w:sz w:val="24"/>
          <w:szCs w:val="24"/>
        </w:rPr>
      </w:pPr>
      <w:bookmarkStart w:id="614" w:name="_Toc195361524"/>
      <w:bookmarkStart w:id="615" w:name="_Toc11680"/>
      <w:bookmarkStart w:id="616" w:name="_Toc430530481"/>
      <w:bookmarkStart w:id="617" w:name="_Toc200513172"/>
      <w:bookmarkStart w:id="618" w:name="_Toc175920933"/>
      <w:bookmarkStart w:id="619" w:name="_Toc287607792"/>
      <w:bookmarkStart w:id="620" w:name="_Toc277082598"/>
      <w:bookmarkStart w:id="621" w:name="_Toc285"/>
      <w:bookmarkStart w:id="622" w:name="_Toc174636043"/>
      <w:bookmarkStart w:id="623" w:name="_Toc287620731"/>
      <w:bookmarkStart w:id="624" w:name="_Toc174459498"/>
      <w:bookmarkStart w:id="625" w:name="_Toc224103363"/>
      <w:bookmarkStart w:id="626" w:name="_Toc273"/>
      <w:bookmarkStart w:id="627" w:name="_Toc509218756"/>
      <w:bookmarkStart w:id="628" w:name="_Toc175920968"/>
      <w:r>
        <w:rPr>
          <w:rFonts w:ascii="宋体" w:hAnsi="宋体" w:cs="仿宋" w:hint="eastAsia"/>
          <w:b w:val="0"/>
          <w:snapToGrid w:val="0"/>
          <w:sz w:val="24"/>
          <w:szCs w:val="24"/>
        </w:rPr>
        <w:t>9.  纪律和监督</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68BC63C1"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629" w:name="_Toc12662"/>
      <w:bookmarkStart w:id="630" w:name="_Toc224103364"/>
      <w:bookmarkStart w:id="631" w:name="_Toc1675"/>
      <w:bookmarkStart w:id="632" w:name="_Toc11532"/>
      <w:bookmarkStart w:id="633" w:name="_Toc287607793"/>
      <w:bookmarkStart w:id="634" w:name="_Toc9538"/>
      <w:bookmarkStart w:id="635" w:name="_Toc509218757"/>
      <w:bookmarkStart w:id="636" w:name="_Toc430530482"/>
      <w:bookmarkStart w:id="637" w:name="_Toc200513173"/>
      <w:bookmarkStart w:id="638" w:name="_Toc277082599"/>
      <w:bookmarkStart w:id="639" w:name="_Toc287620732"/>
      <w:r>
        <w:rPr>
          <w:rFonts w:ascii="宋体" w:hAnsi="宋体" w:cs="仿宋" w:hint="eastAsia"/>
          <w:b w:val="0"/>
          <w:snapToGrid w:val="0"/>
          <w:sz w:val="24"/>
          <w:szCs w:val="24"/>
        </w:rPr>
        <w:t>9.1  对比选人的纪律要求</w:t>
      </w:r>
      <w:bookmarkEnd w:id="629"/>
      <w:bookmarkEnd w:id="630"/>
      <w:bookmarkEnd w:id="631"/>
      <w:bookmarkEnd w:id="632"/>
      <w:bookmarkEnd w:id="633"/>
      <w:bookmarkEnd w:id="634"/>
      <w:bookmarkEnd w:id="635"/>
      <w:bookmarkEnd w:id="636"/>
      <w:bookmarkEnd w:id="637"/>
      <w:bookmarkEnd w:id="638"/>
      <w:bookmarkEnd w:id="639"/>
    </w:p>
    <w:p w14:paraId="1E4BCF76" w14:textId="77777777" w:rsidR="003127F6"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napToGrid w:val="0"/>
          <w:kern w:val="0"/>
          <w:sz w:val="24"/>
        </w:rPr>
        <w:t>比选人不得泄漏招标投标活动中应当保密的情况和资料，不得与竞选人串通损害国家利 益、社会公共利益或者他人合法权益，</w:t>
      </w:r>
      <w:r>
        <w:rPr>
          <w:rFonts w:ascii="宋体" w:hAnsi="宋体" w:cs="仿宋" w:hint="eastAsia"/>
          <w:sz w:val="24"/>
        </w:rPr>
        <w:t>禁止比选人与竞选人串通投标。</w:t>
      </w:r>
    </w:p>
    <w:p w14:paraId="5D62AE5E" w14:textId="77777777" w:rsidR="003127F6"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有下列情形之一的，属于比选人与竞选人串通投标：</w:t>
      </w:r>
    </w:p>
    <w:p w14:paraId="2DC83772" w14:textId="77777777" w:rsidR="003127F6"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（1）比选人在开标前开启竞选文件并将有关信息泄露给其他竞选人；</w:t>
      </w:r>
    </w:p>
    <w:p w14:paraId="7503EE72" w14:textId="77777777" w:rsidR="003127F6"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（2）比选人直接或者间接向竞选人泄露标底、评标委员会成员等信息；</w:t>
      </w:r>
    </w:p>
    <w:p w14:paraId="32DF8A0B" w14:textId="77777777" w:rsidR="003127F6"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（3）比选人明示或者暗示竞选人压低或者抬高竞选报价；</w:t>
      </w:r>
    </w:p>
    <w:p w14:paraId="44BFA0F0" w14:textId="77777777" w:rsidR="003127F6"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（4）比选人授意竞选人撤换、修改竞选文件；</w:t>
      </w:r>
    </w:p>
    <w:p w14:paraId="068DE1F8" w14:textId="77777777" w:rsidR="003127F6"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（5）比选人明示或者暗示竞选人为特定竞选人中标提供方便；</w:t>
      </w:r>
    </w:p>
    <w:p w14:paraId="0C22A536" w14:textId="77777777" w:rsidR="003127F6"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z w:val="24"/>
        </w:rPr>
        <w:t>（6）比选人与竞选人为谋求特定竞选人中标而采取的其他串通行为。</w:t>
      </w:r>
    </w:p>
    <w:p w14:paraId="2828D259"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640" w:name="_Toc224103365"/>
      <w:bookmarkStart w:id="641" w:name="_Toc430530483"/>
      <w:bookmarkStart w:id="642" w:name="_Toc5420"/>
      <w:bookmarkStart w:id="643" w:name="_Toc277082600"/>
      <w:bookmarkStart w:id="644" w:name="_Toc287607794"/>
      <w:bookmarkStart w:id="645" w:name="_Toc11710"/>
      <w:bookmarkStart w:id="646" w:name="_Toc6042"/>
      <w:bookmarkStart w:id="647" w:name="_Toc26571"/>
      <w:bookmarkStart w:id="648" w:name="_Toc287620733"/>
      <w:bookmarkStart w:id="649" w:name="_Toc509218758"/>
      <w:bookmarkStart w:id="650" w:name="_Toc200513174"/>
      <w:r>
        <w:rPr>
          <w:rFonts w:ascii="宋体" w:hAnsi="宋体" w:cs="仿宋" w:hint="eastAsia"/>
          <w:b w:val="0"/>
          <w:snapToGrid w:val="0"/>
          <w:sz w:val="24"/>
          <w:szCs w:val="24"/>
        </w:rPr>
        <w:t>9.2  对竞选人的纪律要求</w:t>
      </w:r>
      <w:bookmarkEnd w:id="640"/>
      <w:bookmarkEnd w:id="641"/>
      <w:bookmarkEnd w:id="642"/>
      <w:bookmarkEnd w:id="643"/>
      <w:bookmarkEnd w:id="644"/>
      <w:bookmarkEnd w:id="645"/>
      <w:bookmarkEnd w:id="646"/>
      <w:bookmarkEnd w:id="647"/>
      <w:bookmarkEnd w:id="648"/>
      <w:bookmarkEnd w:id="649"/>
      <w:bookmarkEnd w:id="650"/>
    </w:p>
    <w:p w14:paraId="411A6FFB"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竞选人不得相互串通投标或者与比选人串通投标，不得向比选人或者评标委员会成员行贿谋取中标，不得以他人名义投标或者以其他方式弄虚作假骗取中标；竞选人不得以任何方式干扰、影响评标工作。</w:t>
      </w:r>
    </w:p>
    <w:p w14:paraId="2E46CD3F"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9.2.1  有下列情形之一的，属于竞选人相互串通投标：</w:t>
      </w:r>
    </w:p>
    <w:p w14:paraId="6D3CB44A"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（1）竞选人之间协商竞选报价等竞选文件的实质性内容；</w:t>
      </w:r>
    </w:p>
    <w:p w14:paraId="4CDD62E2"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（2）竞选人之间约定中选人；</w:t>
      </w:r>
    </w:p>
    <w:p w14:paraId="6427566F"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（3）竞选人之间约定部分竞选人放弃投标或者中标；</w:t>
      </w:r>
    </w:p>
    <w:p w14:paraId="542BD476"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（4）属于同一集团、协会、商会等组织成员的竞选人按照该组织要求协同投标；</w:t>
      </w:r>
    </w:p>
    <w:p w14:paraId="3082A18A"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（5）竞选人之间为谋取中标或者排斥特定竞选人而采取的其他联合行动。</w:t>
      </w:r>
    </w:p>
    <w:p w14:paraId="1E7BE97A"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9.2.2  有下列情形之一的，视为竞选人相互串通投标：</w:t>
      </w:r>
    </w:p>
    <w:p w14:paraId="12B8A598"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（1）不同竞选人的竞选文件由同一单位或者个人编制；</w:t>
      </w:r>
    </w:p>
    <w:p w14:paraId="50B57B81"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（2）不同竞选人委托同一单位或者个人办理投标事宜；</w:t>
      </w:r>
    </w:p>
    <w:p w14:paraId="5D4FE20C"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（3）不同竞选人的竞选文件载明的项目管理成员为同一人；</w:t>
      </w:r>
    </w:p>
    <w:p w14:paraId="5C9FCC8F"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（4）不同竞选人的竞选文件异常一致或者竞选报价呈规律性差异；</w:t>
      </w:r>
    </w:p>
    <w:p w14:paraId="797780DB"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（5）不同竞选人的竞选文件相互混装；</w:t>
      </w:r>
    </w:p>
    <w:p w14:paraId="78975BE0"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（6）不同竞选人的竞选保证金从同一单位或者个人的账户转出。</w:t>
      </w:r>
    </w:p>
    <w:p w14:paraId="61AC8633"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9.2.3  使用通过受让或者租借等方式获取的资格、资质证书投标的，属于以他人名义投标。</w:t>
      </w:r>
    </w:p>
    <w:p w14:paraId="32A54D09"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9.2.4  竞选人有下列情形之一的，属于以其他方式弄虚作假的行为：</w:t>
      </w:r>
    </w:p>
    <w:p w14:paraId="0A892B70"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（1）使用伪造、变造的许可证件；</w:t>
      </w:r>
    </w:p>
    <w:p w14:paraId="4B542102"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（2）提供虚假的财务状况或者业绩；</w:t>
      </w:r>
    </w:p>
    <w:p w14:paraId="758321D7"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（3）提供虚假的项目负责人或者主要技术人员简历、劳动关系证明；</w:t>
      </w:r>
    </w:p>
    <w:p w14:paraId="42B62653" w14:textId="77777777" w:rsidR="003127F6"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（4）提供虚假的信用状况；</w:t>
      </w:r>
    </w:p>
    <w:p w14:paraId="60E9034F"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z w:val="24"/>
        </w:rPr>
        <w:t>（5）其他弄虚作假的行为。</w:t>
      </w:r>
    </w:p>
    <w:p w14:paraId="6630E0A3"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651" w:name="_Toc27632"/>
      <w:bookmarkStart w:id="652" w:name="_Toc277082601"/>
      <w:bookmarkStart w:id="653" w:name="_Toc27742"/>
      <w:bookmarkStart w:id="654" w:name="_Toc29406"/>
      <w:bookmarkStart w:id="655" w:name="_Toc287607795"/>
      <w:bookmarkStart w:id="656" w:name="_Toc224103366"/>
      <w:bookmarkStart w:id="657" w:name="_Toc430530484"/>
      <w:bookmarkStart w:id="658" w:name="_Toc509218759"/>
      <w:bookmarkStart w:id="659" w:name="_Toc21514"/>
      <w:bookmarkStart w:id="660" w:name="_Toc200513175"/>
      <w:bookmarkStart w:id="661" w:name="_Toc287620734"/>
      <w:r>
        <w:rPr>
          <w:rFonts w:ascii="宋体" w:hAnsi="宋体" w:cs="仿宋" w:hint="eastAsia"/>
          <w:b w:val="0"/>
          <w:snapToGrid w:val="0"/>
          <w:sz w:val="24"/>
          <w:szCs w:val="24"/>
        </w:rPr>
        <w:t>9.3  对评标委员会成员的纪律要求</w:t>
      </w:r>
      <w:bookmarkEnd w:id="651"/>
      <w:bookmarkEnd w:id="652"/>
      <w:bookmarkEnd w:id="653"/>
      <w:bookmarkEnd w:id="654"/>
      <w:bookmarkEnd w:id="655"/>
      <w:bookmarkEnd w:id="656"/>
      <w:bookmarkEnd w:id="657"/>
      <w:bookmarkEnd w:id="658"/>
      <w:bookmarkEnd w:id="659"/>
      <w:bookmarkEnd w:id="660"/>
      <w:bookmarkEnd w:id="661"/>
    </w:p>
    <w:p w14:paraId="7C26BF7A"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委员会成员不得收受他人的财物或者其他好处，不得向他人透漏对竞选文件的评审和比较、中标候选人的推荐情况以及评标有关的其他情况。在评标活动中，评标委员会成员不得擅离职守，影响评标程序正常进行，不得使用第三章“评标办法”没有规定的评审因素和标准进行评标，不得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中《否决投标情况一览表》以外的内容予以否决投标，否则对评标委员会成员按《重庆市综合评标专家库和评标专家管理暂行办法》进行处理。</w:t>
      </w:r>
    </w:p>
    <w:p w14:paraId="758CAB98"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662" w:name="_Toc224103367"/>
      <w:bookmarkStart w:id="663" w:name="_Toc509218760"/>
      <w:bookmarkStart w:id="664" w:name="_Toc18120"/>
      <w:bookmarkStart w:id="665" w:name="_Toc287620735"/>
      <w:bookmarkStart w:id="666" w:name="_Toc28734"/>
      <w:bookmarkStart w:id="667" w:name="_Toc287607796"/>
      <w:bookmarkStart w:id="668" w:name="_Toc430530485"/>
      <w:bookmarkStart w:id="669" w:name="_Toc17353"/>
      <w:bookmarkStart w:id="670" w:name="_Toc12545"/>
      <w:bookmarkStart w:id="671" w:name="_Toc200513176"/>
      <w:bookmarkStart w:id="672" w:name="_Toc277082602"/>
      <w:r>
        <w:rPr>
          <w:rFonts w:ascii="宋体" w:hAnsi="宋体" w:cs="仿宋" w:hint="eastAsia"/>
          <w:b w:val="0"/>
          <w:snapToGrid w:val="0"/>
          <w:sz w:val="24"/>
          <w:szCs w:val="24"/>
        </w:rPr>
        <w:t>9.4  对与评标活动有关的工作人员的纪律要求</w:t>
      </w:r>
      <w:bookmarkEnd w:id="662"/>
      <w:bookmarkEnd w:id="663"/>
      <w:bookmarkEnd w:id="664"/>
      <w:bookmarkEnd w:id="665"/>
      <w:bookmarkEnd w:id="666"/>
      <w:bookmarkEnd w:id="667"/>
      <w:bookmarkEnd w:id="668"/>
      <w:bookmarkEnd w:id="669"/>
      <w:bookmarkEnd w:id="670"/>
      <w:bookmarkEnd w:id="671"/>
      <w:bookmarkEnd w:id="672"/>
    </w:p>
    <w:p w14:paraId="309FE539"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与评标活动有关的工作人员不得收受他人的财物或者其他好处，不得向他人透漏对竞选文件的评审和比较、中标候选人的推荐情况以及与评标有关的其他情况。在评标活动中，与评标活动有关的工作人员不得擅离职守，影响评标程序正常进行。</w:t>
      </w:r>
    </w:p>
    <w:p w14:paraId="0129910E" w14:textId="77777777" w:rsidR="003127F6" w:rsidRDefault="00000000">
      <w:pPr>
        <w:pStyle w:val="3"/>
        <w:snapToGrid w:val="0"/>
        <w:spacing w:before="0" w:after="0" w:line="360" w:lineRule="auto"/>
        <w:rPr>
          <w:rFonts w:ascii="宋体" w:hAnsi="宋体" w:cs="仿宋" w:hint="eastAsia"/>
          <w:b w:val="0"/>
          <w:snapToGrid w:val="0"/>
          <w:sz w:val="24"/>
          <w:szCs w:val="24"/>
        </w:rPr>
      </w:pPr>
      <w:bookmarkStart w:id="673" w:name="_Toc509218761"/>
      <w:bookmarkStart w:id="674" w:name="_Toc277082603"/>
      <w:bookmarkStart w:id="675" w:name="_Toc17234"/>
      <w:bookmarkStart w:id="676" w:name="_Toc287607797"/>
      <w:bookmarkStart w:id="677" w:name="_Toc22652"/>
      <w:bookmarkStart w:id="678" w:name="_Toc200513177"/>
      <w:bookmarkStart w:id="679" w:name="_Toc3857"/>
      <w:bookmarkStart w:id="680" w:name="_Toc23336"/>
      <w:bookmarkStart w:id="681" w:name="_Toc430530486"/>
      <w:bookmarkStart w:id="682" w:name="_Toc287620736"/>
      <w:bookmarkStart w:id="683" w:name="_Toc224103368"/>
      <w:r>
        <w:rPr>
          <w:rFonts w:ascii="宋体" w:hAnsi="宋体" w:cs="仿宋" w:hint="eastAsia"/>
          <w:b w:val="0"/>
          <w:snapToGrid w:val="0"/>
          <w:sz w:val="24"/>
          <w:szCs w:val="24"/>
        </w:rPr>
        <w:t>9.5  投诉</w:t>
      </w:r>
      <w:bookmarkEnd w:id="673"/>
      <w:bookmarkEnd w:id="674"/>
      <w:bookmarkEnd w:id="675"/>
      <w:bookmarkEnd w:id="676"/>
      <w:bookmarkEnd w:id="677"/>
      <w:bookmarkEnd w:id="678"/>
      <w:bookmarkEnd w:id="679"/>
      <w:bookmarkEnd w:id="680"/>
      <w:bookmarkEnd w:id="681"/>
      <w:bookmarkEnd w:id="682"/>
      <w:bookmarkEnd w:id="683"/>
    </w:p>
    <w:p w14:paraId="32AE754B"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竞选人和其他利害关系人认为本次比选活动违反法律、法规和规章规定的，有权向有关行政监督部门投诉。</w:t>
      </w:r>
    </w:p>
    <w:p w14:paraId="69D6825B" w14:textId="77777777" w:rsidR="003127F6" w:rsidRDefault="00000000">
      <w:pPr>
        <w:pStyle w:val="2"/>
        <w:spacing w:before="0" w:afterLines="50" w:after="156" w:line="360" w:lineRule="auto"/>
        <w:rPr>
          <w:rFonts w:ascii="宋体" w:hAnsi="宋体" w:cs="仿宋" w:hint="eastAsia"/>
          <w:b w:val="0"/>
          <w:snapToGrid w:val="0"/>
          <w:sz w:val="24"/>
          <w:szCs w:val="24"/>
        </w:rPr>
      </w:pPr>
      <w:bookmarkStart w:id="684" w:name="_Toc175920934"/>
      <w:bookmarkStart w:id="685" w:name="_Toc13382"/>
      <w:bookmarkStart w:id="686" w:name="_Toc174636044"/>
      <w:bookmarkStart w:id="687" w:name="_Toc175920969"/>
      <w:bookmarkStart w:id="688" w:name="_Toc277082604"/>
      <w:bookmarkStart w:id="689" w:name="_Toc31861"/>
      <w:bookmarkStart w:id="690" w:name="_Toc195361525"/>
      <w:bookmarkStart w:id="691" w:name="_Toc19095"/>
      <w:bookmarkStart w:id="692" w:name="_Toc287620737"/>
      <w:bookmarkStart w:id="693" w:name="_Toc174459499"/>
      <w:bookmarkStart w:id="694" w:name="_Toc200513178"/>
      <w:bookmarkStart w:id="695" w:name="_Toc430530487"/>
      <w:bookmarkStart w:id="696" w:name="_Toc509218762"/>
      <w:bookmarkStart w:id="697" w:name="_Toc287607798"/>
      <w:bookmarkStart w:id="698" w:name="_Toc224103369"/>
      <w:r>
        <w:rPr>
          <w:rFonts w:ascii="宋体" w:hAnsi="宋体" w:cs="仿宋" w:hint="eastAsia"/>
          <w:b w:val="0"/>
          <w:snapToGrid w:val="0"/>
          <w:sz w:val="24"/>
          <w:szCs w:val="24"/>
        </w:rPr>
        <w:t>10. 需要补充的其他内容</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14:paraId="6553C6AB" w14:textId="77777777" w:rsidR="003127F6"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需要补充的其他内容：见竞选人须知前附表。</w:t>
      </w:r>
    </w:p>
    <w:p w14:paraId="59F97BF7" w14:textId="77777777" w:rsidR="003127F6" w:rsidRDefault="003127F6">
      <w:pPr>
        <w:pStyle w:val="af"/>
        <w:rPr>
          <w:snapToGrid w:val="0"/>
        </w:rPr>
      </w:pPr>
    </w:p>
    <w:p w14:paraId="53159782" w14:textId="77777777" w:rsidR="003127F6" w:rsidRDefault="00000000">
      <w:pPr>
        <w:autoSpaceDE w:val="0"/>
        <w:autoSpaceDN w:val="0"/>
        <w:adjustRightInd w:val="0"/>
        <w:snapToGrid w:val="0"/>
        <w:spacing w:line="360" w:lineRule="auto"/>
        <w:jc w:val="left"/>
        <w:rPr>
          <w:rFonts w:ascii="宋体" w:hAnsi="宋体" w:hint="eastAsia"/>
          <w:b/>
          <w:snapToGrid w:val="0"/>
          <w:kern w:val="0"/>
        </w:rPr>
      </w:pPr>
      <w:r>
        <w:rPr>
          <w:rFonts w:ascii="宋体" w:hAnsi="宋体" w:hint="eastAsia"/>
          <w:b/>
          <w:snapToGrid w:val="0"/>
          <w:kern w:val="0"/>
        </w:rPr>
        <w:br w:type="page"/>
      </w:r>
      <w:r>
        <w:rPr>
          <w:rFonts w:ascii="宋体" w:hAnsi="宋体"/>
          <w:b/>
          <w:snapToGrid w:val="0"/>
          <w:kern w:val="0"/>
        </w:rPr>
        <w:t>附表</w:t>
      </w:r>
      <w:proofErr w:type="gramStart"/>
      <w:r>
        <w:rPr>
          <w:rFonts w:ascii="宋体" w:hAnsi="宋体" w:hint="eastAsia"/>
          <w:b/>
          <w:snapToGrid w:val="0"/>
          <w:kern w:val="0"/>
        </w:rPr>
        <w:t>一</w:t>
      </w:r>
      <w:proofErr w:type="gramEnd"/>
      <w:r>
        <w:rPr>
          <w:rFonts w:ascii="宋体" w:hAnsi="宋体"/>
          <w:b/>
          <w:snapToGrid w:val="0"/>
          <w:kern w:val="0"/>
        </w:rPr>
        <w:t>：问题澄清通知</w:t>
      </w:r>
    </w:p>
    <w:p w14:paraId="7E623BD3" w14:textId="77777777" w:rsidR="003127F6" w:rsidRDefault="003127F6">
      <w:pPr>
        <w:autoSpaceDE w:val="0"/>
        <w:autoSpaceDN w:val="0"/>
        <w:adjustRightInd w:val="0"/>
        <w:snapToGrid w:val="0"/>
        <w:spacing w:line="360" w:lineRule="auto"/>
        <w:jc w:val="left"/>
        <w:rPr>
          <w:rFonts w:ascii="宋体" w:hAnsi="宋体" w:hint="eastAsia"/>
          <w:b/>
          <w:snapToGrid w:val="0"/>
          <w:kern w:val="0"/>
          <w:sz w:val="24"/>
        </w:rPr>
      </w:pPr>
    </w:p>
    <w:p w14:paraId="199E198C" w14:textId="77777777" w:rsidR="003127F6" w:rsidRDefault="00000000">
      <w:pPr>
        <w:autoSpaceDE w:val="0"/>
        <w:autoSpaceDN w:val="0"/>
        <w:adjustRightInd w:val="0"/>
        <w:snapToGrid w:val="0"/>
        <w:spacing w:line="360" w:lineRule="auto"/>
        <w:jc w:val="center"/>
        <w:rPr>
          <w:rFonts w:ascii="宋体" w:hAnsi="宋体" w:hint="eastAsia"/>
          <w:b/>
          <w:snapToGrid w:val="0"/>
          <w:w w:val="99"/>
          <w:kern w:val="0"/>
          <w:sz w:val="32"/>
          <w:szCs w:val="32"/>
        </w:rPr>
      </w:pPr>
      <w:r>
        <w:rPr>
          <w:rFonts w:ascii="宋体" w:hAnsi="宋体" w:hint="eastAsia"/>
          <w:b/>
          <w:snapToGrid w:val="0"/>
          <w:w w:val="99"/>
          <w:kern w:val="0"/>
          <w:sz w:val="32"/>
          <w:szCs w:val="32"/>
        </w:rPr>
        <w:t>问题澄清通知</w:t>
      </w:r>
    </w:p>
    <w:p w14:paraId="6146C821" w14:textId="77777777" w:rsidR="003127F6" w:rsidRDefault="003127F6">
      <w:pPr>
        <w:autoSpaceDE w:val="0"/>
        <w:autoSpaceDN w:val="0"/>
        <w:adjustRightInd w:val="0"/>
        <w:snapToGrid w:val="0"/>
        <w:spacing w:line="360" w:lineRule="auto"/>
        <w:jc w:val="left"/>
        <w:rPr>
          <w:rFonts w:ascii="宋体" w:hAnsi="宋体" w:hint="eastAsia"/>
          <w:b/>
          <w:snapToGrid w:val="0"/>
          <w:kern w:val="0"/>
          <w:sz w:val="24"/>
        </w:rPr>
      </w:pPr>
    </w:p>
    <w:p w14:paraId="737883A2" w14:textId="77777777" w:rsidR="003127F6"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14:paraId="715EE266" w14:textId="77777777" w:rsidR="003127F6" w:rsidRDefault="003127F6">
      <w:pPr>
        <w:autoSpaceDE w:val="0"/>
        <w:autoSpaceDN w:val="0"/>
        <w:adjustRightInd w:val="0"/>
        <w:snapToGrid w:val="0"/>
        <w:spacing w:line="360" w:lineRule="auto"/>
        <w:jc w:val="left"/>
        <w:rPr>
          <w:rFonts w:ascii="宋体" w:hAnsi="宋体" w:hint="eastAsia"/>
          <w:b/>
          <w:snapToGrid w:val="0"/>
          <w:kern w:val="0"/>
          <w:sz w:val="24"/>
        </w:rPr>
      </w:pPr>
    </w:p>
    <w:p w14:paraId="60204955" w14:textId="77777777" w:rsidR="003127F6" w:rsidRDefault="003127F6">
      <w:pPr>
        <w:autoSpaceDE w:val="0"/>
        <w:autoSpaceDN w:val="0"/>
        <w:adjustRightInd w:val="0"/>
        <w:snapToGrid w:val="0"/>
        <w:spacing w:line="360" w:lineRule="auto"/>
        <w:rPr>
          <w:rFonts w:ascii="宋体" w:hAnsi="宋体" w:hint="eastAsia"/>
          <w:snapToGrid w:val="0"/>
          <w:kern w:val="0"/>
          <w:sz w:val="28"/>
          <w:szCs w:val="28"/>
        </w:rPr>
      </w:pPr>
    </w:p>
    <w:p w14:paraId="51AA1978" w14:textId="77777777" w:rsidR="003127F6" w:rsidRDefault="00000000">
      <w:pPr>
        <w:tabs>
          <w:tab w:val="left" w:pos="1580"/>
        </w:tabs>
        <w:autoSpaceDE w:val="0"/>
        <w:autoSpaceDN w:val="0"/>
        <w:adjustRightInd w:val="0"/>
        <w:snapToGrid w:val="0"/>
        <w:spacing w:line="480" w:lineRule="auto"/>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w:t>
      </w:r>
      <w:r>
        <w:rPr>
          <w:rFonts w:ascii="宋体" w:hAnsi="宋体" w:hint="eastAsia"/>
          <w:snapToGrid w:val="0"/>
          <w:kern w:val="0"/>
          <w:szCs w:val="21"/>
        </w:rPr>
        <w:t>竞选人</w:t>
      </w:r>
      <w:r>
        <w:rPr>
          <w:rFonts w:ascii="宋体" w:hAnsi="宋体"/>
          <w:snapToGrid w:val="0"/>
          <w:kern w:val="0"/>
          <w:szCs w:val="21"/>
        </w:rPr>
        <w:t>名称）：</w:t>
      </w:r>
    </w:p>
    <w:p w14:paraId="059FF766" w14:textId="77777777" w:rsidR="003127F6" w:rsidRDefault="00000000">
      <w:pPr>
        <w:tabs>
          <w:tab w:val="left" w:pos="2320"/>
          <w:tab w:val="left" w:pos="4460"/>
        </w:tabs>
        <w:autoSpaceDE w:val="0"/>
        <w:autoSpaceDN w:val="0"/>
        <w:adjustRightInd w:val="0"/>
        <w:snapToGrid w:val="0"/>
        <w:spacing w:line="480" w:lineRule="auto"/>
        <w:ind w:firstLineChars="101" w:firstLine="424"/>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t>（项目名称）</w:t>
      </w:r>
      <w:r>
        <w:rPr>
          <w:rFonts w:ascii="宋体" w:hAnsi="宋体"/>
          <w:snapToGrid w:val="0"/>
          <w:kern w:val="0"/>
          <w:szCs w:val="21"/>
        </w:rPr>
        <w:t>的</w:t>
      </w:r>
      <w:r>
        <w:rPr>
          <w:rFonts w:ascii="宋体" w:hAnsi="宋体" w:hint="eastAsia"/>
          <w:snapToGrid w:val="0"/>
          <w:kern w:val="0"/>
          <w:szCs w:val="21"/>
        </w:rPr>
        <w:t>评审委员会</w:t>
      </w:r>
      <w:r>
        <w:rPr>
          <w:rFonts w:ascii="宋体" w:hAnsi="宋体"/>
          <w:snapToGrid w:val="0"/>
          <w:kern w:val="0"/>
          <w:szCs w:val="21"/>
        </w:rPr>
        <w:t>，对你方的</w:t>
      </w:r>
      <w:r>
        <w:rPr>
          <w:rFonts w:ascii="宋体" w:hAnsi="宋体" w:hint="eastAsia"/>
          <w:snapToGrid w:val="0"/>
          <w:kern w:val="0"/>
          <w:szCs w:val="21"/>
        </w:rPr>
        <w:t>竞选文件</w:t>
      </w:r>
      <w:r>
        <w:rPr>
          <w:rFonts w:ascii="宋体" w:hAnsi="宋体"/>
          <w:snapToGrid w:val="0"/>
          <w:kern w:val="0"/>
          <w:szCs w:val="21"/>
        </w:rPr>
        <w:t>进行了仔细的审查，现需你方对下列问题以书面形式予以澄清：</w:t>
      </w:r>
    </w:p>
    <w:p w14:paraId="64E2BF9F" w14:textId="77777777" w:rsidR="003127F6" w:rsidRDefault="003127F6">
      <w:pPr>
        <w:autoSpaceDE w:val="0"/>
        <w:autoSpaceDN w:val="0"/>
        <w:adjustRightInd w:val="0"/>
        <w:snapToGrid w:val="0"/>
        <w:spacing w:line="360" w:lineRule="auto"/>
        <w:jc w:val="left"/>
        <w:rPr>
          <w:rFonts w:ascii="宋体" w:hAnsi="宋体" w:hint="eastAsia"/>
          <w:snapToGrid w:val="0"/>
          <w:kern w:val="0"/>
          <w:sz w:val="24"/>
        </w:rPr>
      </w:pPr>
    </w:p>
    <w:p w14:paraId="69DE201C" w14:textId="77777777" w:rsidR="003127F6"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1. </w:t>
      </w:r>
    </w:p>
    <w:p w14:paraId="0982BADA" w14:textId="77777777" w:rsidR="003127F6" w:rsidRDefault="003127F6">
      <w:pPr>
        <w:autoSpaceDE w:val="0"/>
        <w:autoSpaceDN w:val="0"/>
        <w:adjustRightInd w:val="0"/>
        <w:snapToGrid w:val="0"/>
        <w:spacing w:line="360" w:lineRule="auto"/>
        <w:jc w:val="left"/>
        <w:rPr>
          <w:rFonts w:ascii="宋体" w:hAnsi="宋体" w:hint="eastAsia"/>
          <w:snapToGrid w:val="0"/>
          <w:kern w:val="0"/>
          <w:szCs w:val="21"/>
        </w:rPr>
      </w:pPr>
    </w:p>
    <w:p w14:paraId="7746E727" w14:textId="77777777" w:rsidR="003127F6" w:rsidRDefault="003127F6">
      <w:pPr>
        <w:autoSpaceDE w:val="0"/>
        <w:autoSpaceDN w:val="0"/>
        <w:adjustRightInd w:val="0"/>
        <w:snapToGrid w:val="0"/>
        <w:spacing w:line="360" w:lineRule="auto"/>
        <w:jc w:val="left"/>
        <w:rPr>
          <w:rFonts w:ascii="宋体" w:hAnsi="宋体" w:hint="eastAsia"/>
          <w:snapToGrid w:val="0"/>
          <w:kern w:val="0"/>
          <w:szCs w:val="21"/>
        </w:rPr>
      </w:pPr>
    </w:p>
    <w:p w14:paraId="761EB894" w14:textId="77777777" w:rsidR="003127F6" w:rsidRDefault="003127F6">
      <w:pPr>
        <w:autoSpaceDE w:val="0"/>
        <w:autoSpaceDN w:val="0"/>
        <w:adjustRightInd w:val="0"/>
        <w:snapToGrid w:val="0"/>
        <w:spacing w:line="360" w:lineRule="auto"/>
        <w:jc w:val="left"/>
        <w:rPr>
          <w:rFonts w:ascii="宋体" w:hAnsi="宋体" w:hint="eastAsia"/>
          <w:snapToGrid w:val="0"/>
          <w:kern w:val="0"/>
          <w:szCs w:val="21"/>
        </w:rPr>
      </w:pPr>
    </w:p>
    <w:p w14:paraId="139BF7E2" w14:textId="77777777" w:rsidR="003127F6" w:rsidRDefault="003127F6">
      <w:pPr>
        <w:autoSpaceDE w:val="0"/>
        <w:autoSpaceDN w:val="0"/>
        <w:adjustRightInd w:val="0"/>
        <w:snapToGrid w:val="0"/>
        <w:spacing w:line="360" w:lineRule="auto"/>
        <w:jc w:val="left"/>
        <w:rPr>
          <w:rFonts w:ascii="宋体" w:hAnsi="宋体" w:hint="eastAsia"/>
          <w:snapToGrid w:val="0"/>
          <w:kern w:val="0"/>
          <w:szCs w:val="21"/>
        </w:rPr>
      </w:pPr>
    </w:p>
    <w:p w14:paraId="61816527" w14:textId="77777777" w:rsidR="003127F6"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2. </w:t>
      </w:r>
    </w:p>
    <w:p w14:paraId="3C127105" w14:textId="77777777" w:rsidR="003127F6" w:rsidRDefault="003127F6">
      <w:pPr>
        <w:autoSpaceDE w:val="0"/>
        <w:autoSpaceDN w:val="0"/>
        <w:adjustRightInd w:val="0"/>
        <w:snapToGrid w:val="0"/>
        <w:spacing w:line="360" w:lineRule="auto"/>
        <w:jc w:val="left"/>
        <w:rPr>
          <w:rFonts w:ascii="宋体" w:hAnsi="宋体" w:hint="eastAsia"/>
          <w:snapToGrid w:val="0"/>
          <w:kern w:val="0"/>
          <w:szCs w:val="21"/>
        </w:rPr>
      </w:pPr>
    </w:p>
    <w:p w14:paraId="2A869D37" w14:textId="77777777" w:rsidR="003127F6"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w:t>
      </w:r>
    </w:p>
    <w:p w14:paraId="094A1D00" w14:textId="77777777" w:rsidR="003127F6" w:rsidRDefault="003127F6">
      <w:pPr>
        <w:autoSpaceDE w:val="0"/>
        <w:autoSpaceDN w:val="0"/>
        <w:adjustRightInd w:val="0"/>
        <w:snapToGrid w:val="0"/>
        <w:spacing w:line="360" w:lineRule="auto"/>
        <w:jc w:val="left"/>
        <w:rPr>
          <w:rFonts w:ascii="宋体" w:hAnsi="宋体" w:hint="eastAsia"/>
          <w:snapToGrid w:val="0"/>
          <w:kern w:val="0"/>
          <w:sz w:val="14"/>
          <w:szCs w:val="14"/>
        </w:rPr>
      </w:pPr>
    </w:p>
    <w:p w14:paraId="7B47508E" w14:textId="77777777" w:rsidR="003127F6" w:rsidRDefault="003127F6">
      <w:pPr>
        <w:autoSpaceDE w:val="0"/>
        <w:autoSpaceDN w:val="0"/>
        <w:adjustRightInd w:val="0"/>
        <w:snapToGrid w:val="0"/>
        <w:spacing w:line="360" w:lineRule="auto"/>
        <w:jc w:val="left"/>
        <w:rPr>
          <w:rFonts w:ascii="宋体" w:hAnsi="宋体" w:hint="eastAsia"/>
          <w:snapToGrid w:val="0"/>
          <w:kern w:val="0"/>
          <w:sz w:val="14"/>
          <w:szCs w:val="14"/>
        </w:rPr>
      </w:pPr>
    </w:p>
    <w:p w14:paraId="79EA4354" w14:textId="77777777" w:rsidR="003127F6" w:rsidRDefault="003127F6">
      <w:pPr>
        <w:autoSpaceDE w:val="0"/>
        <w:autoSpaceDN w:val="0"/>
        <w:adjustRightInd w:val="0"/>
        <w:snapToGrid w:val="0"/>
        <w:spacing w:line="360" w:lineRule="auto"/>
        <w:jc w:val="left"/>
        <w:rPr>
          <w:rFonts w:ascii="宋体" w:hAnsi="宋体" w:hint="eastAsia"/>
          <w:snapToGrid w:val="0"/>
          <w:kern w:val="0"/>
          <w:sz w:val="14"/>
          <w:szCs w:val="14"/>
        </w:rPr>
      </w:pPr>
    </w:p>
    <w:p w14:paraId="2B25F583" w14:textId="77777777" w:rsidR="003127F6" w:rsidRDefault="00000000">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hint="eastAsia"/>
          <w:snapToGrid w:val="0"/>
          <w:kern w:val="0"/>
          <w:szCs w:val="21"/>
        </w:rPr>
      </w:pPr>
      <w:r>
        <w:rPr>
          <w:rFonts w:ascii="宋体" w:hAnsi="宋体"/>
          <w:snapToGrid w:val="0"/>
          <w:kern w:val="0"/>
          <w:szCs w:val="21"/>
        </w:rPr>
        <w:t>请将上述问题的澄清于</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rPr>
        <w:t>时前递交至</w:t>
      </w:r>
      <w:r>
        <w:rPr>
          <w:rFonts w:ascii="宋体" w:hAnsi="宋体" w:hint="eastAsia"/>
          <w:snapToGrid w:val="0"/>
          <w:kern w:val="0"/>
          <w:szCs w:val="21"/>
          <w:u w:val="single"/>
        </w:rPr>
        <w:t xml:space="preserve">                    </w:t>
      </w:r>
      <w:r>
        <w:rPr>
          <w:rFonts w:ascii="宋体" w:hAnsi="宋体"/>
          <w:snapToGrid w:val="0"/>
          <w:kern w:val="0"/>
          <w:szCs w:val="21"/>
        </w:rPr>
        <w:t>（详细地址）或传真至</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（传真号码）。采用传真方式的，应在</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rPr>
        <w:t>时前将原件递交至</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（详细地址）。</w:t>
      </w:r>
    </w:p>
    <w:p w14:paraId="6A487023" w14:textId="77777777" w:rsidR="003127F6" w:rsidRDefault="003127F6">
      <w:pPr>
        <w:autoSpaceDE w:val="0"/>
        <w:autoSpaceDN w:val="0"/>
        <w:adjustRightInd w:val="0"/>
        <w:snapToGrid w:val="0"/>
        <w:spacing w:line="360" w:lineRule="auto"/>
        <w:jc w:val="left"/>
        <w:rPr>
          <w:rFonts w:ascii="宋体" w:hAnsi="宋体" w:hint="eastAsia"/>
          <w:snapToGrid w:val="0"/>
          <w:kern w:val="0"/>
          <w:sz w:val="20"/>
          <w:szCs w:val="20"/>
        </w:rPr>
      </w:pPr>
    </w:p>
    <w:p w14:paraId="7802EED7" w14:textId="77777777" w:rsidR="003127F6" w:rsidRDefault="003127F6">
      <w:pPr>
        <w:autoSpaceDE w:val="0"/>
        <w:autoSpaceDN w:val="0"/>
        <w:adjustRightInd w:val="0"/>
        <w:snapToGrid w:val="0"/>
        <w:spacing w:line="360" w:lineRule="auto"/>
        <w:jc w:val="left"/>
        <w:rPr>
          <w:rFonts w:ascii="宋体" w:hAnsi="宋体" w:hint="eastAsia"/>
          <w:snapToGrid w:val="0"/>
          <w:kern w:val="0"/>
          <w:sz w:val="28"/>
          <w:szCs w:val="28"/>
        </w:rPr>
      </w:pPr>
    </w:p>
    <w:p w14:paraId="23919F2D" w14:textId="77777777" w:rsidR="003127F6" w:rsidRDefault="00000000">
      <w:pPr>
        <w:tabs>
          <w:tab w:val="left" w:pos="6400"/>
        </w:tabs>
        <w:autoSpaceDE w:val="0"/>
        <w:autoSpaceDN w:val="0"/>
        <w:adjustRightInd w:val="0"/>
        <w:snapToGrid w:val="0"/>
        <w:spacing w:line="360" w:lineRule="auto"/>
        <w:jc w:val="right"/>
        <w:rPr>
          <w:rFonts w:ascii="宋体" w:hAnsi="宋体" w:hint="eastAsia"/>
          <w:snapToGrid w:val="0"/>
          <w:kern w:val="0"/>
          <w:sz w:val="24"/>
        </w:rPr>
      </w:pPr>
      <w:r>
        <w:rPr>
          <w:rFonts w:ascii="宋体" w:hAnsi="宋体"/>
          <w:snapToGrid w:val="0"/>
          <w:kern w:val="0"/>
          <w:szCs w:val="21"/>
        </w:rPr>
        <w:t xml:space="preserve">                             </w:t>
      </w:r>
      <w:r>
        <w:rPr>
          <w:rFonts w:ascii="宋体" w:hAnsi="宋体" w:hint="eastAsia"/>
          <w:snapToGrid w:val="0"/>
          <w:kern w:val="0"/>
          <w:szCs w:val="21"/>
        </w:rPr>
        <w:t>评审委员会</w:t>
      </w:r>
      <w:r>
        <w:rPr>
          <w:rFonts w:ascii="宋体" w:hAnsi="宋体"/>
          <w:snapToGrid w:val="0"/>
          <w:kern w:val="0"/>
          <w:szCs w:val="21"/>
        </w:rPr>
        <w:t>：</w:t>
      </w:r>
      <w:r>
        <w:rPr>
          <w:rFonts w:ascii="宋体" w:hAnsi="宋体"/>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w:t>
      </w:r>
      <w:r>
        <w:rPr>
          <w:rFonts w:ascii="宋体" w:hAnsi="宋体"/>
          <w:snapToGrid w:val="0"/>
          <w:kern w:val="0"/>
          <w:sz w:val="24"/>
        </w:rPr>
        <w:t xml:space="preserve"> </w:t>
      </w:r>
    </w:p>
    <w:p w14:paraId="24943892" w14:textId="77777777" w:rsidR="003127F6" w:rsidRDefault="00000000">
      <w:pPr>
        <w:autoSpaceDE w:val="0"/>
        <w:autoSpaceDN w:val="0"/>
        <w:adjustRightInd w:val="0"/>
        <w:snapToGrid w:val="0"/>
        <w:spacing w:line="360" w:lineRule="auto"/>
        <w:ind w:firstLineChars="150" w:firstLine="315"/>
        <w:jc w:val="right"/>
        <w:rPr>
          <w:rFonts w:ascii="宋体" w:hAnsi="宋体" w:hint="eastAsia"/>
          <w:snapToGrid w:val="0"/>
          <w:kern w:val="0"/>
          <w:szCs w:val="21"/>
        </w:rPr>
      </w:pPr>
      <w:r>
        <w:rPr>
          <w:rFonts w:ascii="宋体" w:hAnsi="宋体"/>
          <w:snapToGrid w:val="0"/>
          <w:kern w:val="0"/>
          <w:szCs w:val="21"/>
        </w:rPr>
        <w:t xml:space="preserve">                            </w:t>
      </w:r>
    </w:p>
    <w:p w14:paraId="654B0DDB" w14:textId="77777777" w:rsidR="003127F6" w:rsidRDefault="00000000">
      <w:pPr>
        <w:wordWrap w:val="0"/>
        <w:autoSpaceDE w:val="0"/>
        <w:autoSpaceDN w:val="0"/>
        <w:adjustRightInd w:val="0"/>
        <w:snapToGrid w:val="0"/>
        <w:spacing w:line="360" w:lineRule="auto"/>
        <w:ind w:firstLineChars="405" w:firstLine="850"/>
        <w:jc w:val="right"/>
        <w:rPr>
          <w:rFonts w:ascii="宋体" w:hAnsi="宋体" w:hint="eastAsia"/>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14:paraId="0B5F7C14" w14:textId="77777777" w:rsidR="003127F6" w:rsidRDefault="00000000">
      <w:pPr>
        <w:autoSpaceDE w:val="0"/>
        <w:autoSpaceDN w:val="0"/>
        <w:adjustRightInd w:val="0"/>
        <w:snapToGrid w:val="0"/>
        <w:spacing w:line="360" w:lineRule="auto"/>
        <w:jc w:val="left"/>
        <w:rPr>
          <w:rFonts w:ascii="宋体" w:hAnsi="宋体" w:hint="eastAsia"/>
          <w:b/>
          <w:snapToGrid w:val="0"/>
          <w:kern w:val="0"/>
        </w:rPr>
      </w:pPr>
      <w:r>
        <w:rPr>
          <w:rFonts w:ascii="宋体" w:hAnsi="宋体"/>
          <w:b/>
          <w:snapToGrid w:val="0"/>
          <w:kern w:val="0"/>
          <w:sz w:val="24"/>
        </w:rPr>
        <w:br w:type="page"/>
      </w:r>
      <w:r>
        <w:rPr>
          <w:rFonts w:ascii="宋体" w:hAnsi="宋体"/>
          <w:b/>
          <w:snapToGrid w:val="0"/>
          <w:kern w:val="0"/>
        </w:rPr>
        <w:t>附表</w:t>
      </w:r>
      <w:r>
        <w:rPr>
          <w:rFonts w:ascii="宋体" w:hAnsi="宋体" w:hint="eastAsia"/>
          <w:b/>
          <w:snapToGrid w:val="0"/>
          <w:kern w:val="0"/>
        </w:rPr>
        <w:t>二</w:t>
      </w:r>
      <w:r>
        <w:rPr>
          <w:rFonts w:ascii="宋体" w:hAnsi="宋体"/>
          <w:b/>
          <w:snapToGrid w:val="0"/>
          <w:kern w:val="0"/>
        </w:rPr>
        <w:t>：问题的澄清</w:t>
      </w:r>
    </w:p>
    <w:p w14:paraId="6927C5DB" w14:textId="77777777" w:rsidR="003127F6" w:rsidRDefault="003127F6">
      <w:pPr>
        <w:autoSpaceDE w:val="0"/>
        <w:autoSpaceDN w:val="0"/>
        <w:adjustRightInd w:val="0"/>
        <w:snapToGrid w:val="0"/>
        <w:spacing w:line="360" w:lineRule="auto"/>
        <w:jc w:val="left"/>
        <w:rPr>
          <w:rFonts w:ascii="宋体" w:hAnsi="宋体" w:hint="eastAsia"/>
          <w:b/>
          <w:snapToGrid w:val="0"/>
          <w:kern w:val="0"/>
          <w:sz w:val="10"/>
          <w:szCs w:val="10"/>
        </w:rPr>
      </w:pPr>
    </w:p>
    <w:p w14:paraId="35DE6469" w14:textId="77777777" w:rsidR="003127F6" w:rsidRDefault="00000000">
      <w:pPr>
        <w:autoSpaceDE w:val="0"/>
        <w:autoSpaceDN w:val="0"/>
        <w:adjustRightInd w:val="0"/>
        <w:snapToGrid w:val="0"/>
        <w:spacing w:line="360" w:lineRule="auto"/>
        <w:jc w:val="center"/>
        <w:rPr>
          <w:rFonts w:ascii="宋体" w:hAnsi="宋体" w:hint="eastAsia"/>
          <w:b/>
          <w:snapToGrid w:val="0"/>
          <w:kern w:val="0"/>
          <w:sz w:val="32"/>
          <w:szCs w:val="32"/>
        </w:rPr>
      </w:pPr>
      <w:r>
        <w:rPr>
          <w:rFonts w:ascii="宋体" w:hAnsi="宋体"/>
          <w:b/>
          <w:snapToGrid w:val="0"/>
          <w:w w:val="99"/>
          <w:kern w:val="0"/>
          <w:sz w:val="32"/>
          <w:szCs w:val="32"/>
        </w:rPr>
        <w:t>问题的澄清</w:t>
      </w:r>
    </w:p>
    <w:p w14:paraId="2FBEE1AB" w14:textId="77777777" w:rsidR="003127F6" w:rsidRDefault="003127F6">
      <w:pPr>
        <w:autoSpaceDE w:val="0"/>
        <w:autoSpaceDN w:val="0"/>
        <w:adjustRightInd w:val="0"/>
        <w:snapToGrid w:val="0"/>
        <w:spacing w:line="360" w:lineRule="auto"/>
        <w:ind w:firstLineChars="1550" w:firstLine="3255"/>
        <w:jc w:val="left"/>
        <w:rPr>
          <w:rFonts w:ascii="宋体" w:hAnsi="宋体" w:hint="eastAsia"/>
          <w:snapToGrid w:val="0"/>
          <w:kern w:val="0"/>
          <w:szCs w:val="21"/>
        </w:rPr>
      </w:pPr>
    </w:p>
    <w:p w14:paraId="48E42893" w14:textId="77777777" w:rsidR="003127F6"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14:paraId="73F565DE" w14:textId="77777777" w:rsidR="003127F6" w:rsidRDefault="003127F6">
      <w:pPr>
        <w:autoSpaceDE w:val="0"/>
        <w:autoSpaceDN w:val="0"/>
        <w:adjustRightInd w:val="0"/>
        <w:snapToGrid w:val="0"/>
        <w:spacing w:line="360" w:lineRule="auto"/>
        <w:ind w:firstLineChars="1500" w:firstLine="3150"/>
        <w:rPr>
          <w:rFonts w:ascii="宋体" w:hAnsi="宋体" w:hint="eastAsia"/>
          <w:snapToGrid w:val="0"/>
          <w:kern w:val="0"/>
          <w:szCs w:val="21"/>
        </w:rPr>
      </w:pPr>
    </w:p>
    <w:p w14:paraId="2851E704" w14:textId="77777777" w:rsidR="003127F6" w:rsidRDefault="003127F6">
      <w:pPr>
        <w:autoSpaceDE w:val="0"/>
        <w:autoSpaceDN w:val="0"/>
        <w:adjustRightInd w:val="0"/>
        <w:snapToGrid w:val="0"/>
        <w:spacing w:line="360" w:lineRule="auto"/>
        <w:ind w:firstLineChars="1500" w:firstLine="3150"/>
        <w:rPr>
          <w:rFonts w:ascii="宋体" w:hAnsi="宋体" w:hint="eastAsia"/>
          <w:snapToGrid w:val="0"/>
          <w:kern w:val="0"/>
          <w:szCs w:val="21"/>
        </w:rPr>
      </w:pPr>
    </w:p>
    <w:p w14:paraId="6918578C" w14:textId="77777777" w:rsidR="003127F6" w:rsidRDefault="00000000">
      <w:pPr>
        <w:tabs>
          <w:tab w:val="left" w:pos="2415"/>
          <w:tab w:val="left" w:pos="3480"/>
          <w:tab w:val="left" w:pos="4200"/>
        </w:tabs>
        <w:autoSpaceDE w:val="0"/>
        <w:autoSpaceDN w:val="0"/>
        <w:adjustRightInd w:val="0"/>
        <w:snapToGrid w:val="0"/>
        <w:spacing w:line="480" w:lineRule="auto"/>
        <w:ind w:firstLineChars="200" w:firstLine="840"/>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t>（项目名称）</w:t>
      </w:r>
      <w:r>
        <w:rPr>
          <w:rFonts w:ascii="宋体" w:hAnsi="宋体" w:hint="eastAsia"/>
          <w:snapToGrid w:val="0"/>
          <w:kern w:val="0"/>
          <w:szCs w:val="21"/>
        </w:rPr>
        <w:t>评审委员会</w:t>
      </w:r>
      <w:r>
        <w:rPr>
          <w:rFonts w:ascii="宋体" w:hAnsi="宋体"/>
          <w:snapToGrid w:val="0"/>
          <w:kern w:val="0"/>
          <w:szCs w:val="21"/>
        </w:rPr>
        <w:t>：</w:t>
      </w:r>
    </w:p>
    <w:p w14:paraId="65E3808E" w14:textId="77777777" w:rsidR="003127F6" w:rsidRDefault="00000000">
      <w:pPr>
        <w:tabs>
          <w:tab w:val="left" w:pos="2000"/>
          <w:tab w:val="left" w:pos="3480"/>
          <w:tab w:val="left" w:pos="4200"/>
        </w:tabs>
        <w:autoSpaceDE w:val="0"/>
        <w:autoSpaceDN w:val="0"/>
        <w:adjustRightInd w:val="0"/>
        <w:snapToGrid w:val="0"/>
        <w:spacing w:line="480" w:lineRule="auto"/>
        <w:jc w:val="left"/>
        <w:rPr>
          <w:rFonts w:ascii="宋体" w:hAnsi="宋体" w:hint="eastAsia"/>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14:paraId="63C7BA99" w14:textId="77777777" w:rsidR="003127F6" w:rsidRDefault="003127F6">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004E78D2" w14:textId="77777777" w:rsidR="003127F6" w:rsidRDefault="003127F6">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5D7DBFB8" w14:textId="77777777" w:rsidR="003127F6"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1. </w:t>
      </w:r>
    </w:p>
    <w:p w14:paraId="3C30CEDC" w14:textId="77777777" w:rsidR="003127F6" w:rsidRDefault="003127F6">
      <w:pPr>
        <w:autoSpaceDE w:val="0"/>
        <w:autoSpaceDN w:val="0"/>
        <w:adjustRightInd w:val="0"/>
        <w:snapToGrid w:val="0"/>
        <w:spacing w:line="360" w:lineRule="auto"/>
        <w:jc w:val="left"/>
        <w:rPr>
          <w:rFonts w:ascii="宋体" w:hAnsi="宋体" w:hint="eastAsia"/>
          <w:snapToGrid w:val="0"/>
          <w:kern w:val="0"/>
          <w:sz w:val="18"/>
          <w:szCs w:val="18"/>
        </w:rPr>
      </w:pPr>
    </w:p>
    <w:p w14:paraId="377CAE0E" w14:textId="77777777" w:rsidR="003127F6" w:rsidRDefault="003127F6">
      <w:pPr>
        <w:autoSpaceDE w:val="0"/>
        <w:autoSpaceDN w:val="0"/>
        <w:adjustRightInd w:val="0"/>
        <w:snapToGrid w:val="0"/>
        <w:spacing w:line="360" w:lineRule="auto"/>
        <w:jc w:val="left"/>
        <w:rPr>
          <w:rFonts w:ascii="宋体" w:hAnsi="宋体" w:hint="eastAsia"/>
          <w:snapToGrid w:val="0"/>
          <w:kern w:val="0"/>
          <w:sz w:val="18"/>
          <w:szCs w:val="18"/>
        </w:rPr>
      </w:pPr>
    </w:p>
    <w:p w14:paraId="452E2AA6" w14:textId="77777777" w:rsidR="003127F6" w:rsidRDefault="003127F6">
      <w:pPr>
        <w:autoSpaceDE w:val="0"/>
        <w:autoSpaceDN w:val="0"/>
        <w:adjustRightInd w:val="0"/>
        <w:snapToGrid w:val="0"/>
        <w:spacing w:line="360" w:lineRule="auto"/>
        <w:jc w:val="left"/>
        <w:rPr>
          <w:rFonts w:ascii="宋体" w:hAnsi="宋体" w:hint="eastAsia"/>
          <w:snapToGrid w:val="0"/>
          <w:kern w:val="0"/>
          <w:sz w:val="18"/>
          <w:szCs w:val="18"/>
        </w:rPr>
      </w:pPr>
    </w:p>
    <w:p w14:paraId="1726FACC" w14:textId="77777777" w:rsidR="003127F6" w:rsidRDefault="003127F6">
      <w:pPr>
        <w:autoSpaceDE w:val="0"/>
        <w:autoSpaceDN w:val="0"/>
        <w:adjustRightInd w:val="0"/>
        <w:snapToGrid w:val="0"/>
        <w:spacing w:line="360" w:lineRule="auto"/>
        <w:jc w:val="left"/>
        <w:rPr>
          <w:rFonts w:ascii="宋体" w:hAnsi="宋体" w:hint="eastAsia"/>
          <w:snapToGrid w:val="0"/>
          <w:kern w:val="0"/>
          <w:sz w:val="18"/>
          <w:szCs w:val="18"/>
        </w:rPr>
      </w:pPr>
    </w:p>
    <w:p w14:paraId="4D702B71" w14:textId="77777777" w:rsidR="003127F6" w:rsidRDefault="003127F6">
      <w:pPr>
        <w:autoSpaceDE w:val="0"/>
        <w:autoSpaceDN w:val="0"/>
        <w:adjustRightInd w:val="0"/>
        <w:snapToGrid w:val="0"/>
        <w:spacing w:line="360" w:lineRule="auto"/>
        <w:jc w:val="left"/>
        <w:rPr>
          <w:rFonts w:ascii="宋体" w:hAnsi="宋体" w:hint="eastAsia"/>
          <w:snapToGrid w:val="0"/>
          <w:kern w:val="0"/>
          <w:sz w:val="18"/>
          <w:szCs w:val="18"/>
        </w:rPr>
      </w:pPr>
    </w:p>
    <w:p w14:paraId="633F64E4" w14:textId="77777777" w:rsidR="003127F6"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2. </w:t>
      </w:r>
    </w:p>
    <w:p w14:paraId="120E6CAD" w14:textId="77777777" w:rsidR="003127F6" w:rsidRDefault="003127F6">
      <w:pPr>
        <w:autoSpaceDE w:val="0"/>
        <w:autoSpaceDN w:val="0"/>
        <w:adjustRightInd w:val="0"/>
        <w:snapToGrid w:val="0"/>
        <w:spacing w:line="360" w:lineRule="auto"/>
        <w:jc w:val="left"/>
        <w:rPr>
          <w:rFonts w:ascii="宋体" w:hAnsi="宋体" w:hint="eastAsia"/>
          <w:snapToGrid w:val="0"/>
          <w:kern w:val="0"/>
          <w:sz w:val="20"/>
          <w:szCs w:val="20"/>
        </w:rPr>
      </w:pPr>
    </w:p>
    <w:p w14:paraId="4E6BE743" w14:textId="77777777" w:rsidR="003127F6" w:rsidRDefault="003127F6">
      <w:pPr>
        <w:autoSpaceDE w:val="0"/>
        <w:autoSpaceDN w:val="0"/>
        <w:adjustRightInd w:val="0"/>
        <w:snapToGrid w:val="0"/>
        <w:spacing w:line="360" w:lineRule="auto"/>
        <w:jc w:val="left"/>
        <w:rPr>
          <w:rFonts w:ascii="宋体" w:hAnsi="宋体" w:hint="eastAsia"/>
          <w:snapToGrid w:val="0"/>
          <w:kern w:val="0"/>
          <w:sz w:val="20"/>
          <w:szCs w:val="20"/>
        </w:rPr>
      </w:pPr>
    </w:p>
    <w:p w14:paraId="1C93DAF2" w14:textId="77777777" w:rsidR="003127F6" w:rsidRDefault="003127F6">
      <w:pPr>
        <w:autoSpaceDE w:val="0"/>
        <w:autoSpaceDN w:val="0"/>
        <w:adjustRightInd w:val="0"/>
        <w:snapToGrid w:val="0"/>
        <w:spacing w:line="360" w:lineRule="auto"/>
        <w:jc w:val="left"/>
        <w:rPr>
          <w:rFonts w:ascii="宋体" w:hAnsi="宋体" w:hint="eastAsia"/>
          <w:snapToGrid w:val="0"/>
          <w:kern w:val="0"/>
          <w:sz w:val="20"/>
          <w:szCs w:val="20"/>
        </w:rPr>
      </w:pPr>
    </w:p>
    <w:p w14:paraId="6F433513" w14:textId="77777777" w:rsidR="003127F6" w:rsidRDefault="003127F6">
      <w:pPr>
        <w:autoSpaceDE w:val="0"/>
        <w:autoSpaceDN w:val="0"/>
        <w:adjustRightInd w:val="0"/>
        <w:snapToGrid w:val="0"/>
        <w:spacing w:line="360" w:lineRule="auto"/>
        <w:jc w:val="left"/>
        <w:rPr>
          <w:rFonts w:ascii="宋体" w:hAnsi="宋体" w:hint="eastAsia"/>
          <w:snapToGrid w:val="0"/>
          <w:kern w:val="0"/>
          <w:sz w:val="20"/>
          <w:szCs w:val="20"/>
        </w:rPr>
      </w:pPr>
    </w:p>
    <w:p w14:paraId="00581ED4" w14:textId="77777777" w:rsidR="003127F6" w:rsidRDefault="003127F6">
      <w:pPr>
        <w:autoSpaceDE w:val="0"/>
        <w:autoSpaceDN w:val="0"/>
        <w:adjustRightInd w:val="0"/>
        <w:snapToGrid w:val="0"/>
        <w:spacing w:line="360" w:lineRule="auto"/>
        <w:jc w:val="left"/>
        <w:rPr>
          <w:rFonts w:ascii="宋体" w:hAnsi="宋体" w:hint="eastAsia"/>
          <w:snapToGrid w:val="0"/>
          <w:kern w:val="0"/>
          <w:sz w:val="22"/>
          <w:szCs w:val="22"/>
        </w:rPr>
      </w:pPr>
    </w:p>
    <w:p w14:paraId="4FA3677B" w14:textId="77777777" w:rsidR="003127F6"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w:t>
      </w:r>
    </w:p>
    <w:p w14:paraId="4AC5C9ED" w14:textId="77777777" w:rsidR="003127F6" w:rsidRDefault="003127F6">
      <w:pPr>
        <w:autoSpaceDE w:val="0"/>
        <w:autoSpaceDN w:val="0"/>
        <w:adjustRightInd w:val="0"/>
        <w:snapToGrid w:val="0"/>
        <w:spacing w:line="360" w:lineRule="auto"/>
        <w:jc w:val="left"/>
        <w:rPr>
          <w:rFonts w:ascii="宋体" w:hAnsi="宋体" w:hint="eastAsia"/>
          <w:snapToGrid w:val="0"/>
          <w:kern w:val="0"/>
          <w:sz w:val="18"/>
          <w:szCs w:val="18"/>
        </w:rPr>
      </w:pPr>
    </w:p>
    <w:p w14:paraId="20E07512" w14:textId="77777777" w:rsidR="003127F6" w:rsidRDefault="003127F6">
      <w:pPr>
        <w:autoSpaceDE w:val="0"/>
        <w:autoSpaceDN w:val="0"/>
        <w:adjustRightInd w:val="0"/>
        <w:snapToGrid w:val="0"/>
        <w:spacing w:line="360" w:lineRule="auto"/>
        <w:jc w:val="left"/>
        <w:rPr>
          <w:rFonts w:ascii="宋体" w:hAnsi="宋体" w:hint="eastAsia"/>
          <w:snapToGrid w:val="0"/>
          <w:kern w:val="0"/>
          <w:sz w:val="20"/>
          <w:szCs w:val="20"/>
        </w:rPr>
      </w:pPr>
    </w:p>
    <w:p w14:paraId="5DF80390" w14:textId="77777777" w:rsidR="003127F6" w:rsidRDefault="003127F6">
      <w:pPr>
        <w:autoSpaceDE w:val="0"/>
        <w:autoSpaceDN w:val="0"/>
        <w:adjustRightInd w:val="0"/>
        <w:snapToGrid w:val="0"/>
        <w:spacing w:line="360" w:lineRule="auto"/>
        <w:jc w:val="left"/>
        <w:rPr>
          <w:rFonts w:ascii="宋体" w:hAnsi="宋体" w:hint="eastAsia"/>
          <w:snapToGrid w:val="0"/>
          <w:kern w:val="0"/>
          <w:sz w:val="20"/>
          <w:szCs w:val="20"/>
        </w:rPr>
      </w:pPr>
    </w:p>
    <w:p w14:paraId="0EAD84DB" w14:textId="77777777" w:rsidR="003127F6" w:rsidRDefault="003127F6">
      <w:pPr>
        <w:autoSpaceDE w:val="0"/>
        <w:autoSpaceDN w:val="0"/>
        <w:adjustRightInd w:val="0"/>
        <w:snapToGrid w:val="0"/>
        <w:spacing w:line="360" w:lineRule="auto"/>
        <w:jc w:val="left"/>
        <w:rPr>
          <w:rFonts w:ascii="宋体" w:hAnsi="宋体" w:hint="eastAsia"/>
          <w:snapToGrid w:val="0"/>
          <w:kern w:val="0"/>
          <w:sz w:val="20"/>
          <w:szCs w:val="20"/>
        </w:rPr>
      </w:pPr>
    </w:p>
    <w:p w14:paraId="31CE7B5C" w14:textId="77777777" w:rsidR="003127F6" w:rsidRDefault="003127F6">
      <w:pPr>
        <w:autoSpaceDE w:val="0"/>
        <w:autoSpaceDN w:val="0"/>
        <w:adjustRightInd w:val="0"/>
        <w:snapToGrid w:val="0"/>
        <w:spacing w:line="360" w:lineRule="auto"/>
        <w:jc w:val="left"/>
        <w:rPr>
          <w:rFonts w:ascii="宋体" w:hAnsi="宋体" w:hint="eastAsia"/>
          <w:snapToGrid w:val="0"/>
          <w:kern w:val="0"/>
          <w:sz w:val="20"/>
          <w:szCs w:val="20"/>
        </w:rPr>
      </w:pPr>
    </w:p>
    <w:p w14:paraId="595F3BEE" w14:textId="77777777" w:rsidR="003127F6" w:rsidRDefault="00000000">
      <w:pPr>
        <w:tabs>
          <w:tab w:val="left" w:pos="7035"/>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Pr>
          <w:rFonts w:ascii="宋体" w:hAnsi="宋体" w:hint="eastAsia"/>
          <w:snapToGrid w:val="0"/>
          <w:kern w:val="0"/>
          <w:szCs w:val="21"/>
        </w:rPr>
        <w:t>竞选人</w:t>
      </w:r>
      <w:r>
        <w:rPr>
          <w:rFonts w:ascii="宋体" w:hAnsi="宋体"/>
          <w:snapToGrid w:val="0"/>
          <w:kern w:val="0"/>
          <w:szCs w:val="21"/>
        </w:rPr>
        <w:t>：</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rPr>
        <w:t>（盖</w:t>
      </w:r>
      <w:r>
        <w:rPr>
          <w:rFonts w:ascii="宋体" w:hAnsi="宋体" w:hint="eastAsia"/>
          <w:snapToGrid w:val="0"/>
          <w:kern w:val="0"/>
          <w:szCs w:val="21"/>
        </w:rPr>
        <w:t>单位公章</w:t>
      </w:r>
      <w:r>
        <w:rPr>
          <w:rFonts w:ascii="宋体" w:hAnsi="宋体"/>
          <w:snapToGrid w:val="0"/>
          <w:kern w:val="0"/>
          <w:szCs w:val="21"/>
        </w:rPr>
        <w:t xml:space="preserve">） </w:t>
      </w:r>
    </w:p>
    <w:p w14:paraId="358B0C8D" w14:textId="77777777" w:rsidR="003127F6" w:rsidRDefault="00000000">
      <w:pPr>
        <w:tabs>
          <w:tab w:val="left" w:pos="6620"/>
          <w:tab w:val="left" w:pos="7040"/>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14:paraId="326D5710" w14:textId="77777777" w:rsidR="003127F6" w:rsidRDefault="003127F6">
      <w:pPr>
        <w:autoSpaceDE w:val="0"/>
        <w:autoSpaceDN w:val="0"/>
        <w:adjustRightInd w:val="0"/>
        <w:snapToGrid w:val="0"/>
        <w:spacing w:line="360" w:lineRule="auto"/>
        <w:jc w:val="right"/>
        <w:rPr>
          <w:rFonts w:ascii="宋体" w:hAnsi="宋体" w:hint="eastAsia"/>
          <w:snapToGrid w:val="0"/>
          <w:kern w:val="0"/>
          <w:sz w:val="20"/>
          <w:szCs w:val="20"/>
        </w:rPr>
      </w:pPr>
    </w:p>
    <w:p w14:paraId="27B1D27C" w14:textId="77777777" w:rsidR="003127F6" w:rsidRDefault="00000000">
      <w:pPr>
        <w:wordWrap w:val="0"/>
        <w:autoSpaceDE w:val="0"/>
        <w:autoSpaceDN w:val="0"/>
        <w:adjustRightInd w:val="0"/>
        <w:snapToGrid w:val="0"/>
        <w:spacing w:line="360" w:lineRule="auto"/>
        <w:ind w:firstLineChars="150" w:firstLine="315"/>
        <w:jc w:val="right"/>
        <w:rPr>
          <w:rFonts w:ascii="宋体" w:hAnsi="宋体" w:hint="eastAsia"/>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14:paraId="6BE4B86F" w14:textId="77777777" w:rsidR="003127F6" w:rsidRDefault="003127F6">
      <w:pPr>
        <w:sectPr w:rsidR="003127F6">
          <w:pgSz w:w="11906" w:h="16838"/>
          <w:pgMar w:top="1440" w:right="1080" w:bottom="1440" w:left="1080" w:header="851" w:footer="992" w:gutter="0"/>
          <w:cols w:space="720"/>
          <w:docGrid w:type="lines" w:linePitch="312"/>
        </w:sectPr>
      </w:pPr>
    </w:p>
    <w:p w14:paraId="40846EEA" w14:textId="77777777" w:rsidR="003127F6" w:rsidRDefault="00000000">
      <w:pPr>
        <w:pStyle w:val="1"/>
        <w:spacing w:line="360" w:lineRule="auto"/>
        <w:rPr>
          <w:rFonts w:ascii="宋体" w:hAnsi="宋体" w:hint="eastAsia"/>
        </w:rPr>
      </w:pPr>
      <w:bookmarkStart w:id="699" w:name="招标文件03章02评标办法综合评估法00"/>
      <w:bookmarkStart w:id="700" w:name="招标文件03章02评标办法综合评估法"/>
      <w:bookmarkStart w:id="701" w:name="_Toc509218774"/>
      <w:bookmarkStart w:id="702" w:name="_Toc195361526"/>
      <w:bookmarkStart w:id="703" w:name="_Toc13564"/>
      <w:bookmarkStart w:id="704" w:name="_Toc6128"/>
      <w:bookmarkStart w:id="705" w:name="_Toc5770"/>
      <w:bookmarkStart w:id="706" w:name="_Toc430530500"/>
      <w:bookmarkStart w:id="707" w:name="_Toc287620751"/>
      <w:bookmarkStart w:id="708" w:name="_Toc277082618"/>
      <w:bookmarkStart w:id="709" w:name="_Toc224103384"/>
      <w:bookmarkStart w:id="710" w:name="_Toc200513198"/>
      <w:bookmarkStart w:id="711" w:name="_Toc287607812"/>
      <w:bookmarkStart w:id="712" w:name="_Toc509218785"/>
      <w:bookmarkStart w:id="713" w:name="_Toc8427"/>
      <w:bookmarkStart w:id="714" w:name="_Toc430530509"/>
      <w:bookmarkEnd w:id="699"/>
      <w:bookmarkEnd w:id="700"/>
      <w:r>
        <w:rPr>
          <w:rFonts w:ascii="宋体" w:hAnsi="宋体"/>
        </w:rPr>
        <w:t xml:space="preserve">第三章 </w:t>
      </w:r>
      <w:r>
        <w:rPr>
          <w:rFonts w:ascii="宋体" w:hAnsi="宋体" w:hint="eastAsia"/>
        </w:rPr>
        <w:t xml:space="preserve"> </w:t>
      </w:r>
      <w:r>
        <w:rPr>
          <w:rFonts w:ascii="宋体" w:hAnsi="宋体"/>
        </w:rPr>
        <w:t>评标办法（</w:t>
      </w:r>
      <w:r>
        <w:rPr>
          <w:rFonts w:ascii="宋体" w:hAnsi="宋体" w:hint="eastAsia"/>
          <w:snapToGrid w:val="0"/>
          <w:kern w:val="0"/>
        </w:rPr>
        <w:t>经评审的最低投标价法</w:t>
      </w:r>
      <w:r>
        <w:rPr>
          <w:rFonts w:ascii="宋体" w:hAnsi="宋体"/>
        </w:rPr>
        <w:t>）</w:t>
      </w:r>
      <w:bookmarkStart w:id="715" w:name="_Toc277082617"/>
      <w:bookmarkStart w:id="716" w:name="_Toc287607811"/>
      <w:bookmarkStart w:id="717" w:name="_Toc224103383"/>
      <w:bookmarkStart w:id="718" w:name="_Toc287620750"/>
      <w:bookmarkStart w:id="719" w:name="_Toc430530499"/>
      <w:bookmarkEnd w:id="701"/>
      <w:bookmarkEnd w:id="702"/>
      <w:bookmarkEnd w:id="703"/>
      <w:bookmarkEnd w:id="704"/>
      <w:bookmarkEnd w:id="705"/>
    </w:p>
    <w:p w14:paraId="339FD2C3" w14:textId="77777777" w:rsidR="003127F6" w:rsidRDefault="00000000">
      <w:pPr>
        <w:pStyle w:val="2"/>
        <w:spacing w:before="100" w:after="100" w:line="360" w:lineRule="auto"/>
        <w:rPr>
          <w:rFonts w:ascii="宋体" w:hAnsi="宋体" w:hint="eastAsia"/>
        </w:rPr>
      </w:pPr>
      <w:bookmarkStart w:id="720" w:name="_Toc14663"/>
      <w:bookmarkStart w:id="721" w:name="_Toc32566"/>
      <w:bookmarkStart w:id="722" w:name="_Toc175920936"/>
      <w:bookmarkStart w:id="723" w:name="_Toc195361527"/>
      <w:bookmarkStart w:id="724" w:name="_Toc509218775"/>
      <w:bookmarkStart w:id="725" w:name="_Toc8905"/>
      <w:bookmarkStart w:id="726" w:name="_Toc175920971"/>
      <w:r>
        <w:rPr>
          <w:rFonts w:ascii="宋体" w:hAnsi="宋体" w:hint="eastAsia"/>
        </w:rPr>
        <w:t>评标办法前附表</w:t>
      </w:r>
      <w:bookmarkEnd w:id="720"/>
      <w:bookmarkEnd w:id="721"/>
      <w:bookmarkEnd w:id="722"/>
      <w:bookmarkEnd w:id="723"/>
      <w:bookmarkEnd w:id="724"/>
      <w:bookmarkEnd w:id="725"/>
      <w:bookmarkEnd w:id="726"/>
    </w:p>
    <w:p w14:paraId="15654ED2" w14:textId="77777777" w:rsidR="003127F6" w:rsidRDefault="00000000">
      <w:pPr>
        <w:spacing w:line="360" w:lineRule="auto"/>
        <w:ind w:firstLineChars="200" w:firstLine="420"/>
        <w:rPr>
          <w:szCs w:val="21"/>
        </w:rPr>
      </w:pPr>
      <w:r>
        <w:rPr>
          <w:szCs w:val="21"/>
        </w:rPr>
        <w:t>评标办法中的评审内容必须和</w:t>
      </w:r>
      <w:r>
        <w:rPr>
          <w:rFonts w:hint="eastAsia"/>
          <w:szCs w:val="21"/>
        </w:rPr>
        <w:t>竞选人</w:t>
      </w:r>
      <w:r>
        <w:rPr>
          <w:szCs w:val="21"/>
        </w:rPr>
        <w:t>须知中的对应内容一致，若</w:t>
      </w:r>
      <w:r>
        <w:rPr>
          <w:rFonts w:hint="eastAsia"/>
          <w:szCs w:val="21"/>
        </w:rPr>
        <w:t>竞选人</w:t>
      </w:r>
      <w:r>
        <w:rPr>
          <w:szCs w:val="21"/>
        </w:rPr>
        <w:t>须知中未作要求的内容，不得列入评标办法作为评定依据。</w:t>
      </w:r>
    </w:p>
    <w:tbl>
      <w:tblPr>
        <w:tblW w:w="9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3"/>
        <w:gridCol w:w="1560"/>
        <w:gridCol w:w="2239"/>
        <w:gridCol w:w="4643"/>
      </w:tblGrid>
      <w:tr w:rsidR="003127F6" w14:paraId="52E3577D" w14:textId="77777777">
        <w:trPr>
          <w:trHeight w:val="647"/>
          <w:jc w:val="center"/>
        </w:trPr>
        <w:tc>
          <w:tcPr>
            <w:tcW w:w="1243" w:type="dxa"/>
            <w:tcBorders>
              <w:right w:val="single" w:sz="4" w:space="0" w:color="auto"/>
            </w:tcBorders>
            <w:vAlign w:val="center"/>
          </w:tcPr>
          <w:p w14:paraId="6A8D88CE" w14:textId="77777777" w:rsidR="003127F6" w:rsidRDefault="00000000">
            <w:pPr>
              <w:spacing w:line="400" w:lineRule="exact"/>
              <w:jc w:val="center"/>
              <w:rPr>
                <w:rFonts w:ascii="宋体" w:hAnsi="宋体" w:hint="eastAsia"/>
                <w:b/>
                <w:kern w:val="0"/>
              </w:rPr>
            </w:pPr>
            <w:bookmarkStart w:id="727" w:name="_Toc509218776"/>
            <w:bookmarkEnd w:id="715"/>
            <w:bookmarkEnd w:id="716"/>
            <w:bookmarkEnd w:id="717"/>
            <w:bookmarkEnd w:id="718"/>
            <w:bookmarkEnd w:id="719"/>
            <w:r>
              <w:rPr>
                <w:rFonts w:ascii="宋体" w:hAnsi="宋体"/>
                <w:b/>
                <w:kern w:val="0"/>
              </w:rPr>
              <w:t>条款号</w:t>
            </w:r>
          </w:p>
        </w:tc>
        <w:tc>
          <w:tcPr>
            <w:tcW w:w="1560" w:type="dxa"/>
            <w:tcBorders>
              <w:left w:val="single" w:sz="4" w:space="0" w:color="auto"/>
            </w:tcBorders>
            <w:vAlign w:val="center"/>
          </w:tcPr>
          <w:p w14:paraId="52C641B8" w14:textId="77777777" w:rsidR="003127F6" w:rsidRDefault="00000000">
            <w:pPr>
              <w:spacing w:line="400" w:lineRule="exact"/>
              <w:jc w:val="center"/>
              <w:rPr>
                <w:rFonts w:ascii="宋体" w:hAnsi="宋体" w:hint="eastAsia"/>
                <w:b/>
                <w:kern w:val="0"/>
              </w:rPr>
            </w:pPr>
            <w:r>
              <w:rPr>
                <w:rFonts w:ascii="宋体" w:hAnsi="宋体"/>
                <w:b/>
                <w:kern w:val="0"/>
              </w:rPr>
              <w:t>评审因素</w:t>
            </w:r>
          </w:p>
        </w:tc>
        <w:tc>
          <w:tcPr>
            <w:tcW w:w="6882" w:type="dxa"/>
            <w:gridSpan w:val="2"/>
            <w:vAlign w:val="center"/>
          </w:tcPr>
          <w:p w14:paraId="1AD4057D" w14:textId="77777777" w:rsidR="003127F6" w:rsidRDefault="00000000">
            <w:pPr>
              <w:spacing w:line="400" w:lineRule="exact"/>
              <w:jc w:val="center"/>
              <w:rPr>
                <w:rFonts w:ascii="宋体" w:hAnsi="宋体" w:hint="eastAsia"/>
                <w:b/>
                <w:kern w:val="0"/>
              </w:rPr>
            </w:pPr>
            <w:r>
              <w:rPr>
                <w:rFonts w:ascii="宋体" w:hAnsi="宋体"/>
                <w:b/>
                <w:kern w:val="0"/>
              </w:rPr>
              <w:t>评审标准</w:t>
            </w:r>
          </w:p>
        </w:tc>
      </w:tr>
      <w:tr w:rsidR="003127F6" w14:paraId="1858CD55" w14:textId="77777777">
        <w:trPr>
          <w:jc w:val="center"/>
        </w:trPr>
        <w:tc>
          <w:tcPr>
            <w:tcW w:w="1243" w:type="dxa"/>
            <w:tcBorders>
              <w:right w:val="single" w:sz="4" w:space="0" w:color="auto"/>
            </w:tcBorders>
            <w:vAlign w:val="center"/>
          </w:tcPr>
          <w:p w14:paraId="76A03065" w14:textId="77777777" w:rsidR="003127F6" w:rsidRDefault="00000000">
            <w:pPr>
              <w:pStyle w:val="afff0"/>
              <w:spacing w:line="400" w:lineRule="exact"/>
              <w:ind w:firstLine="420"/>
              <w:rPr>
                <w:sz w:val="21"/>
                <w:szCs w:val="21"/>
              </w:rPr>
            </w:pPr>
            <w:r>
              <w:rPr>
                <w:sz w:val="21"/>
                <w:szCs w:val="21"/>
              </w:rPr>
              <w:t>1</w:t>
            </w:r>
          </w:p>
        </w:tc>
        <w:tc>
          <w:tcPr>
            <w:tcW w:w="1560" w:type="dxa"/>
            <w:tcBorders>
              <w:left w:val="single" w:sz="4" w:space="0" w:color="auto"/>
            </w:tcBorders>
            <w:vAlign w:val="center"/>
          </w:tcPr>
          <w:p w14:paraId="7A6D98A9" w14:textId="77777777" w:rsidR="003127F6" w:rsidRDefault="00000000">
            <w:pPr>
              <w:pStyle w:val="afff0"/>
              <w:spacing w:line="400" w:lineRule="exact"/>
              <w:ind w:firstLineChars="0" w:firstLine="0"/>
              <w:jc w:val="center"/>
              <w:rPr>
                <w:sz w:val="21"/>
                <w:szCs w:val="21"/>
              </w:rPr>
            </w:pPr>
            <w:r>
              <w:rPr>
                <w:rFonts w:hint="eastAsia"/>
                <w:sz w:val="21"/>
                <w:szCs w:val="21"/>
              </w:rPr>
              <w:t>评标办法</w:t>
            </w:r>
          </w:p>
        </w:tc>
        <w:tc>
          <w:tcPr>
            <w:tcW w:w="6882" w:type="dxa"/>
            <w:gridSpan w:val="2"/>
            <w:vAlign w:val="center"/>
          </w:tcPr>
          <w:p w14:paraId="598682E7" w14:textId="77777777" w:rsidR="003127F6" w:rsidRDefault="00000000">
            <w:pPr>
              <w:spacing w:line="400" w:lineRule="exact"/>
              <w:ind w:firstLineChars="200" w:firstLine="436"/>
              <w:rPr>
                <w:rFonts w:ascii="宋体" w:hAnsi="宋体" w:hint="eastAsia"/>
                <w:spacing w:val="4"/>
                <w:kern w:val="0"/>
                <w:szCs w:val="21"/>
              </w:rPr>
            </w:pPr>
            <w:r>
              <w:rPr>
                <w:rFonts w:ascii="宋体" w:hAnsi="宋体" w:hint="eastAsia"/>
                <w:spacing w:val="4"/>
                <w:kern w:val="0"/>
                <w:szCs w:val="21"/>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竞选人在红名单中优先”的原则排序，竞选人是否属于红名单，以开标环节信用状况查询结果为准；竞选人均在红名单中或均不在红名单中的，由评标委员会按照</w:t>
            </w:r>
            <w:r>
              <w:rPr>
                <w:rFonts w:ascii="宋体" w:hAnsi="宋体" w:hint="eastAsia"/>
                <w:spacing w:val="4"/>
                <w:kern w:val="0"/>
                <w:szCs w:val="21"/>
                <w:u w:val="single"/>
              </w:rPr>
              <w:t xml:space="preserve"> 投票  </w:t>
            </w:r>
            <w:r>
              <w:rPr>
                <w:rFonts w:ascii="宋体" w:hAnsi="宋体" w:hint="eastAsia"/>
                <w:spacing w:val="4"/>
                <w:kern w:val="0"/>
                <w:szCs w:val="21"/>
              </w:rPr>
              <w:t>原则排序。</w:t>
            </w:r>
          </w:p>
        </w:tc>
      </w:tr>
      <w:tr w:rsidR="003127F6" w14:paraId="00B813E0" w14:textId="77777777">
        <w:trPr>
          <w:jc w:val="center"/>
        </w:trPr>
        <w:tc>
          <w:tcPr>
            <w:tcW w:w="1243" w:type="dxa"/>
            <w:tcBorders>
              <w:right w:val="single" w:sz="4" w:space="0" w:color="auto"/>
            </w:tcBorders>
            <w:vAlign w:val="center"/>
          </w:tcPr>
          <w:p w14:paraId="21CA018F" w14:textId="77777777" w:rsidR="003127F6" w:rsidRDefault="00000000">
            <w:pPr>
              <w:spacing w:line="400" w:lineRule="exact"/>
              <w:jc w:val="center"/>
              <w:rPr>
                <w:rFonts w:ascii="宋体" w:hAnsi="宋体" w:hint="eastAsia"/>
                <w:kern w:val="0"/>
              </w:rPr>
            </w:pPr>
            <w:r>
              <w:rPr>
                <w:rFonts w:ascii="宋体" w:hAnsi="宋体" w:hint="eastAsia"/>
                <w:kern w:val="0"/>
              </w:rPr>
              <w:t>2.1</w:t>
            </w:r>
          </w:p>
        </w:tc>
        <w:tc>
          <w:tcPr>
            <w:tcW w:w="1560" w:type="dxa"/>
            <w:tcBorders>
              <w:left w:val="single" w:sz="4" w:space="0" w:color="auto"/>
              <w:right w:val="single" w:sz="4" w:space="0" w:color="auto"/>
            </w:tcBorders>
            <w:vAlign w:val="center"/>
          </w:tcPr>
          <w:p w14:paraId="5DAA8FF5" w14:textId="77777777" w:rsidR="003127F6" w:rsidRDefault="00000000">
            <w:pPr>
              <w:spacing w:line="400" w:lineRule="exact"/>
              <w:jc w:val="center"/>
              <w:rPr>
                <w:rFonts w:ascii="宋体" w:hAnsi="宋体" w:hint="eastAsia"/>
                <w:kern w:val="0"/>
              </w:rPr>
            </w:pPr>
            <w:r>
              <w:rPr>
                <w:rFonts w:ascii="宋体" w:hAnsi="宋体"/>
                <w:kern w:val="0"/>
              </w:rPr>
              <w:t>报价</w:t>
            </w:r>
            <w:r>
              <w:rPr>
                <w:rFonts w:ascii="宋体" w:hAnsi="宋体" w:hint="eastAsia"/>
                <w:kern w:val="0"/>
              </w:rPr>
              <w:t>排序</w:t>
            </w:r>
          </w:p>
        </w:tc>
        <w:tc>
          <w:tcPr>
            <w:tcW w:w="6882" w:type="dxa"/>
            <w:gridSpan w:val="2"/>
            <w:tcBorders>
              <w:left w:val="single" w:sz="4" w:space="0" w:color="auto"/>
            </w:tcBorders>
            <w:vAlign w:val="center"/>
          </w:tcPr>
          <w:p w14:paraId="73618F01" w14:textId="77777777" w:rsidR="003127F6" w:rsidRDefault="00000000">
            <w:pPr>
              <w:spacing w:line="400" w:lineRule="exact"/>
              <w:ind w:firstLineChars="200" w:firstLine="420"/>
              <w:jc w:val="left"/>
              <w:rPr>
                <w:rFonts w:ascii="宋体" w:hAnsi="宋体" w:hint="eastAsia"/>
                <w:kern w:val="0"/>
              </w:rPr>
            </w:pPr>
            <w:r>
              <w:rPr>
                <w:rFonts w:ascii="宋体" w:hAnsi="宋体" w:hint="eastAsia"/>
                <w:kern w:val="0"/>
              </w:rPr>
              <w:t>对报价不高于最高限价的所有竞选人的投标文件，按照报价由低到高的顺序排列。</w:t>
            </w:r>
          </w:p>
        </w:tc>
      </w:tr>
      <w:tr w:rsidR="003127F6" w14:paraId="68D0217F" w14:textId="77777777">
        <w:trPr>
          <w:jc w:val="center"/>
        </w:trPr>
        <w:tc>
          <w:tcPr>
            <w:tcW w:w="1243" w:type="dxa"/>
            <w:tcBorders>
              <w:right w:val="single" w:sz="4" w:space="0" w:color="auto"/>
            </w:tcBorders>
            <w:vAlign w:val="center"/>
          </w:tcPr>
          <w:p w14:paraId="30DF2B41" w14:textId="77777777" w:rsidR="003127F6" w:rsidRDefault="00000000">
            <w:pPr>
              <w:spacing w:line="400" w:lineRule="exact"/>
              <w:jc w:val="center"/>
              <w:rPr>
                <w:rFonts w:ascii="宋体" w:hAnsi="宋体" w:hint="eastAsia"/>
                <w:kern w:val="0"/>
              </w:rPr>
            </w:pPr>
            <w:r>
              <w:rPr>
                <w:rFonts w:ascii="宋体" w:hAnsi="宋体" w:hint="eastAsia"/>
                <w:kern w:val="0"/>
              </w:rPr>
              <w:t>2.2</w:t>
            </w:r>
          </w:p>
        </w:tc>
        <w:tc>
          <w:tcPr>
            <w:tcW w:w="1560" w:type="dxa"/>
            <w:tcBorders>
              <w:left w:val="single" w:sz="4" w:space="0" w:color="auto"/>
              <w:right w:val="single" w:sz="4" w:space="0" w:color="auto"/>
            </w:tcBorders>
            <w:vAlign w:val="center"/>
          </w:tcPr>
          <w:p w14:paraId="7C8B1CE6" w14:textId="77777777" w:rsidR="003127F6" w:rsidRDefault="00000000">
            <w:pPr>
              <w:spacing w:line="400" w:lineRule="exact"/>
              <w:jc w:val="center"/>
              <w:rPr>
                <w:rFonts w:ascii="宋体" w:hAnsi="宋体" w:hint="eastAsia"/>
                <w:kern w:val="0"/>
              </w:rPr>
            </w:pPr>
            <w:r>
              <w:rPr>
                <w:rFonts w:ascii="宋体" w:hAnsi="宋体" w:hint="eastAsia"/>
                <w:kern w:val="0"/>
              </w:rPr>
              <w:t>符合性审查</w:t>
            </w:r>
          </w:p>
        </w:tc>
        <w:tc>
          <w:tcPr>
            <w:tcW w:w="6882" w:type="dxa"/>
            <w:gridSpan w:val="2"/>
            <w:tcBorders>
              <w:left w:val="single" w:sz="4" w:space="0" w:color="auto"/>
            </w:tcBorders>
            <w:vAlign w:val="center"/>
          </w:tcPr>
          <w:p w14:paraId="7FE0A969" w14:textId="77777777" w:rsidR="003127F6" w:rsidRDefault="00000000">
            <w:pPr>
              <w:spacing w:line="400" w:lineRule="exact"/>
              <w:ind w:firstLineChars="200" w:firstLine="420"/>
              <w:jc w:val="left"/>
              <w:rPr>
                <w:rFonts w:ascii="宋体" w:hAnsi="宋体" w:hint="eastAsia"/>
                <w:kern w:val="0"/>
              </w:rPr>
            </w:pPr>
            <w:r>
              <w:rPr>
                <w:rFonts w:ascii="宋体" w:hAnsi="宋体" w:hint="eastAsia"/>
                <w:kern w:val="0"/>
              </w:rPr>
              <w:t>取报价排序前☑5名（若实际竞选人数量</w:t>
            </w:r>
            <w:proofErr w:type="gramStart"/>
            <w:r>
              <w:rPr>
                <w:rFonts w:ascii="宋体" w:hAnsi="宋体" w:hint="eastAsia"/>
                <w:kern w:val="0"/>
              </w:rPr>
              <w:t>小于勾选数量</w:t>
            </w:r>
            <w:proofErr w:type="gramEnd"/>
            <w:r>
              <w:rPr>
                <w:rFonts w:ascii="宋体" w:hAnsi="宋体" w:hint="eastAsia"/>
                <w:kern w:val="0"/>
              </w:rPr>
              <w:t>，</w:t>
            </w:r>
            <w:r>
              <w:rPr>
                <w:rFonts w:ascii="宋体" w:hAnsi="宋体" w:hint="eastAsia"/>
                <w:spacing w:val="4"/>
                <w:kern w:val="0"/>
                <w:szCs w:val="21"/>
              </w:rPr>
              <w:t>则全部纳入）进行符合性审查。符合性审查内容：资格评审、形式评审、响应性评审、投标函部分（</w:t>
            </w:r>
            <w:proofErr w:type="gramStart"/>
            <w:r>
              <w:rPr>
                <w:rFonts w:ascii="宋体" w:hAnsi="宋体" w:hint="eastAsia"/>
                <w:spacing w:val="4"/>
                <w:kern w:val="0"/>
                <w:szCs w:val="21"/>
              </w:rPr>
              <w:t>含资格</w:t>
            </w:r>
            <w:proofErr w:type="gramEnd"/>
            <w:r>
              <w:rPr>
                <w:rFonts w:ascii="宋体" w:hAnsi="宋体" w:hint="eastAsia"/>
                <w:spacing w:val="4"/>
                <w:kern w:val="0"/>
                <w:szCs w:val="21"/>
              </w:rPr>
              <w:t>审查）。符合性审查</w:t>
            </w:r>
            <w:r>
              <w:rPr>
                <w:rFonts w:ascii="宋体" w:hAnsi="宋体" w:hint="eastAsia"/>
                <w:kern w:val="0"/>
              </w:rPr>
              <w:t>合格的竞选人中，报价最低的成为第一中标候选人，报价次低的成为第二中标候选人，依次类推。</w:t>
            </w:r>
          </w:p>
        </w:tc>
      </w:tr>
      <w:tr w:rsidR="003127F6" w14:paraId="19738D95" w14:textId="77777777">
        <w:trPr>
          <w:trHeight w:val="360"/>
          <w:jc w:val="center"/>
        </w:trPr>
        <w:tc>
          <w:tcPr>
            <w:tcW w:w="1243" w:type="dxa"/>
            <w:vMerge w:val="restart"/>
            <w:tcBorders>
              <w:right w:val="single" w:sz="4" w:space="0" w:color="auto"/>
            </w:tcBorders>
            <w:vAlign w:val="center"/>
          </w:tcPr>
          <w:p w14:paraId="13A1E4D3" w14:textId="77777777" w:rsidR="003127F6" w:rsidRDefault="00000000">
            <w:pPr>
              <w:spacing w:line="400" w:lineRule="exact"/>
              <w:jc w:val="center"/>
              <w:rPr>
                <w:rFonts w:ascii="宋体" w:hAnsi="宋体" w:cs="宋体" w:hint="eastAsia"/>
                <w:szCs w:val="21"/>
              </w:rPr>
            </w:pPr>
            <w:r>
              <w:rPr>
                <w:rFonts w:ascii="宋体" w:hAnsi="宋体" w:cs="宋体" w:hint="eastAsia"/>
                <w:szCs w:val="21"/>
              </w:rPr>
              <w:t>2.2.2</w:t>
            </w:r>
          </w:p>
        </w:tc>
        <w:tc>
          <w:tcPr>
            <w:tcW w:w="1560" w:type="dxa"/>
            <w:vMerge w:val="restart"/>
            <w:tcBorders>
              <w:left w:val="single" w:sz="4" w:space="0" w:color="auto"/>
              <w:right w:val="single" w:sz="4" w:space="0" w:color="auto"/>
            </w:tcBorders>
            <w:vAlign w:val="center"/>
          </w:tcPr>
          <w:p w14:paraId="44D42468" w14:textId="77777777" w:rsidR="003127F6" w:rsidRDefault="00000000">
            <w:pPr>
              <w:spacing w:line="400" w:lineRule="exact"/>
              <w:jc w:val="center"/>
              <w:rPr>
                <w:rFonts w:ascii="宋体" w:hAnsi="宋体" w:hint="eastAsia"/>
                <w:kern w:val="0"/>
              </w:rPr>
            </w:pPr>
            <w:r>
              <w:rPr>
                <w:rFonts w:ascii="宋体" w:hAnsi="宋体" w:hint="eastAsia"/>
                <w:kern w:val="0"/>
              </w:rPr>
              <w:t>资格评审标准</w:t>
            </w:r>
          </w:p>
        </w:tc>
        <w:tc>
          <w:tcPr>
            <w:tcW w:w="2239" w:type="dxa"/>
            <w:tcBorders>
              <w:top w:val="single" w:sz="4" w:space="0" w:color="auto"/>
              <w:left w:val="single" w:sz="4" w:space="0" w:color="auto"/>
              <w:right w:val="single" w:sz="4" w:space="0" w:color="auto"/>
            </w:tcBorders>
            <w:vAlign w:val="center"/>
          </w:tcPr>
          <w:p w14:paraId="198574A3"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资质要求</w:t>
            </w:r>
          </w:p>
        </w:tc>
        <w:tc>
          <w:tcPr>
            <w:tcW w:w="4643" w:type="dxa"/>
            <w:tcBorders>
              <w:top w:val="single" w:sz="4" w:space="0" w:color="auto"/>
              <w:left w:val="single" w:sz="4" w:space="0" w:color="auto"/>
            </w:tcBorders>
            <w:vAlign w:val="center"/>
          </w:tcPr>
          <w:p w14:paraId="2FD8564D" w14:textId="77777777" w:rsidR="003127F6"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3127F6" w14:paraId="497C2E04" w14:textId="77777777">
        <w:trPr>
          <w:trHeight w:val="360"/>
          <w:jc w:val="center"/>
        </w:trPr>
        <w:tc>
          <w:tcPr>
            <w:tcW w:w="1243" w:type="dxa"/>
            <w:vMerge/>
            <w:tcBorders>
              <w:right w:val="single" w:sz="4" w:space="0" w:color="auto"/>
            </w:tcBorders>
            <w:vAlign w:val="center"/>
          </w:tcPr>
          <w:p w14:paraId="010B5D28" w14:textId="77777777" w:rsidR="003127F6" w:rsidRDefault="003127F6">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2C017AB5" w14:textId="77777777" w:rsidR="003127F6" w:rsidRDefault="003127F6">
            <w:pPr>
              <w:spacing w:line="400" w:lineRule="exact"/>
              <w:jc w:val="center"/>
              <w:rPr>
                <w:rFonts w:ascii="宋体" w:hAnsi="宋体" w:hint="eastAsia"/>
                <w:kern w:val="0"/>
              </w:rPr>
            </w:pPr>
          </w:p>
        </w:tc>
        <w:tc>
          <w:tcPr>
            <w:tcW w:w="2239" w:type="dxa"/>
            <w:tcBorders>
              <w:top w:val="single" w:sz="4" w:space="0" w:color="auto"/>
              <w:left w:val="single" w:sz="4" w:space="0" w:color="auto"/>
              <w:right w:val="single" w:sz="4" w:space="0" w:color="auto"/>
            </w:tcBorders>
            <w:vAlign w:val="center"/>
          </w:tcPr>
          <w:p w14:paraId="4FCD4DEB"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营业执照</w:t>
            </w:r>
          </w:p>
        </w:tc>
        <w:tc>
          <w:tcPr>
            <w:tcW w:w="4643" w:type="dxa"/>
            <w:tcBorders>
              <w:top w:val="single" w:sz="4" w:space="0" w:color="auto"/>
              <w:left w:val="single" w:sz="4" w:space="0" w:color="auto"/>
            </w:tcBorders>
            <w:vAlign w:val="center"/>
          </w:tcPr>
          <w:p w14:paraId="1232FF63" w14:textId="77777777" w:rsidR="003127F6" w:rsidRDefault="00000000">
            <w:pPr>
              <w:snapToGrid w:val="0"/>
              <w:spacing w:afterLines="25" w:after="60"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3127F6" w14:paraId="6C2592A7" w14:textId="77777777">
        <w:trPr>
          <w:trHeight w:val="360"/>
          <w:jc w:val="center"/>
        </w:trPr>
        <w:tc>
          <w:tcPr>
            <w:tcW w:w="1243" w:type="dxa"/>
            <w:vMerge/>
            <w:tcBorders>
              <w:right w:val="single" w:sz="4" w:space="0" w:color="auto"/>
            </w:tcBorders>
            <w:vAlign w:val="center"/>
          </w:tcPr>
          <w:p w14:paraId="3BFE1A02" w14:textId="77777777" w:rsidR="003127F6" w:rsidRDefault="003127F6">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1E388E4E" w14:textId="77777777" w:rsidR="003127F6" w:rsidRDefault="003127F6">
            <w:pPr>
              <w:spacing w:line="400" w:lineRule="exact"/>
              <w:jc w:val="center"/>
              <w:rPr>
                <w:rFonts w:ascii="宋体" w:hAnsi="宋体" w:hint="eastAsia"/>
                <w:kern w:val="0"/>
              </w:rPr>
            </w:pPr>
          </w:p>
        </w:tc>
        <w:tc>
          <w:tcPr>
            <w:tcW w:w="2239" w:type="dxa"/>
            <w:tcBorders>
              <w:top w:val="single" w:sz="4" w:space="0" w:color="auto"/>
              <w:left w:val="single" w:sz="4" w:space="0" w:color="auto"/>
              <w:right w:val="single" w:sz="4" w:space="0" w:color="auto"/>
            </w:tcBorders>
            <w:vAlign w:val="center"/>
          </w:tcPr>
          <w:p w14:paraId="7AB7F610" w14:textId="77777777" w:rsidR="003127F6" w:rsidRDefault="00000000">
            <w:pPr>
              <w:snapToGrid w:val="0"/>
              <w:spacing w:afterLines="25" w:after="60" w:line="400" w:lineRule="exact"/>
              <w:jc w:val="left"/>
              <w:rPr>
                <w:rFonts w:ascii="宋体" w:hAnsi="宋体" w:cs="宋体" w:hint="eastAsia"/>
                <w:kern w:val="0"/>
              </w:rPr>
            </w:pPr>
            <w:r>
              <w:rPr>
                <w:rFonts w:ascii="宋体" w:hAnsi="宋体" w:cs="宋体" w:hint="eastAsia"/>
                <w:szCs w:val="21"/>
              </w:rPr>
              <w:t>投标截止日投标资格情况</w:t>
            </w:r>
          </w:p>
        </w:tc>
        <w:tc>
          <w:tcPr>
            <w:tcW w:w="4643" w:type="dxa"/>
            <w:tcBorders>
              <w:top w:val="single" w:sz="4" w:space="0" w:color="auto"/>
              <w:left w:val="single" w:sz="4" w:space="0" w:color="auto"/>
            </w:tcBorders>
            <w:vAlign w:val="center"/>
          </w:tcPr>
          <w:p w14:paraId="7E67B8B2" w14:textId="77777777" w:rsidR="003127F6"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3127F6" w14:paraId="3842A6ED" w14:textId="77777777">
        <w:trPr>
          <w:trHeight w:val="360"/>
          <w:jc w:val="center"/>
        </w:trPr>
        <w:tc>
          <w:tcPr>
            <w:tcW w:w="1243" w:type="dxa"/>
            <w:vMerge/>
            <w:tcBorders>
              <w:right w:val="single" w:sz="4" w:space="0" w:color="auto"/>
            </w:tcBorders>
            <w:vAlign w:val="center"/>
          </w:tcPr>
          <w:p w14:paraId="7877F299" w14:textId="77777777" w:rsidR="003127F6" w:rsidRDefault="003127F6">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2CA2C102" w14:textId="77777777" w:rsidR="003127F6" w:rsidRDefault="003127F6">
            <w:pPr>
              <w:spacing w:line="400" w:lineRule="exact"/>
              <w:jc w:val="center"/>
              <w:rPr>
                <w:rFonts w:ascii="宋体" w:hAnsi="宋体" w:hint="eastAsia"/>
                <w:kern w:val="0"/>
              </w:rPr>
            </w:pPr>
          </w:p>
        </w:tc>
        <w:tc>
          <w:tcPr>
            <w:tcW w:w="2239" w:type="dxa"/>
            <w:tcBorders>
              <w:top w:val="single" w:sz="4" w:space="0" w:color="auto"/>
              <w:left w:val="single" w:sz="4" w:space="0" w:color="auto"/>
              <w:right w:val="single" w:sz="4" w:space="0" w:color="auto"/>
            </w:tcBorders>
            <w:vAlign w:val="center"/>
          </w:tcPr>
          <w:p w14:paraId="7AD33314"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其他要求</w:t>
            </w:r>
          </w:p>
        </w:tc>
        <w:tc>
          <w:tcPr>
            <w:tcW w:w="4643" w:type="dxa"/>
            <w:tcBorders>
              <w:top w:val="single" w:sz="4" w:space="0" w:color="auto"/>
              <w:left w:val="single" w:sz="4" w:space="0" w:color="auto"/>
            </w:tcBorders>
            <w:vAlign w:val="center"/>
          </w:tcPr>
          <w:p w14:paraId="135B7FCD" w14:textId="77777777" w:rsidR="003127F6"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3127F6" w14:paraId="1E38CBEC" w14:textId="77777777">
        <w:trPr>
          <w:jc w:val="center"/>
        </w:trPr>
        <w:tc>
          <w:tcPr>
            <w:tcW w:w="1243" w:type="dxa"/>
            <w:vMerge w:val="restart"/>
            <w:tcBorders>
              <w:right w:val="single" w:sz="4" w:space="0" w:color="auto"/>
            </w:tcBorders>
            <w:vAlign w:val="center"/>
          </w:tcPr>
          <w:p w14:paraId="700AA890" w14:textId="77777777" w:rsidR="003127F6" w:rsidRDefault="00000000">
            <w:pPr>
              <w:spacing w:line="400" w:lineRule="exact"/>
              <w:jc w:val="center"/>
              <w:rPr>
                <w:rFonts w:ascii="宋体" w:hAnsi="宋体" w:hint="eastAsia"/>
                <w:kern w:val="0"/>
              </w:rPr>
            </w:pPr>
            <w:r>
              <w:rPr>
                <w:rFonts w:ascii="宋体" w:hAnsi="宋体"/>
                <w:kern w:val="0"/>
              </w:rPr>
              <w:t>2.</w:t>
            </w:r>
            <w:r>
              <w:rPr>
                <w:rFonts w:ascii="宋体" w:hAnsi="宋体" w:hint="eastAsia"/>
                <w:kern w:val="0"/>
              </w:rPr>
              <w:t>2</w:t>
            </w:r>
            <w:r>
              <w:rPr>
                <w:rFonts w:ascii="宋体" w:hAnsi="宋体"/>
                <w:kern w:val="0"/>
              </w:rPr>
              <w:t>.</w:t>
            </w:r>
            <w:r>
              <w:rPr>
                <w:rFonts w:ascii="宋体" w:hAnsi="宋体" w:hint="eastAsia"/>
                <w:kern w:val="0"/>
              </w:rPr>
              <w:t>3</w:t>
            </w:r>
          </w:p>
        </w:tc>
        <w:tc>
          <w:tcPr>
            <w:tcW w:w="1560" w:type="dxa"/>
            <w:vMerge w:val="restart"/>
            <w:tcBorders>
              <w:left w:val="single" w:sz="4" w:space="0" w:color="auto"/>
            </w:tcBorders>
            <w:vAlign w:val="center"/>
          </w:tcPr>
          <w:p w14:paraId="63F18DAD" w14:textId="77777777" w:rsidR="003127F6" w:rsidRDefault="00000000">
            <w:pPr>
              <w:spacing w:line="400" w:lineRule="exact"/>
              <w:jc w:val="center"/>
              <w:rPr>
                <w:rFonts w:ascii="宋体" w:hAnsi="宋体" w:hint="eastAsia"/>
                <w:kern w:val="0"/>
              </w:rPr>
            </w:pPr>
            <w:r>
              <w:rPr>
                <w:rFonts w:ascii="宋体" w:hAnsi="宋体" w:hint="eastAsia"/>
                <w:kern w:val="0"/>
              </w:rPr>
              <w:t>形式评审标准</w:t>
            </w:r>
          </w:p>
        </w:tc>
        <w:tc>
          <w:tcPr>
            <w:tcW w:w="2239" w:type="dxa"/>
            <w:tcBorders>
              <w:right w:val="single" w:sz="4" w:space="0" w:color="auto"/>
            </w:tcBorders>
            <w:vAlign w:val="center"/>
          </w:tcPr>
          <w:p w14:paraId="44D51F4E" w14:textId="77777777" w:rsidR="003127F6" w:rsidRDefault="00000000">
            <w:pPr>
              <w:spacing w:line="400" w:lineRule="exact"/>
              <w:jc w:val="left"/>
              <w:rPr>
                <w:rFonts w:ascii="宋体" w:hAnsi="宋体" w:cs="宋体" w:hint="eastAsia"/>
                <w:kern w:val="0"/>
              </w:rPr>
            </w:pPr>
            <w:r>
              <w:rPr>
                <w:rFonts w:ascii="宋体" w:hAnsi="宋体" w:cs="宋体" w:hint="eastAsia"/>
                <w:kern w:val="0"/>
              </w:rPr>
              <w:t>竞选人名称</w:t>
            </w:r>
          </w:p>
        </w:tc>
        <w:tc>
          <w:tcPr>
            <w:tcW w:w="4643" w:type="dxa"/>
            <w:tcBorders>
              <w:left w:val="single" w:sz="4" w:space="0" w:color="auto"/>
            </w:tcBorders>
            <w:vAlign w:val="center"/>
          </w:tcPr>
          <w:p w14:paraId="3F1EDE09" w14:textId="77777777" w:rsidR="003127F6"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与营业执照、食品安全许可证一致，依法变更名称的应提交相应证明材料。</w:t>
            </w:r>
          </w:p>
        </w:tc>
      </w:tr>
      <w:tr w:rsidR="003127F6" w14:paraId="7E278464" w14:textId="77777777">
        <w:trPr>
          <w:jc w:val="center"/>
        </w:trPr>
        <w:tc>
          <w:tcPr>
            <w:tcW w:w="1243" w:type="dxa"/>
            <w:vMerge/>
            <w:tcBorders>
              <w:right w:val="single" w:sz="4" w:space="0" w:color="auto"/>
            </w:tcBorders>
            <w:vAlign w:val="center"/>
          </w:tcPr>
          <w:p w14:paraId="03F3EF9C" w14:textId="77777777" w:rsidR="003127F6" w:rsidRDefault="003127F6">
            <w:pPr>
              <w:spacing w:line="400" w:lineRule="exact"/>
              <w:jc w:val="center"/>
              <w:rPr>
                <w:rFonts w:ascii="宋体" w:hAnsi="宋体" w:hint="eastAsia"/>
                <w:b/>
                <w:kern w:val="0"/>
              </w:rPr>
            </w:pPr>
          </w:p>
        </w:tc>
        <w:tc>
          <w:tcPr>
            <w:tcW w:w="1560" w:type="dxa"/>
            <w:vMerge/>
            <w:tcBorders>
              <w:left w:val="single" w:sz="4" w:space="0" w:color="auto"/>
            </w:tcBorders>
            <w:vAlign w:val="center"/>
          </w:tcPr>
          <w:p w14:paraId="403BE31A" w14:textId="77777777" w:rsidR="003127F6" w:rsidRDefault="003127F6">
            <w:pPr>
              <w:spacing w:line="400" w:lineRule="exact"/>
              <w:jc w:val="center"/>
              <w:rPr>
                <w:rFonts w:ascii="宋体" w:hAnsi="宋体" w:hint="eastAsia"/>
                <w:b/>
                <w:kern w:val="0"/>
              </w:rPr>
            </w:pPr>
          </w:p>
        </w:tc>
        <w:tc>
          <w:tcPr>
            <w:tcW w:w="2239" w:type="dxa"/>
            <w:tcBorders>
              <w:right w:val="single" w:sz="4" w:space="0" w:color="auto"/>
            </w:tcBorders>
            <w:vAlign w:val="center"/>
          </w:tcPr>
          <w:p w14:paraId="54843576" w14:textId="77777777" w:rsidR="003127F6" w:rsidRDefault="00000000">
            <w:pPr>
              <w:spacing w:line="400" w:lineRule="exact"/>
              <w:jc w:val="left"/>
              <w:rPr>
                <w:rFonts w:ascii="宋体" w:hAnsi="宋体" w:cs="宋体" w:hint="eastAsia"/>
                <w:kern w:val="0"/>
              </w:rPr>
            </w:pPr>
            <w:r>
              <w:rPr>
                <w:rFonts w:ascii="宋体" w:hAnsi="宋体" w:cs="宋体" w:hint="eastAsia"/>
                <w:kern w:val="0"/>
              </w:rPr>
              <w:t>投标函签名盖章</w:t>
            </w:r>
          </w:p>
        </w:tc>
        <w:tc>
          <w:tcPr>
            <w:tcW w:w="4643" w:type="dxa"/>
            <w:tcBorders>
              <w:left w:val="single" w:sz="4" w:space="0" w:color="auto"/>
            </w:tcBorders>
            <w:vAlign w:val="center"/>
          </w:tcPr>
          <w:p w14:paraId="6F03C19D" w14:textId="77777777" w:rsidR="003127F6"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投标函格式规定签名、盖章的位置有法定代表人或其委托代理人签名（或盖章）、加盖单位法人章。</w:t>
            </w:r>
          </w:p>
        </w:tc>
      </w:tr>
      <w:tr w:rsidR="003127F6" w14:paraId="41EAB92E" w14:textId="77777777">
        <w:trPr>
          <w:jc w:val="center"/>
        </w:trPr>
        <w:tc>
          <w:tcPr>
            <w:tcW w:w="1243" w:type="dxa"/>
            <w:vMerge/>
            <w:tcBorders>
              <w:right w:val="single" w:sz="4" w:space="0" w:color="auto"/>
            </w:tcBorders>
            <w:vAlign w:val="center"/>
          </w:tcPr>
          <w:p w14:paraId="4D0EE0F2" w14:textId="77777777" w:rsidR="003127F6" w:rsidRDefault="003127F6">
            <w:pPr>
              <w:spacing w:line="400" w:lineRule="exact"/>
              <w:jc w:val="center"/>
              <w:rPr>
                <w:rFonts w:ascii="宋体" w:hAnsi="宋体" w:hint="eastAsia"/>
                <w:b/>
                <w:kern w:val="0"/>
              </w:rPr>
            </w:pPr>
          </w:p>
        </w:tc>
        <w:tc>
          <w:tcPr>
            <w:tcW w:w="1560" w:type="dxa"/>
            <w:vMerge/>
            <w:tcBorders>
              <w:left w:val="single" w:sz="4" w:space="0" w:color="auto"/>
            </w:tcBorders>
            <w:vAlign w:val="center"/>
          </w:tcPr>
          <w:p w14:paraId="4ED87E0D" w14:textId="77777777" w:rsidR="003127F6" w:rsidRDefault="003127F6">
            <w:pPr>
              <w:spacing w:line="400" w:lineRule="exact"/>
              <w:jc w:val="center"/>
              <w:rPr>
                <w:rFonts w:ascii="宋体" w:hAnsi="宋体" w:hint="eastAsia"/>
                <w:b/>
                <w:kern w:val="0"/>
              </w:rPr>
            </w:pPr>
          </w:p>
        </w:tc>
        <w:tc>
          <w:tcPr>
            <w:tcW w:w="2239" w:type="dxa"/>
            <w:tcBorders>
              <w:right w:val="single" w:sz="4" w:space="0" w:color="auto"/>
            </w:tcBorders>
            <w:vAlign w:val="center"/>
          </w:tcPr>
          <w:p w14:paraId="6268A644" w14:textId="77777777" w:rsidR="003127F6" w:rsidRDefault="00000000">
            <w:pPr>
              <w:spacing w:line="400" w:lineRule="exact"/>
              <w:jc w:val="left"/>
              <w:rPr>
                <w:rFonts w:ascii="宋体" w:hAnsi="宋体" w:cs="宋体" w:hint="eastAsia"/>
                <w:kern w:val="0"/>
              </w:rPr>
            </w:pPr>
            <w:r>
              <w:rPr>
                <w:rFonts w:ascii="宋体" w:hAnsi="宋体" w:cs="宋体" w:hint="eastAsia"/>
                <w:kern w:val="0"/>
              </w:rPr>
              <w:t>投标文件格式</w:t>
            </w:r>
          </w:p>
        </w:tc>
        <w:tc>
          <w:tcPr>
            <w:tcW w:w="4643" w:type="dxa"/>
            <w:tcBorders>
              <w:left w:val="single" w:sz="4" w:space="0" w:color="auto"/>
            </w:tcBorders>
            <w:vAlign w:val="center"/>
          </w:tcPr>
          <w:p w14:paraId="63BF6DF8" w14:textId="77777777" w:rsidR="003127F6" w:rsidRDefault="00000000">
            <w:pPr>
              <w:snapToGrid w:val="0"/>
              <w:spacing w:line="400" w:lineRule="exact"/>
              <w:ind w:firstLineChars="181" w:firstLine="380"/>
              <w:rPr>
                <w:rFonts w:ascii="宋体" w:hAnsi="宋体" w:cs="宋体" w:hint="eastAsia"/>
                <w:kern w:val="0"/>
              </w:rPr>
            </w:pPr>
            <w:r>
              <w:rPr>
                <w:rFonts w:ascii="宋体" w:hAnsi="宋体" w:cs="宋体" w:hint="eastAsia"/>
                <w:kern w:val="0"/>
              </w:rPr>
              <w:t>符合第二章“竞选人须知”第3.7款的要求。</w:t>
            </w:r>
          </w:p>
        </w:tc>
      </w:tr>
      <w:tr w:rsidR="003127F6" w14:paraId="26DC29DE" w14:textId="77777777">
        <w:trPr>
          <w:jc w:val="center"/>
        </w:trPr>
        <w:tc>
          <w:tcPr>
            <w:tcW w:w="1243" w:type="dxa"/>
            <w:vMerge/>
            <w:tcBorders>
              <w:right w:val="single" w:sz="4" w:space="0" w:color="auto"/>
            </w:tcBorders>
            <w:vAlign w:val="center"/>
          </w:tcPr>
          <w:p w14:paraId="64CEFDBD" w14:textId="77777777" w:rsidR="003127F6" w:rsidRDefault="003127F6">
            <w:pPr>
              <w:spacing w:line="400" w:lineRule="exact"/>
              <w:jc w:val="center"/>
              <w:rPr>
                <w:rFonts w:ascii="宋体" w:hAnsi="宋体" w:hint="eastAsia"/>
                <w:b/>
                <w:kern w:val="0"/>
              </w:rPr>
            </w:pPr>
          </w:p>
        </w:tc>
        <w:tc>
          <w:tcPr>
            <w:tcW w:w="1560" w:type="dxa"/>
            <w:vMerge/>
            <w:tcBorders>
              <w:left w:val="single" w:sz="4" w:space="0" w:color="auto"/>
            </w:tcBorders>
            <w:vAlign w:val="center"/>
          </w:tcPr>
          <w:p w14:paraId="73E9284E" w14:textId="77777777" w:rsidR="003127F6" w:rsidRDefault="003127F6">
            <w:pPr>
              <w:spacing w:line="400" w:lineRule="exact"/>
              <w:jc w:val="center"/>
              <w:rPr>
                <w:rFonts w:ascii="宋体" w:hAnsi="宋体" w:hint="eastAsia"/>
                <w:b/>
                <w:kern w:val="0"/>
              </w:rPr>
            </w:pPr>
          </w:p>
        </w:tc>
        <w:tc>
          <w:tcPr>
            <w:tcW w:w="2239" w:type="dxa"/>
            <w:tcBorders>
              <w:right w:val="single" w:sz="4" w:space="0" w:color="auto"/>
            </w:tcBorders>
            <w:vAlign w:val="center"/>
          </w:tcPr>
          <w:p w14:paraId="52BC20B6" w14:textId="77777777" w:rsidR="003127F6" w:rsidRDefault="00000000">
            <w:pPr>
              <w:spacing w:line="400" w:lineRule="exact"/>
              <w:jc w:val="left"/>
              <w:rPr>
                <w:rFonts w:ascii="宋体" w:hAnsi="宋体" w:cs="宋体" w:hint="eastAsia"/>
                <w:kern w:val="0"/>
              </w:rPr>
            </w:pPr>
            <w:r>
              <w:rPr>
                <w:rFonts w:ascii="宋体" w:hAnsi="宋体" w:cs="宋体" w:hint="eastAsia"/>
                <w:kern w:val="0"/>
              </w:rPr>
              <w:t>投标文件份数</w:t>
            </w:r>
          </w:p>
        </w:tc>
        <w:tc>
          <w:tcPr>
            <w:tcW w:w="4643" w:type="dxa"/>
            <w:tcBorders>
              <w:left w:val="single" w:sz="4" w:space="0" w:color="auto"/>
            </w:tcBorders>
            <w:vAlign w:val="center"/>
          </w:tcPr>
          <w:p w14:paraId="163FC102" w14:textId="77777777" w:rsidR="003127F6" w:rsidRDefault="00000000">
            <w:pPr>
              <w:snapToGrid w:val="0"/>
              <w:spacing w:line="400" w:lineRule="exact"/>
              <w:ind w:firstLineChars="181" w:firstLine="380"/>
              <w:rPr>
                <w:rFonts w:ascii="宋体" w:hAnsi="宋体" w:cs="宋体" w:hint="eastAsia"/>
                <w:kern w:val="0"/>
              </w:rPr>
            </w:pPr>
            <w:r>
              <w:rPr>
                <w:rFonts w:ascii="宋体" w:hAnsi="宋体" w:cs="宋体" w:hint="eastAsia"/>
                <w:kern w:val="0"/>
              </w:rPr>
              <w:t>符合第二章“竞选人须知”第3.7.4项规定。</w:t>
            </w:r>
          </w:p>
        </w:tc>
      </w:tr>
      <w:tr w:rsidR="003127F6" w14:paraId="55723934" w14:textId="77777777">
        <w:trPr>
          <w:jc w:val="center"/>
        </w:trPr>
        <w:tc>
          <w:tcPr>
            <w:tcW w:w="1243" w:type="dxa"/>
            <w:vMerge/>
            <w:tcBorders>
              <w:right w:val="single" w:sz="4" w:space="0" w:color="auto"/>
            </w:tcBorders>
            <w:vAlign w:val="center"/>
          </w:tcPr>
          <w:p w14:paraId="673EEFB4" w14:textId="77777777" w:rsidR="003127F6" w:rsidRDefault="003127F6">
            <w:pPr>
              <w:spacing w:line="400" w:lineRule="exact"/>
              <w:jc w:val="center"/>
              <w:rPr>
                <w:rFonts w:ascii="宋体" w:hAnsi="宋体" w:hint="eastAsia"/>
                <w:b/>
                <w:kern w:val="0"/>
              </w:rPr>
            </w:pPr>
          </w:p>
        </w:tc>
        <w:tc>
          <w:tcPr>
            <w:tcW w:w="1560" w:type="dxa"/>
            <w:vMerge/>
            <w:tcBorders>
              <w:left w:val="single" w:sz="4" w:space="0" w:color="auto"/>
            </w:tcBorders>
            <w:vAlign w:val="center"/>
          </w:tcPr>
          <w:p w14:paraId="747EC639" w14:textId="77777777" w:rsidR="003127F6" w:rsidRDefault="003127F6">
            <w:pPr>
              <w:spacing w:line="400" w:lineRule="exact"/>
              <w:jc w:val="center"/>
              <w:rPr>
                <w:rFonts w:ascii="宋体" w:hAnsi="宋体" w:hint="eastAsia"/>
                <w:b/>
                <w:kern w:val="0"/>
              </w:rPr>
            </w:pPr>
          </w:p>
        </w:tc>
        <w:tc>
          <w:tcPr>
            <w:tcW w:w="2239" w:type="dxa"/>
            <w:tcBorders>
              <w:right w:val="single" w:sz="4" w:space="0" w:color="auto"/>
            </w:tcBorders>
            <w:vAlign w:val="center"/>
          </w:tcPr>
          <w:p w14:paraId="3E875FE2" w14:textId="77777777" w:rsidR="003127F6" w:rsidRDefault="00000000">
            <w:pPr>
              <w:spacing w:line="400" w:lineRule="exact"/>
              <w:jc w:val="left"/>
              <w:rPr>
                <w:rFonts w:ascii="宋体" w:hAnsi="宋体" w:cs="宋体" w:hint="eastAsia"/>
                <w:kern w:val="0"/>
              </w:rPr>
            </w:pPr>
            <w:r>
              <w:rPr>
                <w:rFonts w:ascii="宋体" w:hAnsi="宋体" w:cs="宋体" w:hint="eastAsia"/>
                <w:kern w:val="0"/>
              </w:rPr>
              <w:t>报价唯一</w:t>
            </w:r>
          </w:p>
        </w:tc>
        <w:tc>
          <w:tcPr>
            <w:tcW w:w="4643" w:type="dxa"/>
            <w:tcBorders>
              <w:left w:val="single" w:sz="4" w:space="0" w:color="auto"/>
            </w:tcBorders>
            <w:vAlign w:val="center"/>
          </w:tcPr>
          <w:p w14:paraId="6A763F95" w14:textId="77777777" w:rsidR="003127F6"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只能有一个有效报价。在招标文件没有规定的情况下，不得提交选择性报价。</w:t>
            </w:r>
          </w:p>
        </w:tc>
      </w:tr>
      <w:tr w:rsidR="003127F6" w14:paraId="1B81033B" w14:textId="77777777">
        <w:trPr>
          <w:jc w:val="center"/>
        </w:trPr>
        <w:tc>
          <w:tcPr>
            <w:tcW w:w="1243" w:type="dxa"/>
            <w:vMerge/>
            <w:tcBorders>
              <w:right w:val="single" w:sz="4" w:space="0" w:color="auto"/>
            </w:tcBorders>
            <w:vAlign w:val="center"/>
          </w:tcPr>
          <w:p w14:paraId="1A096652" w14:textId="77777777" w:rsidR="003127F6" w:rsidRDefault="003127F6">
            <w:pPr>
              <w:spacing w:line="400" w:lineRule="exact"/>
              <w:jc w:val="center"/>
              <w:rPr>
                <w:rFonts w:ascii="宋体" w:hAnsi="宋体" w:hint="eastAsia"/>
                <w:b/>
                <w:kern w:val="0"/>
              </w:rPr>
            </w:pPr>
          </w:p>
        </w:tc>
        <w:tc>
          <w:tcPr>
            <w:tcW w:w="1560" w:type="dxa"/>
            <w:vMerge/>
            <w:tcBorders>
              <w:left w:val="single" w:sz="4" w:space="0" w:color="auto"/>
            </w:tcBorders>
            <w:vAlign w:val="center"/>
          </w:tcPr>
          <w:p w14:paraId="75A716E0" w14:textId="77777777" w:rsidR="003127F6" w:rsidRDefault="003127F6">
            <w:pPr>
              <w:spacing w:line="400" w:lineRule="exact"/>
              <w:jc w:val="center"/>
              <w:rPr>
                <w:rFonts w:ascii="宋体" w:hAnsi="宋体" w:hint="eastAsia"/>
                <w:b/>
                <w:kern w:val="0"/>
              </w:rPr>
            </w:pPr>
          </w:p>
        </w:tc>
        <w:tc>
          <w:tcPr>
            <w:tcW w:w="2239" w:type="dxa"/>
            <w:tcBorders>
              <w:right w:val="single" w:sz="4" w:space="0" w:color="auto"/>
            </w:tcBorders>
            <w:vAlign w:val="center"/>
          </w:tcPr>
          <w:p w14:paraId="26258D55" w14:textId="77777777" w:rsidR="003127F6" w:rsidRDefault="00000000">
            <w:pPr>
              <w:spacing w:line="400" w:lineRule="exact"/>
              <w:jc w:val="left"/>
              <w:rPr>
                <w:rFonts w:ascii="宋体" w:hAnsi="宋体" w:cs="宋体" w:hint="eastAsia"/>
                <w:kern w:val="0"/>
              </w:rPr>
            </w:pPr>
            <w:r>
              <w:rPr>
                <w:rFonts w:ascii="宋体" w:hAnsi="宋体" w:cs="宋体" w:hint="eastAsia"/>
                <w:kern w:val="0"/>
              </w:rPr>
              <w:t>投标文件的签署</w:t>
            </w:r>
          </w:p>
        </w:tc>
        <w:tc>
          <w:tcPr>
            <w:tcW w:w="4643" w:type="dxa"/>
            <w:tcBorders>
              <w:left w:val="single" w:sz="4" w:space="0" w:color="auto"/>
            </w:tcBorders>
            <w:vAlign w:val="center"/>
          </w:tcPr>
          <w:p w14:paraId="09ABB665" w14:textId="77777777" w:rsidR="003127F6" w:rsidRDefault="00000000">
            <w:pPr>
              <w:autoSpaceDE w:val="0"/>
              <w:autoSpaceDN w:val="0"/>
              <w:adjustRightInd w:val="0"/>
              <w:snapToGrid w:val="0"/>
              <w:spacing w:line="400" w:lineRule="exact"/>
              <w:ind w:firstLineChars="200" w:firstLine="420"/>
              <w:rPr>
                <w:rFonts w:ascii="宋体" w:hAnsi="宋体" w:cs="宋体" w:hint="eastAsia"/>
                <w:kern w:val="0"/>
              </w:rPr>
            </w:pPr>
            <w:r>
              <w:rPr>
                <w:rFonts w:ascii="宋体" w:hAnsi="宋体" w:cs="宋体" w:hint="eastAsia"/>
                <w:kern w:val="0"/>
              </w:rPr>
              <w:t>第五章 投标文件格式要求法定代表人或其委托代理人签名（或盖章）的须齐全。</w:t>
            </w:r>
          </w:p>
        </w:tc>
      </w:tr>
      <w:tr w:rsidR="003127F6" w14:paraId="3F921D02" w14:textId="77777777">
        <w:trPr>
          <w:jc w:val="center"/>
        </w:trPr>
        <w:tc>
          <w:tcPr>
            <w:tcW w:w="1243" w:type="dxa"/>
            <w:vMerge w:val="restart"/>
            <w:tcBorders>
              <w:right w:val="single" w:sz="4" w:space="0" w:color="auto"/>
            </w:tcBorders>
            <w:vAlign w:val="center"/>
          </w:tcPr>
          <w:p w14:paraId="3F65AD4C" w14:textId="77777777" w:rsidR="003127F6" w:rsidRDefault="00000000">
            <w:pPr>
              <w:spacing w:line="400" w:lineRule="exact"/>
              <w:jc w:val="center"/>
              <w:rPr>
                <w:rFonts w:ascii="宋体" w:hAnsi="宋体" w:hint="eastAsia"/>
                <w:kern w:val="0"/>
              </w:rPr>
            </w:pPr>
            <w:r>
              <w:rPr>
                <w:rFonts w:ascii="宋体" w:hAnsi="宋体" w:hint="eastAsia"/>
                <w:kern w:val="0"/>
              </w:rPr>
              <w:t>2.2.4</w:t>
            </w:r>
          </w:p>
        </w:tc>
        <w:tc>
          <w:tcPr>
            <w:tcW w:w="1560" w:type="dxa"/>
            <w:vMerge w:val="restart"/>
            <w:tcBorders>
              <w:left w:val="single" w:sz="4" w:space="0" w:color="auto"/>
            </w:tcBorders>
            <w:vAlign w:val="center"/>
          </w:tcPr>
          <w:p w14:paraId="3AB625A9" w14:textId="77777777" w:rsidR="003127F6" w:rsidRDefault="00000000">
            <w:pPr>
              <w:spacing w:line="400" w:lineRule="exact"/>
              <w:jc w:val="center"/>
              <w:rPr>
                <w:rFonts w:ascii="宋体" w:hAnsi="宋体" w:hint="eastAsia"/>
                <w:kern w:val="0"/>
              </w:rPr>
            </w:pPr>
            <w:r>
              <w:rPr>
                <w:rFonts w:ascii="宋体" w:hAnsi="宋体" w:hint="eastAsia"/>
                <w:kern w:val="0"/>
              </w:rPr>
              <w:t>响应性评审标准</w:t>
            </w:r>
          </w:p>
        </w:tc>
        <w:tc>
          <w:tcPr>
            <w:tcW w:w="2239" w:type="dxa"/>
            <w:tcBorders>
              <w:right w:val="single" w:sz="4" w:space="0" w:color="auto"/>
            </w:tcBorders>
            <w:vAlign w:val="center"/>
          </w:tcPr>
          <w:p w14:paraId="78CF9131"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投标总报价</w:t>
            </w:r>
          </w:p>
        </w:tc>
        <w:tc>
          <w:tcPr>
            <w:tcW w:w="4643" w:type="dxa"/>
            <w:tcBorders>
              <w:left w:val="single" w:sz="4" w:space="0" w:color="auto"/>
            </w:tcBorders>
            <w:vAlign w:val="center"/>
          </w:tcPr>
          <w:p w14:paraId="4E020BF9" w14:textId="77777777" w:rsidR="003127F6" w:rsidRDefault="00000000">
            <w:pPr>
              <w:snapToGrid w:val="0"/>
              <w:spacing w:line="400" w:lineRule="exact"/>
              <w:ind w:firstLineChars="200" w:firstLine="420"/>
              <w:rPr>
                <w:rFonts w:ascii="宋体" w:hAnsi="宋体" w:cs="宋体" w:hint="eastAsia"/>
                <w:szCs w:val="21"/>
              </w:rPr>
            </w:pPr>
            <w:r>
              <w:rPr>
                <w:rFonts w:ascii="宋体" w:hAnsi="宋体" w:cs="宋体" w:hint="eastAsia"/>
                <w:szCs w:val="21"/>
              </w:rPr>
              <w:t>投标总报价不得高于比选人公布的投标总报价最高限价。</w:t>
            </w:r>
          </w:p>
        </w:tc>
      </w:tr>
      <w:tr w:rsidR="003127F6" w14:paraId="0A2523B6" w14:textId="77777777">
        <w:trPr>
          <w:jc w:val="center"/>
        </w:trPr>
        <w:tc>
          <w:tcPr>
            <w:tcW w:w="1243" w:type="dxa"/>
            <w:vMerge/>
            <w:tcBorders>
              <w:right w:val="single" w:sz="4" w:space="0" w:color="auto"/>
            </w:tcBorders>
            <w:vAlign w:val="center"/>
          </w:tcPr>
          <w:p w14:paraId="636FAF7D" w14:textId="77777777" w:rsidR="003127F6" w:rsidRDefault="003127F6">
            <w:pPr>
              <w:spacing w:line="400" w:lineRule="exact"/>
              <w:jc w:val="center"/>
              <w:rPr>
                <w:rFonts w:ascii="宋体" w:hAnsi="宋体" w:hint="eastAsia"/>
                <w:kern w:val="0"/>
              </w:rPr>
            </w:pPr>
          </w:p>
        </w:tc>
        <w:tc>
          <w:tcPr>
            <w:tcW w:w="1560" w:type="dxa"/>
            <w:vMerge/>
            <w:tcBorders>
              <w:left w:val="single" w:sz="4" w:space="0" w:color="auto"/>
            </w:tcBorders>
            <w:vAlign w:val="center"/>
          </w:tcPr>
          <w:p w14:paraId="4EAC3F7A" w14:textId="77777777" w:rsidR="003127F6" w:rsidRDefault="003127F6">
            <w:pPr>
              <w:spacing w:line="400" w:lineRule="exact"/>
              <w:jc w:val="center"/>
              <w:rPr>
                <w:rFonts w:ascii="宋体" w:hAnsi="宋体" w:hint="eastAsia"/>
                <w:kern w:val="0"/>
              </w:rPr>
            </w:pPr>
          </w:p>
        </w:tc>
        <w:tc>
          <w:tcPr>
            <w:tcW w:w="2239" w:type="dxa"/>
            <w:tcBorders>
              <w:right w:val="single" w:sz="4" w:space="0" w:color="auto"/>
            </w:tcBorders>
            <w:vAlign w:val="center"/>
          </w:tcPr>
          <w:p w14:paraId="410C08D5"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投标内容</w:t>
            </w:r>
          </w:p>
        </w:tc>
        <w:tc>
          <w:tcPr>
            <w:tcW w:w="4643" w:type="dxa"/>
            <w:tcBorders>
              <w:left w:val="single" w:sz="4" w:space="0" w:color="auto"/>
            </w:tcBorders>
            <w:vAlign w:val="center"/>
          </w:tcPr>
          <w:p w14:paraId="05BBA13C" w14:textId="77777777" w:rsidR="003127F6"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符合第二章“竞选人须知”第1.3.1项规定</w:t>
            </w:r>
          </w:p>
        </w:tc>
      </w:tr>
      <w:tr w:rsidR="003127F6" w14:paraId="69045A00" w14:textId="77777777">
        <w:trPr>
          <w:jc w:val="center"/>
        </w:trPr>
        <w:tc>
          <w:tcPr>
            <w:tcW w:w="1243" w:type="dxa"/>
            <w:vMerge/>
            <w:tcBorders>
              <w:right w:val="single" w:sz="4" w:space="0" w:color="auto"/>
            </w:tcBorders>
            <w:vAlign w:val="center"/>
          </w:tcPr>
          <w:p w14:paraId="4DD7B756" w14:textId="77777777" w:rsidR="003127F6" w:rsidRDefault="003127F6">
            <w:pPr>
              <w:spacing w:line="400" w:lineRule="exact"/>
              <w:jc w:val="center"/>
              <w:rPr>
                <w:rFonts w:ascii="宋体" w:hAnsi="宋体" w:hint="eastAsia"/>
                <w:kern w:val="0"/>
              </w:rPr>
            </w:pPr>
          </w:p>
        </w:tc>
        <w:tc>
          <w:tcPr>
            <w:tcW w:w="1560" w:type="dxa"/>
            <w:vMerge/>
            <w:tcBorders>
              <w:left w:val="single" w:sz="4" w:space="0" w:color="auto"/>
            </w:tcBorders>
            <w:vAlign w:val="center"/>
          </w:tcPr>
          <w:p w14:paraId="67A13D40" w14:textId="77777777" w:rsidR="003127F6" w:rsidRDefault="003127F6">
            <w:pPr>
              <w:spacing w:line="400" w:lineRule="exact"/>
              <w:jc w:val="center"/>
              <w:rPr>
                <w:rFonts w:ascii="宋体" w:hAnsi="宋体" w:hint="eastAsia"/>
                <w:kern w:val="0"/>
              </w:rPr>
            </w:pPr>
          </w:p>
        </w:tc>
        <w:tc>
          <w:tcPr>
            <w:tcW w:w="2239" w:type="dxa"/>
            <w:tcBorders>
              <w:right w:val="single" w:sz="4" w:space="0" w:color="auto"/>
            </w:tcBorders>
            <w:vAlign w:val="center"/>
          </w:tcPr>
          <w:p w14:paraId="2FB7A661"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服务期限</w:t>
            </w:r>
          </w:p>
        </w:tc>
        <w:tc>
          <w:tcPr>
            <w:tcW w:w="4643" w:type="dxa"/>
            <w:tcBorders>
              <w:left w:val="single" w:sz="4" w:space="0" w:color="auto"/>
            </w:tcBorders>
            <w:vAlign w:val="center"/>
          </w:tcPr>
          <w:p w14:paraId="3376A0D2" w14:textId="77777777" w:rsidR="003127F6" w:rsidRDefault="00000000">
            <w:pPr>
              <w:snapToGrid w:val="0"/>
              <w:spacing w:line="400" w:lineRule="exact"/>
              <w:ind w:firstLineChars="200" w:firstLine="420"/>
              <w:jc w:val="left"/>
              <w:rPr>
                <w:rFonts w:ascii="宋体" w:hAnsi="宋体" w:cs="宋体" w:hint="eastAsia"/>
                <w:kern w:val="0"/>
              </w:rPr>
            </w:pPr>
            <w:r>
              <w:rPr>
                <w:rFonts w:ascii="宋体" w:hAnsi="宋体" w:cs="宋体" w:hint="eastAsia"/>
                <w:kern w:val="0"/>
              </w:rPr>
              <w:t>符合第二章“竞选人须知”第1.3.2项规定</w:t>
            </w:r>
          </w:p>
        </w:tc>
      </w:tr>
      <w:tr w:rsidR="003127F6" w14:paraId="3D17B1AF" w14:textId="77777777">
        <w:trPr>
          <w:jc w:val="center"/>
        </w:trPr>
        <w:tc>
          <w:tcPr>
            <w:tcW w:w="1243" w:type="dxa"/>
            <w:vMerge/>
            <w:tcBorders>
              <w:right w:val="single" w:sz="4" w:space="0" w:color="auto"/>
            </w:tcBorders>
            <w:vAlign w:val="center"/>
          </w:tcPr>
          <w:p w14:paraId="66FD974D" w14:textId="77777777" w:rsidR="003127F6" w:rsidRDefault="003127F6">
            <w:pPr>
              <w:spacing w:line="400" w:lineRule="exact"/>
              <w:jc w:val="center"/>
              <w:rPr>
                <w:rFonts w:ascii="宋体" w:hAnsi="宋体" w:hint="eastAsia"/>
                <w:kern w:val="0"/>
              </w:rPr>
            </w:pPr>
          </w:p>
        </w:tc>
        <w:tc>
          <w:tcPr>
            <w:tcW w:w="1560" w:type="dxa"/>
            <w:vMerge/>
            <w:tcBorders>
              <w:left w:val="single" w:sz="4" w:space="0" w:color="auto"/>
            </w:tcBorders>
            <w:vAlign w:val="center"/>
          </w:tcPr>
          <w:p w14:paraId="29A254FE" w14:textId="77777777" w:rsidR="003127F6" w:rsidRDefault="003127F6">
            <w:pPr>
              <w:spacing w:line="400" w:lineRule="exact"/>
              <w:jc w:val="center"/>
              <w:rPr>
                <w:rFonts w:ascii="宋体" w:hAnsi="宋体" w:hint="eastAsia"/>
                <w:kern w:val="0"/>
              </w:rPr>
            </w:pPr>
          </w:p>
        </w:tc>
        <w:tc>
          <w:tcPr>
            <w:tcW w:w="2239" w:type="dxa"/>
            <w:tcBorders>
              <w:right w:val="single" w:sz="4" w:space="0" w:color="auto"/>
            </w:tcBorders>
            <w:vAlign w:val="center"/>
          </w:tcPr>
          <w:p w14:paraId="53A35CF4"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质量要求</w:t>
            </w:r>
          </w:p>
        </w:tc>
        <w:tc>
          <w:tcPr>
            <w:tcW w:w="4643" w:type="dxa"/>
            <w:tcBorders>
              <w:left w:val="single" w:sz="4" w:space="0" w:color="auto"/>
            </w:tcBorders>
            <w:vAlign w:val="center"/>
          </w:tcPr>
          <w:p w14:paraId="3D31DDD3" w14:textId="77777777" w:rsidR="003127F6" w:rsidRDefault="00000000">
            <w:pPr>
              <w:snapToGrid w:val="0"/>
              <w:spacing w:line="400" w:lineRule="exact"/>
              <w:ind w:firstLineChars="200" w:firstLine="420"/>
              <w:jc w:val="left"/>
              <w:rPr>
                <w:rFonts w:ascii="宋体" w:hAnsi="宋体" w:cs="宋体" w:hint="eastAsia"/>
                <w:kern w:val="0"/>
              </w:rPr>
            </w:pPr>
            <w:r>
              <w:rPr>
                <w:rFonts w:ascii="宋体" w:hAnsi="宋体" w:cs="宋体" w:hint="eastAsia"/>
                <w:kern w:val="0"/>
              </w:rPr>
              <w:t>符合第二章“竞选人须知”第1.3.3项规定</w:t>
            </w:r>
          </w:p>
        </w:tc>
      </w:tr>
      <w:tr w:rsidR="003127F6" w14:paraId="33CD7965" w14:textId="77777777">
        <w:trPr>
          <w:jc w:val="center"/>
        </w:trPr>
        <w:tc>
          <w:tcPr>
            <w:tcW w:w="1243" w:type="dxa"/>
            <w:vMerge/>
            <w:tcBorders>
              <w:right w:val="single" w:sz="4" w:space="0" w:color="auto"/>
            </w:tcBorders>
            <w:vAlign w:val="center"/>
          </w:tcPr>
          <w:p w14:paraId="51084BBB" w14:textId="77777777" w:rsidR="003127F6" w:rsidRDefault="003127F6">
            <w:pPr>
              <w:spacing w:line="400" w:lineRule="exact"/>
              <w:jc w:val="center"/>
              <w:rPr>
                <w:rFonts w:ascii="宋体" w:hAnsi="宋体" w:hint="eastAsia"/>
                <w:kern w:val="0"/>
              </w:rPr>
            </w:pPr>
          </w:p>
        </w:tc>
        <w:tc>
          <w:tcPr>
            <w:tcW w:w="1560" w:type="dxa"/>
            <w:vMerge/>
            <w:tcBorders>
              <w:left w:val="single" w:sz="4" w:space="0" w:color="auto"/>
            </w:tcBorders>
            <w:vAlign w:val="center"/>
          </w:tcPr>
          <w:p w14:paraId="464E37E0" w14:textId="77777777" w:rsidR="003127F6" w:rsidRDefault="003127F6">
            <w:pPr>
              <w:spacing w:line="400" w:lineRule="exact"/>
              <w:jc w:val="center"/>
              <w:rPr>
                <w:rFonts w:ascii="宋体" w:hAnsi="宋体" w:hint="eastAsia"/>
                <w:kern w:val="0"/>
              </w:rPr>
            </w:pPr>
          </w:p>
        </w:tc>
        <w:tc>
          <w:tcPr>
            <w:tcW w:w="2239" w:type="dxa"/>
            <w:tcBorders>
              <w:right w:val="single" w:sz="4" w:space="0" w:color="auto"/>
            </w:tcBorders>
            <w:vAlign w:val="center"/>
          </w:tcPr>
          <w:p w14:paraId="41C25847"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权利义务</w:t>
            </w:r>
          </w:p>
        </w:tc>
        <w:tc>
          <w:tcPr>
            <w:tcW w:w="4643" w:type="dxa"/>
            <w:tcBorders>
              <w:left w:val="single" w:sz="4" w:space="0" w:color="auto"/>
            </w:tcBorders>
            <w:vAlign w:val="center"/>
          </w:tcPr>
          <w:p w14:paraId="57C175B5" w14:textId="77777777" w:rsidR="003127F6"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符合第四章“合同条款及格式”规定，投标文件不应附有比选人不能接受的条件。（由竞选人承诺，承诺书格式详见第五章投标文件格式。）</w:t>
            </w:r>
          </w:p>
        </w:tc>
      </w:tr>
      <w:tr w:rsidR="003127F6" w14:paraId="0BD04F1D" w14:textId="77777777">
        <w:trPr>
          <w:jc w:val="center"/>
        </w:trPr>
        <w:tc>
          <w:tcPr>
            <w:tcW w:w="1243" w:type="dxa"/>
            <w:vMerge/>
            <w:tcBorders>
              <w:right w:val="single" w:sz="4" w:space="0" w:color="auto"/>
            </w:tcBorders>
            <w:vAlign w:val="center"/>
          </w:tcPr>
          <w:p w14:paraId="6CB6ECF5" w14:textId="77777777" w:rsidR="003127F6" w:rsidRDefault="003127F6">
            <w:pPr>
              <w:spacing w:line="400" w:lineRule="exact"/>
              <w:jc w:val="center"/>
              <w:rPr>
                <w:rFonts w:ascii="宋体" w:hAnsi="宋体" w:hint="eastAsia"/>
                <w:kern w:val="0"/>
              </w:rPr>
            </w:pPr>
          </w:p>
        </w:tc>
        <w:tc>
          <w:tcPr>
            <w:tcW w:w="1560" w:type="dxa"/>
            <w:vMerge/>
            <w:tcBorders>
              <w:left w:val="single" w:sz="4" w:space="0" w:color="auto"/>
            </w:tcBorders>
            <w:vAlign w:val="center"/>
          </w:tcPr>
          <w:p w14:paraId="40AD67F8" w14:textId="77777777" w:rsidR="003127F6" w:rsidRDefault="003127F6">
            <w:pPr>
              <w:spacing w:line="400" w:lineRule="exact"/>
              <w:jc w:val="center"/>
              <w:rPr>
                <w:rFonts w:ascii="宋体" w:hAnsi="宋体" w:hint="eastAsia"/>
                <w:kern w:val="0"/>
              </w:rPr>
            </w:pPr>
          </w:p>
        </w:tc>
        <w:tc>
          <w:tcPr>
            <w:tcW w:w="2239" w:type="dxa"/>
            <w:tcBorders>
              <w:right w:val="single" w:sz="4" w:space="0" w:color="auto"/>
            </w:tcBorders>
            <w:vAlign w:val="center"/>
          </w:tcPr>
          <w:p w14:paraId="577A5D66"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投标报价算术错误修正</w:t>
            </w:r>
          </w:p>
        </w:tc>
        <w:tc>
          <w:tcPr>
            <w:tcW w:w="4643" w:type="dxa"/>
            <w:tcBorders>
              <w:left w:val="single" w:sz="4" w:space="0" w:color="auto"/>
            </w:tcBorders>
            <w:vAlign w:val="center"/>
          </w:tcPr>
          <w:p w14:paraId="0C5DF6C3" w14:textId="77777777" w:rsidR="003127F6"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符合第三章3.评标程序第3.2.3项规定。</w:t>
            </w:r>
          </w:p>
        </w:tc>
      </w:tr>
      <w:tr w:rsidR="003127F6" w14:paraId="7E608033" w14:textId="77777777">
        <w:trPr>
          <w:jc w:val="center"/>
        </w:trPr>
        <w:tc>
          <w:tcPr>
            <w:tcW w:w="1243" w:type="dxa"/>
            <w:vMerge/>
            <w:tcBorders>
              <w:right w:val="single" w:sz="4" w:space="0" w:color="auto"/>
            </w:tcBorders>
            <w:vAlign w:val="center"/>
          </w:tcPr>
          <w:p w14:paraId="5177CED2" w14:textId="77777777" w:rsidR="003127F6" w:rsidRDefault="003127F6">
            <w:pPr>
              <w:spacing w:line="400" w:lineRule="exact"/>
              <w:jc w:val="center"/>
              <w:rPr>
                <w:rFonts w:ascii="宋体" w:hAnsi="宋体" w:hint="eastAsia"/>
                <w:kern w:val="0"/>
              </w:rPr>
            </w:pPr>
          </w:p>
        </w:tc>
        <w:tc>
          <w:tcPr>
            <w:tcW w:w="1560" w:type="dxa"/>
            <w:vMerge/>
            <w:tcBorders>
              <w:left w:val="single" w:sz="4" w:space="0" w:color="auto"/>
            </w:tcBorders>
            <w:vAlign w:val="center"/>
          </w:tcPr>
          <w:p w14:paraId="7C462C78" w14:textId="77777777" w:rsidR="003127F6" w:rsidRDefault="003127F6">
            <w:pPr>
              <w:spacing w:line="400" w:lineRule="exact"/>
              <w:jc w:val="center"/>
              <w:rPr>
                <w:rFonts w:ascii="宋体" w:hAnsi="宋体" w:hint="eastAsia"/>
                <w:kern w:val="0"/>
              </w:rPr>
            </w:pPr>
          </w:p>
        </w:tc>
        <w:tc>
          <w:tcPr>
            <w:tcW w:w="2239" w:type="dxa"/>
            <w:tcBorders>
              <w:right w:val="single" w:sz="4" w:space="0" w:color="auto"/>
            </w:tcBorders>
            <w:vAlign w:val="center"/>
          </w:tcPr>
          <w:p w14:paraId="2B250429" w14:textId="77777777" w:rsidR="003127F6" w:rsidRDefault="00000000">
            <w:pPr>
              <w:snapToGrid w:val="0"/>
              <w:spacing w:line="400" w:lineRule="exact"/>
              <w:jc w:val="left"/>
              <w:rPr>
                <w:rFonts w:ascii="宋体" w:hAnsi="宋体" w:cs="宋体" w:hint="eastAsia"/>
                <w:kern w:val="0"/>
              </w:rPr>
            </w:pPr>
            <w:r>
              <w:rPr>
                <w:rFonts w:ascii="宋体" w:hAnsi="宋体" w:cs="宋体" w:hint="eastAsia"/>
                <w:kern w:val="0"/>
              </w:rPr>
              <w:t>实质性要求</w:t>
            </w:r>
          </w:p>
        </w:tc>
        <w:tc>
          <w:tcPr>
            <w:tcW w:w="4643" w:type="dxa"/>
            <w:tcBorders>
              <w:left w:val="single" w:sz="4" w:space="0" w:color="auto"/>
            </w:tcBorders>
            <w:vAlign w:val="center"/>
          </w:tcPr>
          <w:p w14:paraId="461D6971" w14:textId="77777777" w:rsidR="003127F6"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符合第二章“竞选人须知”第1.4.3项规定。</w:t>
            </w:r>
          </w:p>
          <w:p w14:paraId="7162F801" w14:textId="77777777" w:rsidR="003127F6"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本次投标不得有串通投标、弄虚作假等其他违反招投标相关法律、法规行为。</w:t>
            </w:r>
          </w:p>
          <w:p w14:paraId="7CD1240A" w14:textId="77777777" w:rsidR="003127F6"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按评标委员会要求澄清、说明或补正。</w:t>
            </w:r>
          </w:p>
        </w:tc>
      </w:tr>
      <w:tr w:rsidR="003127F6" w14:paraId="27EB612C" w14:textId="77777777">
        <w:trPr>
          <w:trHeight w:val="982"/>
          <w:jc w:val="center"/>
        </w:trPr>
        <w:tc>
          <w:tcPr>
            <w:tcW w:w="1243" w:type="dxa"/>
            <w:tcBorders>
              <w:right w:val="single" w:sz="4" w:space="0" w:color="auto"/>
            </w:tcBorders>
            <w:vAlign w:val="center"/>
          </w:tcPr>
          <w:p w14:paraId="57232C5F" w14:textId="77777777" w:rsidR="003127F6" w:rsidRDefault="00000000">
            <w:pPr>
              <w:spacing w:line="400" w:lineRule="exact"/>
              <w:jc w:val="center"/>
              <w:rPr>
                <w:rFonts w:ascii="宋体" w:hAnsi="宋体" w:hint="eastAsia"/>
              </w:rPr>
            </w:pPr>
            <w:r>
              <w:rPr>
                <w:rFonts w:ascii="宋体" w:hAnsi="宋体"/>
              </w:rPr>
              <w:t>3</w:t>
            </w:r>
          </w:p>
        </w:tc>
        <w:tc>
          <w:tcPr>
            <w:tcW w:w="1560" w:type="dxa"/>
            <w:tcBorders>
              <w:left w:val="single" w:sz="4" w:space="0" w:color="auto"/>
              <w:right w:val="single" w:sz="4" w:space="0" w:color="auto"/>
            </w:tcBorders>
            <w:vAlign w:val="center"/>
          </w:tcPr>
          <w:p w14:paraId="7B6A1E7C" w14:textId="77777777" w:rsidR="003127F6" w:rsidRDefault="00000000">
            <w:pPr>
              <w:spacing w:line="400" w:lineRule="exact"/>
              <w:jc w:val="center"/>
              <w:rPr>
                <w:rFonts w:ascii="宋体" w:hAnsi="宋体" w:hint="eastAsia"/>
              </w:rPr>
            </w:pPr>
            <w:r>
              <w:rPr>
                <w:rFonts w:ascii="宋体" w:hAnsi="宋体" w:hint="eastAsia"/>
              </w:rPr>
              <w:t>评标程序</w:t>
            </w:r>
          </w:p>
        </w:tc>
        <w:tc>
          <w:tcPr>
            <w:tcW w:w="6882" w:type="dxa"/>
            <w:gridSpan w:val="2"/>
            <w:tcBorders>
              <w:left w:val="single" w:sz="4" w:space="0" w:color="auto"/>
            </w:tcBorders>
            <w:vAlign w:val="center"/>
          </w:tcPr>
          <w:p w14:paraId="3120836B" w14:textId="77777777" w:rsidR="003127F6" w:rsidRDefault="00000000">
            <w:pPr>
              <w:spacing w:afterLines="10" w:after="24" w:line="400" w:lineRule="exact"/>
              <w:ind w:firstLineChars="200" w:firstLine="420"/>
              <w:jc w:val="left"/>
              <w:rPr>
                <w:rFonts w:ascii="宋体" w:hAnsi="宋体" w:hint="eastAsia"/>
                <w:kern w:val="0"/>
                <w:szCs w:val="21"/>
              </w:rPr>
            </w:pPr>
            <w:r>
              <w:rPr>
                <w:rFonts w:ascii="宋体" w:hAnsi="宋体" w:hint="eastAsia"/>
                <w:kern w:val="0"/>
                <w:szCs w:val="21"/>
              </w:rPr>
              <w:t>1.对报价不高于最高限价的所有竞选人的投标文件，按照报价由低到高的顺序排序。</w:t>
            </w:r>
          </w:p>
          <w:p w14:paraId="475E69D3" w14:textId="77777777" w:rsidR="003127F6" w:rsidRDefault="00000000">
            <w:pPr>
              <w:spacing w:afterLines="10" w:after="24" w:line="400" w:lineRule="exact"/>
              <w:ind w:firstLineChars="200" w:firstLine="420"/>
              <w:jc w:val="left"/>
              <w:rPr>
                <w:rFonts w:ascii="宋体" w:hAnsi="宋体" w:hint="eastAsia"/>
                <w:kern w:val="0"/>
                <w:szCs w:val="21"/>
              </w:rPr>
            </w:pPr>
            <w:r>
              <w:rPr>
                <w:rFonts w:ascii="宋体" w:hAnsi="宋体" w:hint="eastAsia"/>
                <w:kern w:val="0"/>
                <w:szCs w:val="21"/>
              </w:rPr>
              <w:t>2.根据本章第2.2款约定进行符合性审查</w:t>
            </w:r>
            <w:r>
              <w:rPr>
                <w:rFonts w:ascii="宋体" w:hAnsi="宋体" w:hint="eastAsia"/>
                <w:spacing w:val="4"/>
                <w:kern w:val="0"/>
                <w:szCs w:val="21"/>
              </w:rPr>
              <w:t>。符合性审查</w:t>
            </w:r>
            <w:r>
              <w:rPr>
                <w:rFonts w:ascii="宋体" w:hAnsi="宋体" w:hint="eastAsia"/>
                <w:kern w:val="0"/>
                <w:szCs w:val="21"/>
              </w:rPr>
              <w:t>合格的竞选人中，报价最低的成为第一中标候选人，报价次低的成为第二中标候选人，依次类推。</w:t>
            </w:r>
          </w:p>
          <w:p w14:paraId="0C0EA836" w14:textId="77777777" w:rsidR="003127F6" w:rsidRDefault="00000000">
            <w:pPr>
              <w:spacing w:afterLines="10" w:after="24" w:line="400" w:lineRule="exact"/>
              <w:ind w:firstLineChars="200" w:firstLine="420"/>
              <w:jc w:val="left"/>
              <w:rPr>
                <w:rFonts w:ascii="宋体" w:hAnsi="宋体" w:hint="eastAsia"/>
                <w:kern w:val="0"/>
                <w:szCs w:val="21"/>
              </w:rPr>
            </w:pPr>
            <w:r>
              <w:rPr>
                <w:rFonts w:ascii="宋体" w:hAnsi="宋体" w:hint="eastAsia"/>
                <w:kern w:val="0"/>
                <w:szCs w:val="21"/>
              </w:rPr>
              <w:t>3.</w:t>
            </w:r>
            <w:r>
              <w:rPr>
                <w:rFonts w:ascii="宋体" w:hAnsi="宋体" w:hint="eastAsia"/>
                <w:spacing w:val="4"/>
                <w:kern w:val="0"/>
                <w:szCs w:val="21"/>
              </w:rPr>
              <w:t>若上述程序未能评出三名中标候选人</w:t>
            </w:r>
            <w:r>
              <w:rPr>
                <w:rFonts w:ascii="宋体" w:hAnsi="宋体" w:hint="eastAsia"/>
                <w:kern w:val="0"/>
                <w:szCs w:val="21"/>
              </w:rPr>
              <w:t>，则评标委员会对剩余投标文件继续按上述第2条进行评审，直至评出三名中标候选人，或者评审完所有投标文件。</w:t>
            </w:r>
          </w:p>
          <w:p w14:paraId="2957C9F4" w14:textId="77777777" w:rsidR="003127F6" w:rsidRDefault="00000000">
            <w:pPr>
              <w:spacing w:afterLines="10" w:after="24" w:line="400" w:lineRule="exact"/>
              <w:ind w:firstLineChars="200" w:firstLine="420"/>
              <w:jc w:val="left"/>
              <w:rPr>
                <w:rFonts w:ascii="宋体" w:hAnsi="宋体" w:hint="eastAsia"/>
                <w:kern w:val="0"/>
                <w:szCs w:val="21"/>
              </w:rPr>
            </w:pPr>
            <w:r>
              <w:rPr>
                <w:rFonts w:ascii="宋体" w:hAnsi="宋体" w:hint="eastAsia"/>
                <w:kern w:val="0"/>
                <w:szCs w:val="21"/>
              </w:rPr>
              <w:t>4.</w:t>
            </w:r>
            <w:r>
              <w:rPr>
                <w:rFonts w:hint="eastAsia"/>
              </w:rPr>
              <w:t xml:space="preserve"> </w:t>
            </w:r>
            <w:r>
              <w:rPr>
                <w:rFonts w:ascii="宋体" w:hAnsi="宋体" w:hint="eastAsia"/>
                <w:kern w:val="0"/>
                <w:szCs w:val="21"/>
              </w:rPr>
              <w:t>因评标委员会作否决投标处理，导致有效竞选人不足三个的，评标委员会应当否决所有投标。但是有效竞选人的经济、技术等指标仍然具有市场竞争力，并满足招标文件要求的，评标委员会可以继续评标并确定中标候选人。</w:t>
            </w:r>
          </w:p>
        </w:tc>
      </w:tr>
      <w:tr w:rsidR="003127F6" w14:paraId="347E92BF" w14:textId="77777777">
        <w:trPr>
          <w:trHeight w:val="982"/>
          <w:jc w:val="center"/>
        </w:trPr>
        <w:tc>
          <w:tcPr>
            <w:tcW w:w="1243" w:type="dxa"/>
            <w:tcBorders>
              <w:right w:val="single" w:sz="4" w:space="0" w:color="auto"/>
            </w:tcBorders>
            <w:vAlign w:val="center"/>
          </w:tcPr>
          <w:p w14:paraId="0BFB8C0F" w14:textId="77777777" w:rsidR="003127F6" w:rsidRDefault="00000000">
            <w:pPr>
              <w:spacing w:line="400" w:lineRule="exact"/>
              <w:jc w:val="center"/>
              <w:rPr>
                <w:rFonts w:ascii="宋体" w:hAnsi="宋体" w:hint="eastAsia"/>
              </w:rPr>
            </w:pPr>
            <w:r>
              <w:rPr>
                <w:rFonts w:ascii="宋体" w:hAnsi="宋体" w:hint="eastAsia"/>
              </w:rPr>
              <w:t>3.4</w:t>
            </w:r>
          </w:p>
        </w:tc>
        <w:tc>
          <w:tcPr>
            <w:tcW w:w="1560" w:type="dxa"/>
            <w:tcBorders>
              <w:left w:val="single" w:sz="4" w:space="0" w:color="auto"/>
              <w:right w:val="single" w:sz="4" w:space="0" w:color="auto"/>
            </w:tcBorders>
            <w:vAlign w:val="center"/>
          </w:tcPr>
          <w:p w14:paraId="4C38E255" w14:textId="77777777" w:rsidR="003127F6" w:rsidRDefault="00000000">
            <w:pPr>
              <w:spacing w:line="400" w:lineRule="exact"/>
              <w:jc w:val="center"/>
              <w:rPr>
                <w:rFonts w:ascii="宋体" w:hAnsi="宋体" w:hint="eastAsia"/>
              </w:rPr>
            </w:pPr>
            <w:r>
              <w:rPr>
                <w:rFonts w:ascii="宋体" w:hAnsi="宋体"/>
              </w:rPr>
              <w:t>评标结果</w:t>
            </w:r>
          </w:p>
        </w:tc>
        <w:tc>
          <w:tcPr>
            <w:tcW w:w="6882" w:type="dxa"/>
            <w:gridSpan w:val="2"/>
            <w:tcBorders>
              <w:left w:val="single" w:sz="4" w:space="0" w:color="auto"/>
            </w:tcBorders>
            <w:vAlign w:val="center"/>
          </w:tcPr>
          <w:p w14:paraId="3D4FAA46" w14:textId="77777777" w:rsidR="003127F6" w:rsidRDefault="00000000">
            <w:pPr>
              <w:autoSpaceDE w:val="0"/>
              <w:autoSpaceDN w:val="0"/>
              <w:adjustRightInd w:val="0"/>
              <w:snapToGrid w:val="0"/>
              <w:spacing w:line="400" w:lineRule="exact"/>
              <w:ind w:firstLine="420"/>
              <w:jc w:val="left"/>
              <w:rPr>
                <w:rFonts w:ascii="宋体" w:hAnsi="宋体" w:hint="eastAsia"/>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ascii="宋体" w:hAnsi="宋体" w:hint="eastAsia"/>
                <w:kern w:val="0"/>
                <w:szCs w:val="21"/>
              </w:rPr>
              <w:t xml:space="preserve"> </w:t>
            </w:r>
            <w:r>
              <w:rPr>
                <w:rFonts w:ascii="宋体" w:hAnsi="宋体"/>
                <w:kern w:val="0"/>
                <w:szCs w:val="21"/>
              </w:rPr>
              <w:t>除第二章“</w:t>
            </w:r>
            <w:r>
              <w:rPr>
                <w:rFonts w:ascii="宋体" w:hAnsi="宋体" w:hint="eastAsia"/>
                <w:kern w:val="0"/>
                <w:szCs w:val="21"/>
              </w:rPr>
              <w:t>竞选人须知</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ascii="宋体" w:hAnsi="宋体" w:hint="eastAsia"/>
                <w:kern w:val="0"/>
                <w:szCs w:val="21"/>
              </w:rPr>
              <w:t>按经评审的最低投标价法</w:t>
            </w:r>
            <w:r>
              <w:rPr>
                <w:rFonts w:ascii="宋体" w:hAnsi="宋体"/>
                <w:kern w:val="0"/>
                <w:szCs w:val="21"/>
              </w:rPr>
              <w:t>推荐中标候选人。</w:t>
            </w:r>
          </w:p>
          <w:p w14:paraId="34441FA3" w14:textId="77777777" w:rsidR="003127F6" w:rsidRDefault="00000000">
            <w:pPr>
              <w:spacing w:line="400" w:lineRule="exact"/>
              <w:ind w:firstLineChars="200" w:firstLine="424"/>
              <w:rPr>
                <w:rFonts w:ascii="宋体" w:hAnsi="宋体" w:hint="eastAsia"/>
              </w:rPr>
            </w:pPr>
            <w:r>
              <w:rPr>
                <w:rFonts w:ascii="宋体" w:hAnsi="宋体"/>
                <w:spacing w:val="1"/>
                <w:kern w:val="0"/>
                <w:szCs w:val="21"/>
              </w:rPr>
              <w:t>3</w:t>
            </w:r>
            <w:r>
              <w:rPr>
                <w:rFonts w:ascii="宋体" w:hAnsi="宋体"/>
                <w:kern w:val="0"/>
                <w:szCs w:val="21"/>
              </w:rPr>
              <w:t>.4.2</w:t>
            </w:r>
            <w:r>
              <w:rPr>
                <w:rFonts w:ascii="宋体" w:hAnsi="宋体" w:hint="eastAsia"/>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w:t>
            </w:r>
            <w:r>
              <w:rPr>
                <w:rFonts w:ascii="宋体" w:hAnsi="宋体" w:hint="eastAsia"/>
                <w:kern w:val="0"/>
                <w:szCs w:val="21"/>
              </w:rPr>
              <w:t>比选人</w:t>
            </w:r>
            <w:r>
              <w:rPr>
                <w:rFonts w:ascii="宋体" w:hAnsi="宋体"/>
                <w:kern w:val="0"/>
                <w:szCs w:val="21"/>
              </w:rPr>
              <w:t>提交书面评标报告。</w:t>
            </w:r>
          </w:p>
        </w:tc>
      </w:tr>
    </w:tbl>
    <w:p w14:paraId="76D07DC1" w14:textId="77777777" w:rsidR="003127F6" w:rsidRDefault="00000000">
      <w:pPr>
        <w:pStyle w:val="2"/>
        <w:spacing w:before="0" w:after="0" w:line="360" w:lineRule="auto"/>
        <w:rPr>
          <w:rFonts w:ascii="宋体" w:hAnsi="宋体" w:hint="eastAsia"/>
          <w:b w:val="0"/>
          <w:snapToGrid w:val="0"/>
        </w:rPr>
      </w:pPr>
      <w:bookmarkStart w:id="728" w:name="_Toc57905886"/>
      <w:bookmarkStart w:id="729" w:name="_Toc175920937"/>
      <w:bookmarkStart w:id="730" w:name="_Toc22842"/>
      <w:bookmarkStart w:id="731" w:name="_Toc175920972"/>
      <w:bookmarkStart w:id="732" w:name="_Toc12666"/>
      <w:bookmarkStart w:id="733" w:name="_Toc27750"/>
      <w:bookmarkStart w:id="734" w:name="_Toc195361528"/>
      <w:bookmarkEnd w:id="706"/>
      <w:bookmarkEnd w:id="707"/>
      <w:bookmarkEnd w:id="708"/>
      <w:bookmarkEnd w:id="709"/>
      <w:bookmarkEnd w:id="710"/>
      <w:bookmarkEnd w:id="711"/>
      <w:bookmarkEnd w:id="727"/>
      <w:r>
        <w:rPr>
          <w:rFonts w:ascii="宋体" w:hAnsi="宋体"/>
          <w:b w:val="0"/>
          <w:snapToGrid w:val="0"/>
        </w:rPr>
        <w:t>1.  评标方法</w:t>
      </w:r>
      <w:bookmarkEnd w:id="728"/>
      <w:bookmarkEnd w:id="729"/>
      <w:bookmarkEnd w:id="730"/>
      <w:bookmarkEnd w:id="731"/>
      <w:bookmarkEnd w:id="732"/>
      <w:bookmarkEnd w:id="733"/>
      <w:bookmarkEnd w:id="734"/>
    </w:p>
    <w:p w14:paraId="3775432F" w14:textId="77777777" w:rsidR="003127F6" w:rsidRDefault="00000000">
      <w:pPr>
        <w:spacing w:line="360" w:lineRule="auto"/>
        <w:ind w:firstLineChars="200" w:firstLine="420"/>
        <w:rPr>
          <w:rFonts w:ascii="宋体" w:hAnsi="宋体" w:hint="eastAsia"/>
        </w:rPr>
      </w:pPr>
      <w:r>
        <w:rPr>
          <w:rFonts w:ascii="宋体" w:hAnsi="宋体" w:hint="eastAsia"/>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评标办法前附表约定的原则确定排序。</w:t>
      </w:r>
    </w:p>
    <w:p w14:paraId="289F3579" w14:textId="77777777" w:rsidR="003127F6" w:rsidRDefault="00000000">
      <w:pPr>
        <w:pStyle w:val="2"/>
        <w:spacing w:before="0" w:after="0" w:line="360" w:lineRule="auto"/>
        <w:rPr>
          <w:rFonts w:ascii="宋体" w:hAnsi="宋体" w:hint="eastAsia"/>
          <w:b w:val="0"/>
          <w:snapToGrid w:val="0"/>
        </w:rPr>
      </w:pPr>
      <w:bookmarkStart w:id="735" w:name="_Toc175920973"/>
      <w:bookmarkStart w:id="736" w:name="_Toc395"/>
      <w:bookmarkStart w:id="737" w:name="_Toc20502"/>
      <w:bookmarkStart w:id="738" w:name="_Toc195361529"/>
      <w:bookmarkStart w:id="739" w:name="_Toc175920938"/>
      <w:bookmarkStart w:id="740" w:name="_Toc24923"/>
      <w:bookmarkStart w:id="741" w:name="_Toc57905887"/>
      <w:r>
        <w:rPr>
          <w:rFonts w:ascii="宋体" w:hAnsi="宋体"/>
          <w:b w:val="0"/>
          <w:snapToGrid w:val="0"/>
        </w:rPr>
        <w:t>2.  评审标准</w:t>
      </w:r>
      <w:bookmarkEnd w:id="735"/>
      <w:bookmarkEnd w:id="736"/>
      <w:bookmarkEnd w:id="737"/>
      <w:bookmarkEnd w:id="738"/>
      <w:bookmarkEnd w:id="739"/>
      <w:bookmarkEnd w:id="740"/>
      <w:bookmarkEnd w:id="741"/>
    </w:p>
    <w:p w14:paraId="7ED31CCC" w14:textId="77777777" w:rsidR="003127F6" w:rsidRDefault="00000000">
      <w:pPr>
        <w:pStyle w:val="3"/>
        <w:spacing w:before="0" w:after="0" w:line="360" w:lineRule="auto"/>
        <w:rPr>
          <w:rFonts w:ascii="宋体" w:hAnsi="宋体" w:cs="宋体" w:hint="eastAsia"/>
          <w:sz w:val="21"/>
          <w:szCs w:val="21"/>
        </w:rPr>
      </w:pPr>
      <w:bookmarkStart w:id="742" w:name="_Toc3739"/>
      <w:bookmarkStart w:id="743" w:name="_Toc24029"/>
      <w:bookmarkStart w:id="744" w:name="_Toc57905888"/>
      <w:r>
        <w:rPr>
          <w:rFonts w:ascii="宋体" w:hAnsi="宋体" w:cs="宋体"/>
          <w:sz w:val="21"/>
          <w:szCs w:val="21"/>
        </w:rPr>
        <w:t>2.1</w:t>
      </w:r>
      <w:r>
        <w:rPr>
          <w:rFonts w:ascii="宋体" w:hAnsi="宋体" w:cs="宋体" w:hint="eastAsia"/>
          <w:sz w:val="21"/>
          <w:szCs w:val="21"/>
        </w:rPr>
        <w:t>报价</w:t>
      </w:r>
      <w:r>
        <w:rPr>
          <w:rFonts w:ascii="宋体" w:hAnsi="宋体" w:cs="宋体"/>
          <w:sz w:val="21"/>
          <w:szCs w:val="21"/>
        </w:rPr>
        <w:t>排序</w:t>
      </w:r>
      <w:bookmarkEnd w:id="742"/>
      <w:r>
        <w:rPr>
          <w:rFonts w:ascii="宋体" w:hAnsi="宋体" w:cs="宋体" w:hint="eastAsia"/>
          <w:sz w:val="21"/>
          <w:szCs w:val="21"/>
        </w:rPr>
        <w:t>标准</w:t>
      </w:r>
      <w:bookmarkEnd w:id="743"/>
      <w:bookmarkEnd w:id="744"/>
    </w:p>
    <w:p w14:paraId="0404C702" w14:textId="77777777" w:rsidR="003127F6"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见评标办法前附表。</w:t>
      </w:r>
    </w:p>
    <w:p w14:paraId="465345CF" w14:textId="77777777" w:rsidR="003127F6" w:rsidRDefault="00000000">
      <w:pPr>
        <w:pStyle w:val="3"/>
        <w:spacing w:before="0" w:after="0" w:line="360" w:lineRule="auto"/>
        <w:rPr>
          <w:rFonts w:ascii="宋体" w:hAnsi="宋体" w:cs="宋体" w:hint="eastAsia"/>
          <w:sz w:val="21"/>
          <w:szCs w:val="21"/>
        </w:rPr>
      </w:pPr>
      <w:bookmarkStart w:id="745" w:name="_Toc16832"/>
      <w:bookmarkStart w:id="746" w:name="_Toc57905889"/>
      <w:bookmarkStart w:id="747" w:name="_Toc7449"/>
      <w:r>
        <w:rPr>
          <w:rFonts w:ascii="宋体" w:hAnsi="宋体" w:cs="宋体"/>
          <w:sz w:val="21"/>
          <w:szCs w:val="21"/>
        </w:rPr>
        <w:t>2.</w:t>
      </w:r>
      <w:r>
        <w:rPr>
          <w:rFonts w:ascii="宋体" w:hAnsi="宋体" w:cs="宋体" w:hint="eastAsia"/>
          <w:sz w:val="21"/>
          <w:szCs w:val="21"/>
        </w:rPr>
        <w:t>2符合性审查</w:t>
      </w:r>
      <w:bookmarkEnd w:id="745"/>
      <w:r>
        <w:rPr>
          <w:rFonts w:ascii="宋体" w:hAnsi="宋体" w:cs="宋体" w:hint="eastAsia"/>
          <w:sz w:val="21"/>
          <w:szCs w:val="21"/>
        </w:rPr>
        <w:t>标准</w:t>
      </w:r>
      <w:bookmarkEnd w:id="746"/>
      <w:bookmarkEnd w:id="747"/>
    </w:p>
    <w:p w14:paraId="03A9E4E1" w14:textId="77777777" w:rsidR="003127F6"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按评标办法前附表约定的投标单位报价排序数量进行符合性审查</w:t>
      </w:r>
      <w:r>
        <w:rPr>
          <w:rFonts w:ascii="宋体" w:hAnsi="宋体" w:hint="eastAsia"/>
          <w:spacing w:val="4"/>
          <w:kern w:val="0"/>
          <w:szCs w:val="21"/>
        </w:rPr>
        <w:t>。符合性审查内容：资格评审、形式评审、响应性评审。</w:t>
      </w:r>
    </w:p>
    <w:p w14:paraId="27BE3493" w14:textId="77777777" w:rsidR="003127F6"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2.2.1  技术方案评审标准：见评标办法前附表。</w:t>
      </w:r>
    </w:p>
    <w:p w14:paraId="46F3C504" w14:textId="77777777" w:rsidR="003127F6"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2A  资格评审标准：</w:t>
      </w:r>
      <w:proofErr w:type="gramStart"/>
      <w:r>
        <w:rPr>
          <w:rFonts w:ascii="宋体" w:hAnsi="宋体" w:cs="宋体" w:hint="eastAsia"/>
          <w:szCs w:val="21"/>
        </w:rPr>
        <w:t>见资格</w:t>
      </w:r>
      <w:proofErr w:type="gramEnd"/>
      <w:r>
        <w:rPr>
          <w:rFonts w:ascii="宋体" w:hAnsi="宋体" w:cs="宋体" w:hint="eastAsia"/>
          <w:szCs w:val="21"/>
        </w:rPr>
        <w:t>预审文件第三章“资格审查办法”详细审查标准（适用于已进行资格预审的）。</w:t>
      </w:r>
    </w:p>
    <w:p w14:paraId="10DA0D96" w14:textId="77777777" w:rsidR="003127F6"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2B  资格评审标准：见评标办法前附表（适用于未进行资格预审的）。</w:t>
      </w:r>
    </w:p>
    <w:p w14:paraId="1847F2E2" w14:textId="77777777" w:rsidR="003127F6"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3  形式评审标准：见评标办法前附表。</w:t>
      </w:r>
    </w:p>
    <w:p w14:paraId="1B3D9535" w14:textId="77777777" w:rsidR="003127F6"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4  响应性评审标准：见评标办法前附表。</w:t>
      </w:r>
    </w:p>
    <w:p w14:paraId="2491C236" w14:textId="77777777" w:rsidR="003127F6" w:rsidRDefault="00000000">
      <w:pPr>
        <w:pStyle w:val="2"/>
        <w:spacing w:before="0" w:after="0" w:line="360" w:lineRule="auto"/>
        <w:rPr>
          <w:rFonts w:ascii="宋体" w:hAnsi="宋体" w:hint="eastAsia"/>
          <w:b w:val="0"/>
          <w:snapToGrid w:val="0"/>
        </w:rPr>
      </w:pPr>
      <w:bookmarkStart w:id="748" w:name="_Toc175920974"/>
      <w:bookmarkStart w:id="749" w:name="_Toc57905890"/>
      <w:bookmarkStart w:id="750" w:name="_Toc30094"/>
      <w:bookmarkStart w:id="751" w:name="_Toc6630"/>
      <w:bookmarkStart w:id="752" w:name="_Toc195361530"/>
      <w:bookmarkStart w:id="753" w:name="_Toc175920939"/>
      <w:bookmarkStart w:id="754" w:name="_Toc1051"/>
      <w:r>
        <w:rPr>
          <w:rFonts w:ascii="宋体" w:hAnsi="宋体"/>
          <w:b w:val="0"/>
          <w:snapToGrid w:val="0"/>
        </w:rPr>
        <w:t>3.  评标程序</w:t>
      </w:r>
      <w:bookmarkEnd w:id="748"/>
      <w:bookmarkEnd w:id="749"/>
      <w:bookmarkEnd w:id="750"/>
      <w:bookmarkEnd w:id="751"/>
      <w:bookmarkEnd w:id="752"/>
      <w:bookmarkEnd w:id="753"/>
      <w:bookmarkEnd w:id="754"/>
    </w:p>
    <w:p w14:paraId="06D44EB0" w14:textId="77777777" w:rsidR="003127F6" w:rsidRDefault="00000000">
      <w:pPr>
        <w:pStyle w:val="3"/>
        <w:spacing w:before="0" w:after="0" w:line="360" w:lineRule="auto"/>
        <w:rPr>
          <w:rFonts w:ascii="宋体" w:hAnsi="宋体" w:cs="宋体" w:hint="eastAsia"/>
          <w:sz w:val="21"/>
          <w:szCs w:val="21"/>
        </w:rPr>
      </w:pPr>
      <w:bookmarkStart w:id="755" w:name="_Toc17317"/>
      <w:bookmarkStart w:id="756" w:name="_Toc57905891"/>
      <w:bookmarkStart w:id="757" w:name="_Toc19555"/>
      <w:r>
        <w:rPr>
          <w:rFonts w:ascii="宋体" w:hAnsi="宋体" w:cs="宋体"/>
          <w:sz w:val="21"/>
          <w:szCs w:val="21"/>
        </w:rPr>
        <w:t>3.1</w:t>
      </w:r>
      <w:r>
        <w:rPr>
          <w:rFonts w:ascii="宋体" w:hAnsi="宋体" w:cs="宋体" w:hint="eastAsia"/>
          <w:sz w:val="21"/>
          <w:szCs w:val="21"/>
        </w:rPr>
        <w:t>报价排序</w:t>
      </w:r>
      <w:bookmarkEnd w:id="755"/>
      <w:bookmarkEnd w:id="756"/>
      <w:bookmarkEnd w:id="757"/>
    </w:p>
    <w:p w14:paraId="19DB6AD7" w14:textId="77777777" w:rsidR="003127F6" w:rsidRDefault="00000000">
      <w:pPr>
        <w:spacing w:line="360" w:lineRule="auto"/>
        <w:ind w:firstLineChars="197" w:firstLine="414"/>
        <w:rPr>
          <w:rFonts w:ascii="宋体" w:hAnsi="宋体" w:cs="宋体" w:hint="eastAsia"/>
          <w:szCs w:val="21"/>
        </w:rPr>
      </w:pPr>
      <w:r>
        <w:rPr>
          <w:rFonts w:ascii="宋体" w:hAnsi="宋体" w:cs="宋体" w:hint="eastAsia"/>
          <w:szCs w:val="21"/>
        </w:rPr>
        <w:t>对报价不高于最高限价的所有竞选人的投标文件，按照报价由低到高的顺序排序。</w:t>
      </w:r>
    </w:p>
    <w:p w14:paraId="119E76BA" w14:textId="77777777" w:rsidR="003127F6" w:rsidRDefault="00000000">
      <w:pPr>
        <w:pStyle w:val="3"/>
        <w:spacing w:before="0" w:after="0" w:line="360" w:lineRule="auto"/>
        <w:rPr>
          <w:rFonts w:ascii="宋体" w:hAnsi="宋体" w:cs="宋体" w:hint="eastAsia"/>
          <w:sz w:val="21"/>
          <w:szCs w:val="21"/>
        </w:rPr>
      </w:pPr>
      <w:bookmarkStart w:id="758" w:name="_Toc57905892"/>
      <w:bookmarkStart w:id="759" w:name="_Toc23300"/>
      <w:r>
        <w:rPr>
          <w:rFonts w:ascii="宋体" w:hAnsi="宋体" w:cs="宋体"/>
          <w:sz w:val="21"/>
          <w:szCs w:val="21"/>
        </w:rPr>
        <w:t>3.</w:t>
      </w:r>
      <w:r>
        <w:rPr>
          <w:rFonts w:ascii="宋体" w:hAnsi="宋体" w:cs="宋体" w:hint="eastAsia"/>
          <w:sz w:val="21"/>
          <w:szCs w:val="21"/>
        </w:rPr>
        <w:t>2符合性审查</w:t>
      </w:r>
      <w:bookmarkEnd w:id="758"/>
      <w:bookmarkEnd w:id="759"/>
    </w:p>
    <w:p w14:paraId="073D6F07" w14:textId="77777777" w:rsidR="003127F6" w:rsidRDefault="00000000">
      <w:pPr>
        <w:spacing w:line="360" w:lineRule="auto"/>
        <w:ind w:firstLineChars="197" w:firstLine="414"/>
        <w:rPr>
          <w:rFonts w:ascii="宋体" w:hAnsi="宋体" w:cs="宋体" w:hint="eastAsia"/>
          <w:szCs w:val="21"/>
        </w:rPr>
      </w:pPr>
      <w:r>
        <w:rPr>
          <w:rFonts w:ascii="宋体" w:hAnsi="宋体" w:cs="宋体"/>
          <w:szCs w:val="21"/>
        </w:rPr>
        <w:t>3.</w:t>
      </w:r>
      <w:r>
        <w:rPr>
          <w:rFonts w:ascii="宋体" w:hAnsi="宋体" w:cs="宋体" w:hint="eastAsia"/>
          <w:szCs w:val="21"/>
        </w:rPr>
        <w:t>2</w:t>
      </w:r>
      <w:r>
        <w:rPr>
          <w:rFonts w:ascii="宋体" w:hAnsi="宋体" w:cs="宋体"/>
          <w:szCs w:val="21"/>
        </w:rPr>
        <w:t>.1评标委员会依据本章第2.</w:t>
      </w:r>
      <w:r>
        <w:rPr>
          <w:rFonts w:ascii="宋体" w:hAnsi="宋体" w:cs="宋体" w:hint="eastAsia"/>
          <w:szCs w:val="21"/>
        </w:rPr>
        <w:t>2</w:t>
      </w:r>
      <w:r>
        <w:rPr>
          <w:rFonts w:ascii="宋体" w:hAnsi="宋体" w:cs="宋体"/>
          <w:szCs w:val="21"/>
        </w:rPr>
        <w:t xml:space="preserve"> </w:t>
      </w:r>
      <w:r>
        <w:rPr>
          <w:rFonts w:ascii="宋体" w:hAnsi="宋体" w:cs="宋体" w:hint="eastAsia"/>
          <w:szCs w:val="21"/>
        </w:rPr>
        <w:t>款规定的标准对投标文件进行符合性审查。符合性审查顺序：资格评审、形式评审、响应性评审。</w:t>
      </w:r>
    </w:p>
    <w:p w14:paraId="5AD90E86" w14:textId="77777777" w:rsidR="003127F6"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2</w:t>
      </w:r>
      <w:r>
        <w:rPr>
          <w:rFonts w:ascii="宋体" w:hAnsi="宋体" w:cs="宋体"/>
          <w:szCs w:val="21"/>
        </w:rPr>
        <w:t xml:space="preserve">.2 </w:t>
      </w:r>
      <w:r>
        <w:rPr>
          <w:rFonts w:ascii="宋体" w:hAnsi="宋体" w:cs="宋体" w:hint="eastAsia"/>
          <w:szCs w:val="21"/>
        </w:rPr>
        <w:t>竞选人</w:t>
      </w:r>
      <w:r>
        <w:rPr>
          <w:rFonts w:ascii="宋体" w:hAnsi="宋体" w:cs="宋体"/>
          <w:szCs w:val="21"/>
        </w:rPr>
        <w:t>有以下情形之一的，</w:t>
      </w:r>
      <w:r>
        <w:rPr>
          <w:rFonts w:ascii="宋体" w:hAnsi="宋体" w:cs="宋体" w:hint="eastAsia"/>
          <w:szCs w:val="21"/>
        </w:rPr>
        <w:t>其投标文件将被否决：</w:t>
      </w:r>
    </w:p>
    <w:p w14:paraId="540F003F" w14:textId="77777777" w:rsidR="003127F6" w:rsidRDefault="00000000">
      <w:pPr>
        <w:spacing w:line="360" w:lineRule="auto"/>
        <w:ind w:firstLineChars="193" w:firstLine="405"/>
        <w:rPr>
          <w:rFonts w:ascii="宋体" w:hAnsi="宋体" w:cs="宋体" w:hint="eastAsia"/>
          <w:szCs w:val="21"/>
        </w:rPr>
      </w:pPr>
      <w:r>
        <w:rPr>
          <w:rFonts w:ascii="宋体" w:hAnsi="宋体" w:cs="宋体" w:hint="eastAsia"/>
          <w:szCs w:val="21"/>
        </w:rPr>
        <w:t>（1</w:t>
      </w:r>
      <w:r>
        <w:rPr>
          <w:rFonts w:ascii="宋体" w:hAnsi="宋体" w:cs="宋体"/>
          <w:szCs w:val="21"/>
        </w:rPr>
        <w:t>）第二章“</w:t>
      </w:r>
      <w:r>
        <w:rPr>
          <w:rFonts w:ascii="宋体" w:hAnsi="宋体" w:cs="宋体" w:hint="eastAsia"/>
          <w:szCs w:val="21"/>
        </w:rPr>
        <w:t>竞选人须知</w:t>
      </w:r>
      <w:r>
        <w:rPr>
          <w:rFonts w:ascii="宋体" w:hAnsi="宋体" w:cs="宋体"/>
          <w:szCs w:val="21"/>
        </w:rPr>
        <w:t xml:space="preserve">”第1.4.3 </w:t>
      </w:r>
      <w:r>
        <w:rPr>
          <w:rFonts w:ascii="宋体" w:hAnsi="宋体" w:cs="宋体" w:hint="eastAsia"/>
          <w:szCs w:val="21"/>
        </w:rPr>
        <w:t>项</w:t>
      </w:r>
      <w:r>
        <w:rPr>
          <w:rFonts w:ascii="宋体" w:hAnsi="宋体" w:cs="宋体"/>
          <w:szCs w:val="21"/>
        </w:rPr>
        <w:t>规定的任何一种情形的；</w:t>
      </w:r>
    </w:p>
    <w:p w14:paraId="5E895B5C" w14:textId="77777777" w:rsidR="003127F6" w:rsidRDefault="00000000">
      <w:pPr>
        <w:spacing w:line="360" w:lineRule="auto"/>
        <w:ind w:firstLineChars="200" w:firstLine="420"/>
        <w:rPr>
          <w:rFonts w:ascii="宋体" w:hAnsi="宋体" w:cs="宋体" w:hint="eastAsia"/>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本次投标有串通投标、弄虚作假等其他违反招投标相关法律、法规行为的；</w:t>
      </w:r>
    </w:p>
    <w:p w14:paraId="5682B688" w14:textId="77777777" w:rsidR="003127F6" w:rsidRDefault="00000000">
      <w:pPr>
        <w:spacing w:line="360" w:lineRule="auto"/>
        <w:ind w:firstLineChars="200" w:firstLine="420"/>
        <w:rPr>
          <w:rFonts w:ascii="宋体" w:hAnsi="宋体" w:cs="宋体" w:hint="eastAsia"/>
          <w:szCs w:val="21"/>
        </w:rPr>
      </w:pPr>
      <w:r>
        <w:rPr>
          <w:rFonts w:ascii="宋体" w:hAnsi="宋体" w:cs="宋体" w:hint="eastAsia"/>
          <w:szCs w:val="21"/>
        </w:rPr>
        <w:t>（3）拒绝按评标委员会要求澄清、说明或补正的。</w:t>
      </w:r>
    </w:p>
    <w:p w14:paraId="6FA15EA3" w14:textId="77777777" w:rsidR="003127F6" w:rsidRDefault="00000000">
      <w:pPr>
        <w:spacing w:line="360" w:lineRule="auto"/>
        <w:ind w:firstLineChars="200" w:firstLine="420"/>
        <w:rPr>
          <w:rFonts w:ascii="宋体" w:hAnsi="宋体" w:cs="宋体" w:hint="eastAsia"/>
          <w:szCs w:val="21"/>
        </w:rPr>
      </w:pPr>
      <w:r>
        <w:rPr>
          <w:rFonts w:ascii="宋体" w:hAnsi="宋体" w:cs="宋体" w:hint="eastAsia"/>
          <w:szCs w:val="21"/>
        </w:rPr>
        <w:t>3.2.3 投标报价有算术错误的，评标委员会按以下原则对投标报价进行修正，修正的价格经竞选人书面确认后具有约束力，修正原则如下：</w:t>
      </w:r>
    </w:p>
    <w:p w14:paraId="1CB88E40" w14:textId="77777777" w:rsidR="003127F6" w:rsidRDefault="00000000">
      <w:pPr>
        <w:spacing w:line="360" w:lineRule="auto"/>
        <w:ind w:firstLineChars="200" w:firstLine="420"/>
        <w:rPr>
          <w:rFonts w:ascii="宋体" w:hAnsi="宋体" w:cs="宋体" w:hint="eastAsia"/>
          <w:szCs w:val="21"/>
        </w:rPr>
      </w:pPr>
      <w:r>
        <w:rPr>
          <w:rFonts w:ascii="宋体" w:hAnsi="宋体" w:cs="宋体" w:hint="eastAsia"/>
          <w:szCs w:val="21"/>
        </w:rPr>
        <w:t>（1）投标文件中的大写金额与小写金额不一致的，以大写金额为准；</w:t>
      </w:r>
    </w:p>
    <w:p w14:paraId="6F35EA9D" w14:textId="77777777" w:rsidR="003127F6" w:rsidRDefault="00000000">
      <w:pPr>
        <w:spacing w:line="360" w:lineRule="auto"/>
        <w:ind w:firstLineChars="200" w:firstLine="420"/>
        <w:rPr>
          <w:rFonts w:ascii="宋体" w:hAnsi="宋体" w:cs="宋体" w:hint="eastAsia"/>
          <w:color w:val="0000FF"/>
          <w:szCs w:val="21"/>
        </w:rPr>
      </w:pPr>
      <w:r>
        <w:rPr>
          <w:rFonts w:ascii="宋体" w:hAnsi="宋体" w:cs="宋体" w:hint="eastAsia"/>
          <w:szCs w:val="21"/>
        </w:rPr>
        <w:t>（2）投标函中的总报价与综合单价清单总报价不一致的，由评标委员会作否决投标处理。</w:t>
      </w:r>
    </w:p>
    <w:p w14:paraId="0276802D" w14:textId="77777777" w:rsidR="003127F6" w:rsidRDefault="00000000">
      <w:pPr>
        <w:pStyle w:val="3"/>
        <w:spacing w:before="0" w:after="0" w:line="360" w:lineRule="auto"/>
        <w:rPr>
          <w:rFonts w:ascii="宋体" w:hAnsi="宋体" w:cs="宋体" w:hint="eastAsia"/>
          <w:sz w:val="21"/>
          <w:szCs w:val="21"/>
        </w:rPr>
      </w:pPr>
      <w:bookmarkStart w:id="760" w:name="_Toc57905893"/>
      <w:bookmarkStart w:id="761" w:name="_Toc5505"/>
      <w:bookmarkStart w:id="762" w:name="_Toc30970"/>
      <w:r>
        <w:rPr>
          <w:rFonts w:ascii="宋体" w:hAnsi="宋体" w:cs="宋体"/>
          <w:sz w:val="21"/>
          <w:szCs w:val="21"/>
        </w:rPr>
        <w:t>3.</w:t>
      </w:r>
      <w:r>
        <w:rPr>
          <w:rFonts w:ascii="宋体" w:hAnsi="宋体" w:cs="宋体" w:hint="eastAsia"/>
          <w:sz w:val="21"/>
          <w:szCs w:val="21"/>
        </w:rPr>
        <w:t>3</w:t>
      </w:r>
      <w:r>
        <w:rPr>
          <w:rFonts w:ascii="宋体" w:hAnsi="宋体" w:cs="宋体"/>
          <w:sz w:val="21"/>
          <w:szCs w:val="21"/>
        </w:rPr>
        <w:t xml:space="preserve"> </w:t>
      </w:r>
      <w:r>
        <w:rPr>
          <w:rFonts w:ascii="宋体" w:hAnsi="宋体" w:cs="宋体" w:hint="eastAsia"/>
          <w:sz w:val="21"/>
          <w:szCs w:val="21"/>
        </w:rPr>
        <w:t>投标文件的澄清和补正</w:t>
      </w:r>
      <w:bookmarkEnd w:id="760"/>
      <w:bookmarkEnd w:id="761"/>
      <w:bookmarkEnd w:id="762"/>
    </w:p>
    <w:p w14:paraId="171FEAA2" w14:textId="77777777" w:rsidR="003127F6"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.1 </w:t>
      </w:r>
      <w:r>
        <w:rPr>
          <w:rFonts w:ascii="宋体" w:hAnsi="宋体" w:cs="宋体" w:hint="eastAsia"/>
          <w:szCs w:val="21"/>
        </w:rPr>
        <w:t>在评标过程中，评标委员会可以书面形式要求竞选人对所提交投标文件中不明确的内容进行书面澄清或说明，或者对细微偏差进行补正。评标委员会不接受竞选人主动提出的澄清、说明或补正。</w:t>
      </w:r>
    </w:p>
    <w:p w14:paraId="3E7909BE" w14:textId="77777777" w:rsidR="003127F6"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.2 </w:t>
      </w:r>
      <w:r>
        <w:rPr>
          <w:rFonts w:ascii="宋体" w:hAnsi="宋体" w:cs="宋体" w:hint="eastAsia"/>
          <w:szCs w:val="21"/>
        </w:rPr>
        <w:t>澄清、说明和补正不得改变投标文件的实质性内容（算术性错误修正的除外）。竞选人的书面澄清、说明和补正属于投标文件的组成部分。</w:t>
      </w:r>
    </w:p>
    <w:p w14:paraId="4477940B" w14:textId="77777777" w:rsidR="003127F6"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.3 </w:t>
      </w:r>
      <w:r>
        <w:rPr>
          <w:rFonts w:ascii="宋体" w:hAnsi="宋体" w:cs="宋体" w:hint="eastAsia"/>
          <w:szCs w:val="21"/>
        </w:rPr>
        <w:t>评标委员会对竞选人提交的澄清、说明或补正有疑问的，可以要求竞选人进一步澄清、说明或补正，直至满足评标委员会的要求。</w:t>
      </w:r>
    </w:p>
    <w:p w14:paraId="3A77318E" w14:textId="77777777" w:rsidR="003127F6" w:rsidRDefault="00000000">
      <w:pPr>
        <w:pStyle w:val="3"/>
        <w:spacing w:before="0" w:after="0" w:line="360" w:lineRule="auto"/>
        <w:rPr>
          <w:rFonts w:ascii="宋体" w:hAnsi="宋体" w:cs="宋体" w:hint="eastAsia"/>
          <w:sz w:val="21"/>
          <w:szCs w:val="21"/>
        </w:rPr>
      </w:pPr>
      <w:bookmarkStart w:id="763" w:name="_Toc484465184"/>
      <w:bookmarkStart w:id="764" w:name="_Toc479262406"/>
      <w:bookmarkStart w:id="765" w:name="_Toc27746"/>
      <w:bookmarkStart w:id="766" w:name="_Toc26860"/>
      <w:bookmarkStart w:id="767" w:name="_Toc57905894"/>
      <w:r>
        <w:rPr>
          <w:rFonts w:ascii="宋体" w:hAnsi="宋体" w:cs="宋体"/>
          <w:sz w:val="21"/>
          <w:szCs w:val="21"/>
        </w:rPr>
        <w:t>3.</w:t>
      </w:r>
      <w:r>
        <w:rPr>
          <w:rFonts w:ascii="宋体" w:hAnsi="宋体" w:cs="宋体" w:hint="eastAsia"/>
          <w:sz w:val="21"/>
          <w:szCs w:val="21"/>
        </w:rPr>
        <w:t>4</w:t>
      </w:r>
      <w:r>
        <w:rPr>
          <w:rFonts w:ascii="宋体" w:hAnsi="宋体" w:cs="宋体"/>
          <w:sz w:val="21"/>
          <w:szCs w:val="21"/>
        </w:rPr>
        <w:t xml:space="preserve"> </w:t>
      </w:r>
      <w:r>
        <w:rPr>
          <w:rFonts w:ascii="宋体" w:hAnsi="宋体" w:cs="宋体" w:hint="eastAsia"/>
          <w:sz w:val="21"/>
          <w:szCs w:val="21"/>
        </w:rPr>
        <w:t>评标结果</w:t>
      </w:r>
      <w:bookmarkEnd w:id="763"/>
      <w:bookmarkEnd w:id="764"/>
      <w:bookmarkEnd w:id="765"/>
      <w:bookmarkEnd w:id="766"/>
      <w:bookmarkEnd w:id="767"/>
    </w:p>
    <w:p w14:paraId="09B4D9F9" w14:textId="77777777" w:rsidR="003127F6" w:rsidRDefault="00000000">
      <w:pPr>
        <w:autoSpaceDE w:val="0"/>
        <w:autoSpaceDN w:val="0"/>
        <w:adjustRightInd w:val="0"/>
        <w:spacing w:line="360" w:lineRule="auto"/>
        <w:ind w:firstLineChars="200" w:firstLine="420"/>
        <w:jc w:val="left"/>
        <w:rPr>
          <w:rFonts w:ascii="宋体" w:hAnsi="宋体" w:cs="宋体" w:hint="eastAsia"/>
          <w:kern w:val="0"/>
          <w:szCs w:val="21"/>
        </w:rPr>
      </w:pPr>
      <w:r>
        <w:rPr>
          <w:rFonts w:ascii="宋体" w:hAnsi="宋体" w:cs="宋体"/>
          <w:szCs w:val="21"/>
        </w:rPr>
        <w:t>3.</w:t>
      </w:r>
      <w:r>
        <w:rPr>
          <w:rFonts w:ascii="宋体" w:hAnsi="宋体" w:cs="宋体" w:hint="eastAsia"/>
          <w:szCs w:val="21"/>
        </w:rPr>
        <w:t>4</w:t>
      </w:r>
      <w:r>
        <w:rPr>
          <w:rFonts w:ascii="宋体" w:hAnsi="宋体" w:cs="宋体"/>
          <w:szCs w:val="21"/>
        </w:rPr>
        <w:t>.1</w:t>
      </w:r>
      <w:r>
        <w:rPr>
          <w:rFonts w:ascii="宋体" w:hAnsi="宋体" w:cs="宋体" w:hint="eastAsia"/>
          <w:szCs w:val="21"/>
        </w:rPr>
        <w:t>除第二章“竞选人须知”前附表授权直接确定中标人外，评标委员会按经评审的最低投标价法推荐中标候选人。</w:t>
      </w:r>
    </w:p>
    <w:p w14:paraId="7A1AE092" w14:textId="77777777" w:rsidR="003127F6" w:rsidRDefault="00000000">
      <w:pPr>
        <w:spacing w:line="360" w:lineRule="auto"/>
        <w:ind w:firstLineChars="200" w:firstLine="420"/>
        <w:jc w:val="left"/>
        <w:rPr>
          <w:rFonts w:ascii="宋体" w:hAnsi="宋体" w:cs="宋体" w:hint="eastAsia"/>
          <w:szCs w:val="21"/>
        </w:rPr>
      </w:pPr>
      <w:r>
        <w:rPr>
          <w:rFonts w:ascii="宋体" w:hAnsi="宋体" w:cs="宋体"/>
          <w:szCs w:val="21"/>
        </w:rPr>
        <w:t>3.</w:t>
      </w:r>
      <w:r>
        <w:rPr>
          <w:rFonts w:ascii="宋体" w:hAnsi="宋体" w:cs="宋体" w:hint="eastAsia"/>
          <w:szCs w:val="21"/>
        </w:rPr>
        <w:t>4</w:t>
      </w:r>
      <w:r>
        <w:rPr>
          <w:rFonts w:ascii="宋体" w:hAnsi="宋体" w:cs="宋体"/>
          <w:szCs w:val="21"/>
        </w:rPr>
        <w:t>.2</w:t>
      </w:r>
      <w:r>
        <w:rPr>
          <w:rFonts w:ascii="宋体" w:hAnsi="宋体" w:cs="宋体" w:hint="eastAsia"/>
          <w:szCs w:val="21"/>
        </w:rPr>
        <w:t xml:space="preserve"> 评标委员会完成评标后，应当向比选人提交书面评标报告和中标候选人名单。</w:t>
      </w:r>
    </w:p>
    <w:p w14:paraId="74264D4D" w14:textId="77777777" w:rsidR="003127F6" w:rsidRDefault="00000000">
      <w:pPr>
        <w:spacing w:line="360" w:lineRule="auto"/>
        <w:rPr>
          <w:rFonts w:ascii="宋体" w:hAnsi="宋体" w:hint="eastAsia"/>
          <w:b/>
          <w:szCs w:val="20"/>
        </w:rPr>
      </w:pPr>
      <w:r>
        <w:rPr>
          <w:rFonts w:ascii="宋体" w:hAnsi="宋体"/>
          <w:kern w:val="0"/>
          <w:sz w:val="20"/>
          <w:szCs w:val="20"/>
        </w:rPr>
        <w:br w:type="page"/>
      </w:r>
    </w:p>
    <w:p w14:paraId="7C70845F" w14:textId="77777777" w:rsidR="003127F6" w:rsidRDefault="00000000">
      <w:pPr>
        <w:pStyle w:val="afb"/>
        <w:spacing w:line="360" w:lineRule="auto"/>
        <w:outlineLvl w:val="0"/>
        <w:rPr>
          <w:rFonts w:ascii="宋体" w:hAnsi="宋体" w:hint="eastAsia"/>
          <w:b/>
          <w:sz w:val="28"/>
          <w:szCs w:val="28"/>
          <w:u w:val="none"/>
          <w:lang w:eastAsia="zh-CN"/>
        </w:rPr>
      </w:pPr>
      <w:bookmarkStart w:id="768" w:name="招标文件03章02评标办法综合评估法02附件02"/>
      <w:bookmarkStart w:id="769" w:name="招标文件04章合同条款及格式"/>
      <w:bookmarkStart w:id="770" w:name="_Toc195361531"/>
      <w:bookmarkStart w:id="771" w:name="_Toc11925"/>
      <w:bookmarkStart w:id="772" w:name="_Toc175920940"/>
      <w:bookmarkStart w:id="773" w:name="_Toc175920975"/>
      <w:bookmarkEnd w:id="768"/>
      <w:bookmarkEnd w:id="769"/>
      <w:r>
        <w:rPr>
          <w:rFonts w:ascii="宋体" w:hAnsi="宋体"/>
          <w:b/>
          <w:sz w:val="28"/>
          <w:szCs w:val="28"/>
          <w:u w:val="none"/>
          <w:lang w:eastAsia="zh-CN"/>
        </w:rPr>
        <w:t>附件A：</w:t>
      </w:r>
      <w:r>
        <w:rPr>
          <w:rFonts w:ascii="宋体" w:hAnsi="宋体" w:hint="eastAsia"/>
          <w:b/>
          <w:sz w:val="28"/>
          <w:szCs w:val="28"/>
          <w:u w:val="none"/>
          <w:lang w:eastAsia="zh-CN"/>
        </w:rPr>
        <w:t>经评审的最低投标价法</w:t>
      </w:r>
      <w:r>
        <w:rPr>
          <w:rFonts w:ascii="宋体" w:hAnsi="宋体"/>
          <w:b/>
          <w:sz w:val="28"/>
          <w:szCs w:val="28"/>
          <w:u w:val="none"/>
          <w:lang w:eastAsia="zh-CN"/>
        </w:rPr>
        <w:t>否决投标情况一览表</w:t>
      </w:r>
      <w:bookmarkEnd w:id="770"/>
      <w:bookmarkEnd w:id="771"/>
      <w:bookmarkEnd w:id="772"/>
      <w:bookmarkEnd w:id="773"/>
    </w:p>
    <w:p w14:paraId="03932507" w14:textId="77777777" w:rsidR="003127F6" w:rsidRDefault="00000000">
      <w:pPr>
        <w:pStyle w:val="afb"/>
        <w:spacing w:line="360" w:lineRule="auto"/>
        <w:ind w:firstLineChars="200" w:firstLine="420"/>
        <w:jc w:val="both"/>
        <w:rPr>
          <w:rFonts w:ascii="宋体" w:hAnsi="宋体" w:hint="eastAsia"/>
          <w:sz w:val="21"/>
          <w:szCs w:val="21"/>
          <w:u w:val="none"/>
          <w:lang w:eastAsia="zh-CN"/>
        </w:rPr>
      </w:pPr>
      <w:r>
        <w:rPr>
          <w:rFonts w:ascii="宋体" w:hAnsi="宋体" w:hint="eastAsia"/>
          <w:sz w:val="21"/>
          <w:szCs w:val="21"/>
          <w:u w:val="none"/>
          <w:lang w:eastAsia="zh-CN"/>
        </w:rPr>
        <w:t>投标文件存在本一览表下列情形之一的，投标文件视为重大偏差并作否决投标处理，否则，评标委员会不得视为重大偏差而否决竞选人的投标文件</w:t>
      </w:r>
      <w:r>
        <w:rPr>
          <w:rFonts w:ascii="宋体" w:hAnsi="宋体"/>
          <w:sz w:val="21"/>
          <w:szCs w:val="21"/>
          <w:u w:val="none"/>
          <w:lang w:eastAsia="zh-CN"/>
        </w:rPr>
        <w:t>。</w:t>
      </w:r>
    </w:p>
    <w:tbl>
      <w:tblPr>
        <w:tblW w:w="9469"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1237"/>
        <w:gridCol w:w="1899"/>
        <w:gridCol w:w="6333"/>
      </w:tblGrid>
      <w:tr w:rsidR="003127F6" w14:paraId="57C1C7BD" w14:textId="77777777">
        <w:trPr>
          <w:jc w:val="center"/>
        </w:trPr>
        <w:tc>
          <w:tcPr>
            <w:tcW w:w="1237" w:type="dxa"/>
            <w:vAlign w:val="center"/>
          </w:tcPr>
          <w:p w14:paraId="3F004267" w14:textId="77777777" w:rsidR="003127F6" w:rsidRDefault="00000000">
            <w:pPr>
              <w:spacing w:line="400" w:lineRule="exact"/>
              <w:jc w:val="center"/>
              <w:rPr>
                <w:rFonts w:ascii="宋体" w:hAnsi="宋体" w:hint="eastAsia"/>
                <w:b/>
                <w:szCs w:val="21"/>
              </w:rPr>
            </w:pPr>
            <w:r>
              <w:rPr>
                <w:rFonts w:ascii="宋体" w:hAnsi="宋体"/>
                <w:b/>
                <w:szCs w:val="21"/>
              </w:rPr>
              <w:t>章节号</w:t>
            </w:r>
          </w:p>
        </w:tc>
        <w:tc>
          <w:tcPr>
            <w:tcW w:w="1899" w:type="dxa"/>
            <w:vAlign w:val="center"/>
          </w:tcPr>
          <w:p w14:paraId="0800407D" w14:textId="77777777" w:rsidR="003127F6" w:rsidRDefault="00000000">
            <w:pPr>
              <w:spacing w:line="400" w:lineRule="exact"/>
              <w:jc w:val="center"/>
              <w:rPr>
                <w:rFonts w:ascii="宋体" w:hAnsi="宋体" w:hint="eastAsia"/>
                <w:b/>
                <w:szCs w:val="21"/>
              </w:rPr>
            </w:pPr>
            <w:r>
              <w:rPr>
                <w:rFonts w:ascii="宋体" w:hAnsi="宋体"/>
                <w:b/>
                <w:szCs w:val="21"/>
              </w:rPr>
              <w:t>条款名称</w:t>
            </w:r>
          </w:p>
        </w:tc>
        <w:tc>
          <w:tcPr>
            <w:tcW w:w="6333" w:type="dxa"/>
            <w:vAlign w:val="center"/>
          </w:tcPr>
          <w:p w14:paraId="0CB6B170" w14:textId="77777777" w:rsidR="003127F6" w:rsidRDefault="00000000">
            <w:pPr>
              <w:spacing w:line="400" w:lineRule="exact"/>
              <w:jc w:val="center"/>
              <w:rPr>
                <w:rFonts w:ascii="宋体" w:hAnsi="宋体" w:hint="eastAsia"/>
                <w:b/>
                <w:szCs w:val="21"/>
              </w:rPr>
            </w:pPr>
            <w:r>
              <w:rPr>
                <w:rFonts w:ascii="宋体" w:hAnsi="宋体"/>
                <w:b/>
                <w:szCs w:val="21"/>
              </w:rPr>
              <w:t>否决投标条件</w:t>
            </w:r>
          </w:p>
        </w:tc>
      </w:tr>
      <w:tr w:rsidR="003127F6" w14:paraId="707311AA" w14:textId="77777777">
        <w:trPr>
          <w:tblHeader/>
          <w:jc w:val="center"/>
        </w:trPr>
        <w:tc>
          <w:tcPr>
            <w:tcW w:w="1237" w:type="dxa"/>
            <w:vMerge w:val="restart"/>
            <w:vAlign w:val="center"/>
          </w:tcPr>
          <w:p w14:paraId="40188463" w14:textId="77777777" w:rsidR="003127F6" w:rsidRDefault="00000000">
            <w:pPr>
              <w:spacing w:line="400" w:lineRule="exact"/>
              <w:jc w:val="center"/>
              <w:rPr>
                <w:rFonts w:ascii="宋体" w:hAnsi="宋体" w:hint="eastAsia"/>
                <w:szCs w:val="21"/>
              </w:rPr>
            </w:pPr>
            <w:r>
              <w:rPr>
                <w:rFonts w:ascii="宋体" w:hAnsi="宋体" w:hint="eastAsia"/>
                <w:szCs w:val="21"/>
              </w:rPr>
              <w:t>第三章</w:t>
            </w:r>
          </w:p>
        </w:tc>
        <w:tc>
          <w:tcPr>
            <w:tcW w:w="1899" w:type="dxa"/>
            <w:vAlign w:val="center"/>
          </w:tcPr>
          <w:p w14:paraId="079BA4EE" w14:textId="77777777" w:rsidR="003127F6" w:rsidRDefault="00000000">
            <w:pPr>
              <w:spacing w:line="400" w:lineRule="exact"/>
              <w:jc w:val="center"/>
              <w:rPr>
                <w:rFonts w:ascii="宋体" w:hAnsi="宋体" w:hint="eastAsia"/>
                <w:szCs w:val="21"/>
              </w:rPr>
            </w:pPr>
            <w:r>
              <w:rPr>
                <w:rFonts w:ascii="宋体" w:hAnsi="宋体" w:hint="eastAsia"/>
                <w:szCs w:val="21"/>
              </w:rPr>
              <w:t>技术方案评审</w:t>
            </w:r>
          </w:p>
          <w:p w14:paraId="79130591" w14:textId="77777777" w:rsidR="003127F6" w:rsidRDefault="00000000">
            <w:pPr>
              <w:spacing w:line="400" w:lineRule="exact"/>
              <w:jc w:val="center"/>
              <w:rPr>
                <w:rFonts w:ascii="宋体" w:hAnsi="宋体" w:hint="eastAsia"/>
                <w:szCs w:val="21"/>
              </w:rPr>
            </w:pPr>
            <w:r>
              <w:rPr>
                <w:rFonts w:ascii="宋体" w:hAnsi="宋体" w:hint="eastAsia"/>
                <w:szCs w:val="21"/>
              </w:rPr>
              <w:t>（如有）</w:t>
            </w:r>
          </w:p>
        </w:tc>
        <w:tc>
          <w:tcPr>
            <w:tcW w:w="6333" w:type="dxa"/>
            <w:vAlign w:val="center"/>
          </w:tcPr>
          <w:p w14:paraId="69C973F9"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A-1竞选人的技术方案综合性评审不合格，由评标委员会作否决投标处理。技术方案采用暗标评审时，其形式应符合第二章竞选人须知前附表第3.7.5项（4）技术部分的装订要求，否则由评标委员会作否决投标处理。</w:t>
            </w:r>
          </w:p>
        </w:tc>
      </w:tr>
      <w:tr w:rsidR="003127F6" w14:paraId="28B924EF" w14:textId="77777777">
        <w:trPr>
          <w:tblHeader/>
          <w:jc w:val="center"/>
        </w:trPr>
        <w:tc>
          <w:tcPr>
            <w:tcW w:w="1237" w:type="dxa"/>
            <w:vMerge/>
            <w:vAlign w:val="center"/>
          </w:tcPr>
          <w:p w14:paraId="09798A6B" w14:textId="77777777" w:rsidR="003127F6" w:rsidRDefault="003127F6">
            <w:pPr>
              <w:spacing w:line="400" w:lineRule="exact"/>
              <w:jc w:val="center"/>
              <w:rPr>
                <w:rFonts w:ascii="宋体" w:hAnsi="宋体" w:hint="eastAsia"/>
                <w:szCs w:val="21"/>
              </w:rPr>
            </w:pPr>
          </w:p>
        </w:tc>
        <w:tc>
          <w:tcPr>
            <w:tcW w:w="1899" w:type="dxa"/>
            <w:vMerge w:val="restart"/>
            <w:vAlign w:val="center"/>
          </w:tcPr>
          <w:p w14:paraId="16BFCE77" w14:textId="77777777" w:rsidR="003127F6" w:rsidRDefault="00000000">
            <w:pPr>
              <w:spacing w:line="400" w:lineRule="exact"/>
              <w:jc w:val="center"/>
              <w:rPr>
                <w:rFonts w:ascii="宋体" w:hAnsi="宋体" w:hint="eastAsia"/>
                <w:szCs w:val="21"/>
              </w:rPr>
            </w:pPr>
            <w:r>
              <w:rPr>
                <w:rFonts w:ascii="宋体" w:hAnsi="宋体" w:hint="eastAsia"/>
                <w:szCs w:val="21"/>
              </w:rPr>
              <w:t>资格评审</w:t>
            </w:r>
          </w:p>
        </w:tc>
        <w:tc>
          <w:tcPr>
            <w:tcW w:w="6333" w:type="dxa"/>
            <w:vAlign w:val="center"/>
          </w:tcPr>
          <w:p w14:paraId="5760696B"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A-2竞选人的资质条件、营业执照须满足竞选人须知前附表第1.4.1项的要求，否则由评标委员会作否决投标处理。</w:t>
            </w:r>
          </w:p>
        </w:tc>
      </w:tr>
      <w:tr w:rsidR="003127F6" w14:paraId="4C45EE31" w14:textId="77777777">
        <w:trPr>
          <w:tblHeader/>
          <w:jc w:val="center"/>
        </w:trPr>
        <w:tc>
          <w:tcPr>
            <w:tcW w:w="1237" w:type="dxa"/>
            <w:vMerge/>
            <w:vAlign w:val="center"/>
          </w:tcPr>
          <w:p w14:paraId="61CAB05A" w14:textId="77777777" w:rsidR="003127F6" w:rsidRDefault="003127F6">
            <w:pPr>
              <w:spacing w:line="400" w:lineRule="exact"/>
              <w:jc w:val="center"/>
              <w:rPr>
                <w:rFonts w:ascii="宋体" w:hAnsi="宋体" w:hint="eastAsia"/>
                <w:szCs w:val="21"/>
              </w:rPr>
            </w:pPr>
          </w:p>
        </w:tc>
        <w:tc>
          <w:tcPr>
            <w:tcW w:w="1899" w:type="dxa"/>
            <w:vMerge/>
            <w:vAlign w:val="center"/>
          </w:tcPr>
          <w:p w14:paraId="37DC4A22" w14:textId="77777777" w:rsidR="003127F6" w:rsidRDefault="003127F6">
            <w:pPr>
              <w:spacing w:line="400" w:lineRule="exact"/>
              <w:jc w:val="center"/>
              <w:rPr>
                <w:rFonts w:ascii="宋体" w:hAnsi="宋体" w:hint="eastAsia"/>
                <w:szCs w:val="21"/>
              </w:rPr>
            </w:pPr>
          </w:p>
        </w:tc>
        <w:tc>
          <w:tcPr>
            <w:tcW w:w="6333" w:type="dxa"/>
            <w:vAlign w:val="center"/>
          </w:tcPr>
          <w:p w14:paraId="1914C13D"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w:t>
            </w:r>
            <w:r w:rsidR="007F75A2">
              <w:rPr>
                <w:rFonts w:ascii="宋体" w:hAnsi="宋体" w:hint="eastAsia"/>
                <w:szCs w:val="21"/>
              </w:rPr>
              <w:t>3</w:t>
            </w:r>
            <w:r>
              <w:rPr>
                <w:rFonts w:ascii="宋体" w:hAnsi="宋体" w:hint="eastAsia"/>
                <w:szCs w:val="21"/>
              </w:rPr>
              <w:t>竞选人的投标截止日投标资格情况须满足竞选人须知前附表1.4.1项的要求，否则由评标委员会作否决投标处理。</w:t>
            </w:r>
          </w:p>
        </w:tc>
      </w:tr>
      <w:tr w:rsidR="003127F6" w14:paraId="7EB64309" w14:textId="77777777">
        <w:trPr>
          <w:tblHeader/>
          <w:jc w:val="center"/>
        </w:trPr>
        <w:tc>
          <w:tcPr>
            <w:tcW w:w="1237" w:type="dxa"/>
            <w:vMerge/>
            <w:vAlign w:val="center"/>
          </w:tcPr>
          <w:p w14:paraId="31CFAE03" w14:textId="77777777" w:rsidR="003127F6" w:rsidRDefault="003127F6">
            <w:pPr>
              <w:spacing w:line="400" w:lineRule="exact"/>
              <w:jc w:val="center"/>
              <w:rPr>
                <w:rFonts w:ascii="宋体" w:hAnsi="宋体" w:hint="eastAsia"/>
                <w:szCs w:val="21"/>
              </w:rPr>
            </w:pPr>
          </w:p>
        </w:tc>
        <w:tc>
          <w:tcPr>
            <w:tcW w:w="1899" w:type="dxa"/>
            <w:vMerge/>
            <w:vAlign w:val="center"/>
          </w:tcPr>
          <w:p w14:paraId="07536543" w14:textId="77777777" w:rsidR="003127F6" w:rsidRDefault="003127F6">
            <w:pPr>
              <w:spacing w:line="400" w:lineRule="exact"/>
              <w:jc w:val="center"/>
              <w:rPr>
                <w:rFonts w:ascii="宋体" w:hAnsi="宋体" w:hint="eastAsia"/>
                <w:szCs w:val="21"/>
              </w:rPr>
            </w:pPr>
          </w:p>
        </w:tc>
        <w:tc>
          <w:tcPr>
            <w:tcW w:w="6333" w:type="dxa"/>
            <w:vAlign w:val="center"/>
          </w:tcPr>
          <w:p w14:paraId="25606959"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w:t>
            </w:r>
            <w:r w:rsidR="007F75A2">
              <w:rPr>
                <w:rFonts w:ascii="宋体" w:hAnsi="宋体" w:hint="eastAsia"/>
                <w:szCs w:val="21"/>
              </w:rPr>
              <w:t>4</w:t>
            </w:r>
            <w:r>
              <w:rPr>
                <w:rFonts w:ascii="宋体" w:hAnsi="宋体" w:hint="eastAsia"/>
                <w:szCs w:val="21"/>
              </w:rPr>
              <w:t>竞选人的其他要求须满足竞选人须知前附表第1.4.1项的要求，否则由评标委员会作否决投标处理。</w:t>
            </w:r>
          </w:p>
        </w:tc>
      </w:tr>
      <w:tr w:rsidR="003127F6" w14:paraId="06E8F454" w14:textId="77777777">
        <w:trPr>
          <w:jc w:val="center"/>
        </w:trPr>
        <w:tc>
          <w:tcPr>
            <w:tcW w:w="1237" w:type="dxa"/>
            <w:vMerge/>
            <w:vAlign w:val="center"/>
          </w:tcPr>
          <w:p w14:paraId="3136A9F4" w14:textId="77777777" w:rsidR="003127F6" w:rsidRDefault="003127F6">
            <w:pPr>
              <w:spacing w:line="400" w:lineRule="exact"/>
              <w:jc w:val="center"/>
              <w:rPr>
                <w:rFonts w:ascii="宋体" w:hAnsi="宋体" w:hint="eastAsia"/>
                <w:szCs w:val="21"/>
              </w:rPr>
            </w:pPr>
          </w:p>
        </w:tc>
        <w:tc>
          <w:tcPr>
            <w:tcW w:w="1899" w:type="dxa"/>
            <w:vMerge w:val="restart"/>
            <w:vAlign w:val="center"/>
          </w:tcPr>
          <w:p w14:paraId="1922CEE2" w14:textId="77777777" w:rsidR="003127F6" w:rsidRDefault="00000000">
            <w:pPr>
              <w:spacing w:line="400" w:lineRule="exact"/>
              <w:jc w:val="center"/>
              <w:rPr>
                <w:rFonts w:ascii="宋体" w:hAnsi="宋体" w:hint="eastAsia"/>
                <w:szCs w:val="21"/>
              </w:rPr>
            </w:pPr>
            <w:r>
              <w:rPr>
                <w:rFonts w:ascii="宋体" w:hAnsi="宋体" w:hint="eastAsia"/>
                <w:szCs w:val="21"/>
              </w:rPr>
              <w:t>形式评审</w:t>
            </w:r>
          </w:p>
        </w:tc>
        <w:tc>
          <w:tcPr>
            <w:tcW w:w="6333" w:type="dxa"/>
          </w:tcPr>
          <w:p w14:paraId="67677463"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w:t>
            </w:r>
            <w:r w:rsidR="007F75A2">
              <w:rPr>
                <w:rFonts w:ascii="宋体" w:hAnsi="宋体" w:hint="eastAsia"/>
                <w:szCs w:val="21"/>
              </w:rPr>
              <w:t>5</w:t>
            </w:r>
            <w:r>
              <w:rPr>
                <w:rFonts w:ascii="宋体" w:hAnsi="宋体" w:hint="eastAsia"/>
                <w:szCs w:val="21"/>
              </w:rPr>
              <w:t>竞选人名称必须与营业执照一致，依法变更名称的应提交相应证明材料，</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3127F6" w14:paraId="5F0E3A05" w14:textId="77777777">
        <w:trPr>
          <w:jc w:val="center"/>
        </w:trPr>
        <w:tc>
          <w:tcPr>
            <w:tcW w:w="1237" w:type="dxa"/>
            <w:vMerge/>
            <w:vAlign w:val="center"/>
          </w:tcPr>
          <w:p w14:paraId="31F1DF62" w14:textId="77777777" w:rsidR="003127F6" w:rsidRDefault="003127F6">
            <w:pPr>
              <w:spacing w:line="400" w:lineRule="exact"/>
              <w:jc w:val="center"/>
              <w:rPr>
                <w:rFonts w:ascii="宋体" w:hAnsi="宋体" w:hint="eastAsia"/>
                <w:szCs w:val="21"/>
              </w:rPr>
            </w:pPr>
          </w:p>
        </w:tc>
        <w:tc>
          <w:tcPr>
            <w:tcW w:w="1899" w:type="dxa"/>
            <w:vMerge/>
            <w:vAlign w:val="center"/>
          </w:tcPr>
          <w:p w14:paraId="2713742A" w14:textId="77777777" w:rsidR="003127F6" w:rsidRDefault="003127F6">
            <w:pPr>
              <w:spacing w:line="400" w:lineRule="exact"/>
              <w:jc w:val="center"/>
              <w:rPr>
                <w:rFonts w:ascii="宋体" w:hAnsi="宋体" w:hint="eastAsia"/>
                <w:szCs w:val="21"/>
              </w:rPr>
            </w:pPr>
          </w:p>
        </w:tc>
        <w:tc>
          <w:tcPr>
            <w:tcW w:w="6333" w:type="dxa"/>
          </w:tcPr>
          <w:p w14:paraId="305C46A0"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w:t>
            </w:r>
            <w:r w:rsidR="007F75A2">
              <w:rPr>
                <w:rFonts w:ascii="宋体" w:hAnsi="宋体" w:hint="eastAsia"/>
                <w:szCs w:val="21"/>
              </w:rPr>
              <w:t>6</w:t>
            </w:r>
            <w:r>
              <w:rPr>
                <w:rFonts w:ascii="宋体" w:hAnsi="宋体" w:hint="eastAsia"/>
                <w:szCs w:val="21"/>
              </w:rPr>
              <w:t>投标函格式规定签名、盖章的位置有法定代表人或其委托代理人签名（或盖章）、加盖单位法人章，否则由评标委员会作否决投标处理。</w:t>
            </w:r>
          </w:p>
        </w:tc>
      </w:tr>
      <w:tr w:rsidR="003127F6" w14:paraId="688AB696" w14:textId="77777777">
        <w:trPr>
          <w:jc w:val="center"/>
        </w:trPr>
        <w:tc>
          <w:tcPr>
            <w:tcW w:w="1237" w:type="dxa"/>
            <w:vMerge/>
            <w:vAlign w:val="center"/>
          </w:tcPr>
          <w:p w14:paraId="3FD4C01C" w14:textId="77777777" w:rsidR="003127F6" w:rsidRDefault="003127F6">
            <w:pPr>
              <w:spacing w:line="400" w:lineRule="exact"/>
              <w:jc w:val="center"/>
              <w:rPr>
                <w:rFonts w:ascii="宋体" w:hAnsi="宋体" w:hint="eastAsia"/>
                <w:szCs w:val="21"/>
              </w:rPr>
            </w:pPr>
          </w:p>
        </w:tc>
        <w:tc>
          <w:tcPr>
            <w:tcW w:w="1899" w:type="dxa"/>
            <w:vMerge/>
            <w:vAlign w:val="center"/>
          </w:tcPr>
          <w:p w14:paraId="5FDADA65" w14:textId="77777777" w:rsidR="003127F6" w:rsidRDefault="003127F6">
            <w:pPr>
              <w:spacing w:line="400" w:lineRule="exact"/>
              <w:jc w:val="center"/>
              <w:rPr>
                <w:rFonts w:ascii="宋体" w:hAnsi="宋体" w:hint="eastAsia"/>
                <w:szCs w:val="21"/>
              </w:rPr>
            </w:pPr>
          </w:p>
        </w:tc>
        <w:tc>
          <w:tcPr>
            <w:tcW w:w="6333" w:type="dxa"/>
          </w:tcPr>
          <w:p w14:paraId="69F947EE"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w:t>
            </w:r>
            <w:r w:rsidR="007F75A2">
              <w:rPr>
                <w:rFonts w:ascii="宋体" w:hAnsi="宋体" w:hint="eastAsia"/>
                <w:szCs w:val="21"/>
              </w:rPr>
              <w:t>7</w:t>
            </w:r>
            <w:r>
              <w:rPr>
                <w:rFonts w:ascii="宋体" w:hAnsi="宋体" w:hint="eastAsia"/>
                <w:szCs w:val="21"/>
              </w:rPr>
              <w:t>投标文件格式符合第二章“竞选人须知”第3.7款的要求，否则由评标委员会作否决投标处理。</w:t>
            </w:r>
          </w:p>
          <w:p w14:paraId="1B495D3D" w14:textId="77777777" w:rsidR="003127F6" w:rsidRDefault="00000000">
            <w:pPr>
              <w:spacing w:line="400" w:lineRule="exact"/>
              <w:ind w:firstLineChars="200" w:firstLine="420"/>
              <w:rPr>
                <w:rFonts w:ascii="宋体" w:hAnsi="宋体" w:hint="eastAsia"/>
                <w:szCs w:val="21"/>
              </w:rPr>
            </w:pPr>
            <w:r>
              <w:rPr>
                <w:rFonts w:ascii="宋体" w:hAnsi="宋体" w:hint="eastAsia"/>
                <w:kern w:val="0"/>
                <w:szCs w:val="21"/>
              </w:rPr>
              <w:t>编制投标文件时不得对第五章“竞选文件格式”的相应要素作实质性修改，否则由评标委员会作否决投标处理。</w:t>
            </w:r>
          </w:p>
        </w:tc>
      </w:tr>
      <w:tr w:rsidR="003127F6" w14:paraId="041987E5" w14:textId="77777777">
        <w:trPr>
          <w:jc w:val="center"/>
        </w:trPr>
        <w:tc>
          <w:tcPr>
            <w:tcW w:w="1237" w:type="dxa"/>
            <w:vMerge/>
            <w:vAlign w:val="center"/>
          </w:tcPr>
          <w:p w14:paraId="2C8B98FF" w14:textId="77777777" w:rsidR="003127F6" w:rsidRDefault="003127F6">
            <w:pPr>
              <w:spacing w:line="400" w:lineRule="exact"/>
              <w:jc w:val="center"/>
              <w:rPr>
                <w:rFonts w:ascii="宋体" w:hAnsi="宋体" w:hint="eastAsia"/>
                <w:szCs w:val="21"/>
              </w:rPr>
            </w:pPr>
          </w:p>
        </w:tc>
        <w:tc>
          <w:tcPr>
            <w:tcW w:w="1899" w:type="dxa"/>
            <w:vMerge/>
            <w:vAlign w:val="center"/>
          </w:tcPr>
          <w:p w14:paraId="027935D3" w14:textId="77777777" w:rsidR="003127F6" w:rsidRDefault="003127F6">
            <w:pPr>
              <w:spacing w:line="400" w:lineRule="exact"/>
              <w:jc w:val="center"/>
              <w:rPr>
                <w:rFonts w:ascii="宋体" w:hAnsi="宋体" w:hint="eastAsia"/>
                <w:szCs w:val="21"/>
              </w:rPr>
            </w:pPr>
          </w:p>
        </w:tc>
        <w:tc>
          <w:tcPr>
            <w:tcW w:w="6333" w:type="dxa"/>
          </w:tcPr>
          <w:p w14:paraId="7F128231" w14:textId="77777777" w:rsidR="003127F6" w:rsidRDefault="00000000">
            <w:pPr>
              <w:autoSpaceDE w:val="0"/>
              <w:autoSpaceDN w:val="0"/>
              <w:adjustRightInd w:val="0"/>
              <w:snapToGrid w:val="0"/>
              <w:spacing w:line="400" w:lineRule="exact"/>
              <w:ind w:firstLineChars="200" w:firstLine="420"/>
              <w:rPr>
                <w:rFonts w:ascii="宋体" w:hAnsi="宋体" w:hint="eastAsia"/>
                <w:i/>
                <w:szCs w:val="21"/>
              </w:rPr>
            </w:pPr>
            <w:r>
              <w:rPr>
                <w:rFonts w:ascii="宋体" w:hAnsi="宋体" w:hint="eastAsia"/>
                <w:szCs w:val="21"/>
              </w:rPr>
              <w:t>A-</w:t>
            </w:r>
            <w:r w:rsidR="007F75A2">
              <w:rPr>
                <w:rFonts w:ascii="宋体" w:hAnsi="宋体" w:hint="eastAsia"/>
                <w:szCs w:val="21"/>
              </w:rPr>
              <w:t>8</w:t>
            </w:r>
            <w:r>
              <w:rPr>
                <w:rFonts w:ascii="宋体" w:hAnsi="宋体" w:hint="eastAsia"/>
                <w:szCs w:val="21"/>
              </w:rPr>
              <w:t>投标文件份数符合第二章“竞选人须知”第3.7.4项的规定，</w:t>
            </w:r>
            <w:r>
              <w:rPr>
                <w:rFonts w:ascii="宋体" w:hAnsi="宋体" w:hint="eastAsia"/>
                <w:kern w:val="0"/>
                <w:szCs w:val="21"/>
              </w:rPr>
              <w:t>否则由评标委员会作否决投标处理。</w:t>
            </w:r>
          </w:p>
        </w:tc>
      </w:tr>
      <w:tr w:rsidR="003127F6" w14:paraId="1491D428" w14:textId="77777777">
        <w:trPr>
          <w:jc w:val="center"/>
        </w:trPr>
        <w:tc>
          <w:tcPr>
            <w:tcW w:w="1237" w:type="dxa"/>
            <w:vMerge/>
            <w:vAlign w:val="center"/>
          </w:tcPr>
          <w:p w14:paraId="627F0A92" w14:textId="77777777" w:rsidR="003127F6" w:rsidRDefault="003127F6">
            <w:pPr>
              <w:spacing w:line="400" w:lineRule="exact"/>
              <w:jc w:val="center"/>
              <w:rPr>
                <w:rFonts w:ascii="宋体" w:hAnsi="宋体" w:hint="eastAsia"/>
                <w:szCs w:val="21"/>
              </w:rPr>
            </w:pPr>
          </w:p>
        </w:tc>
        <w:tc>
          <w:tcPr>
            <w:tcW w:w="1899" w:type="dxa"/>
            <w:vMerge/>
            <w:vAlign w:val="center"/>
          </w:tcPr>
          <w:p w14:paraId="3EC56D96" w14:textId="77777777" w:rsidR="003127F6" w:rsidRDefault="003127F6">
            <w:pPr>
              <w:spacing w:line="400" w:lineRule="exact"/>
              <w:jc w:val="center"/>
              <w:rPr>
                <w:rFonts w:ascii="宋体" w:hAnsi="宋体" w:hint="eastAsia"/>
                <w:szCs w:val="21"/>
              </w:rPr>
            </w:pPr>
          </w:p>
        </w:tc>
        <w:tc>
          <w:tcPr>
            <w:tcW w:w="6333" w:type="dxa"/>
          </w:tcPr>
          <w:p w14:paraId="3709F892"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w:t>
            </w:r>
            <w:r w:rsidR="007F75A2">
              <w:rPr>
                <w:rFonts w:ascii="宋体" w:hAnsi="宋体" w:hint="eastAsia"/>
                <w:szCs w:val="21"/>
              </w:rPr>
              <w:t>9</w:t>
            </w:r>
            <w:r>
              <w:rPr>
                <w:rFonts w:ascii="宋体" w:hAnsi="宋体" w:hint="eastAsia"/>
                <w:szCs w:val="21"/>
              </w:rPr>
              <w:t>只能有一个有效报价。在招标文件没有规定的情况下，不得提交选择性报价，否则由评标委员会作否决投标处理。</w:t>
            </w:r>
          </w:p>
        </w:tc>
      </w:tr>
      <w:tr w:rsidR="003127F6" w14:paraId="6C884CA9" w14:textId="77777777">
        <w:trPr>
          <w:jc w:val="center"/>
        </w:trPr>
        <w:tc>
          <w:tcPr>
            <w:tcW w:w="1237" w:type="dxa"/>
            <w:vMerge/>
            <w:vAlign w:val="center"/>
          </w:tcPr>
          <w:p w14:paraId="3984B136" w14:textId="77777777" w:rsidR="003127F6" w:rsidRDefault="003127F6">
            <w:pPr>
              <w:spacing w:line="400" w:lineRule="exact"/>
              <w:jc w:val="center"/>
              <w:rPr>
                <w:rFonts w:ascii="宋体" w:hAnsi="宋体" w:hint="eastAsia"/>
                <w:szCs w:val="21"/>
              </w:rPr>
            </w:pPr>
          </w:p>
        </w:tc>
        <w:tc>
          <w:tcPr>
            <w:tcW w:w="1899" w:type="dxa"/>
            <w:vMerge/>
            <w:vAlign w:val="center"/>
          </w:tcPr>
          <w:p w14:paraId="328F44AD" w14:textId="77777777" w:rsidR="003127F6" w:rsidRDefault="003127F6">
            <w:pPr>
              <w:spacing w:line="400" w:lineRule="exact"/>
              <w:jc w:val="center"/>
              <w:rPr>
                <w:rFonts w:ascii="宋体" w:hAnsi="宋体" w:hint="eastAsia"/>
                <w:szCs w:val="21"/>
              </w:rPr>
            </w:pPr>
          </w:p>
        </w:tc>
        <w:tc>
          <w:tcPr>
            <w:tcW w:w="6333" w:type="dxa"/>
          </w:tcPr>
          <w:p w14:paraId="3D4A7571" w14:textId="77777777" w:rsidR="003127F6" w:rsidRDefault="00000000">
            <w:pPr>
              <w:autoSpaceDE w:val="0"/>
              <w:autoSpaceDN w:val="0"/>
              <w:adjustRightInd w:val="0"/>
              <w:snapToGrid w:val="0"/>
              <w:spacing w:line="400" w:lineRule="exact"/>
              <w:ind w:firstLineChars="200" w:firstLine="420"/>
              <w:rPr>
                <w:rFonts w:ascii="宋体" w:hAnsi="宋体" w:hint="eastAsia"/>
                <w:szCs w:val="21"/>
              </w:rPr>
            </w:pPr>
            <w:r>
              <w:rPr>
                <w:rFonts w:ascii="宋体" w:hAnsi="宋体" w:hint="eastAsia"/>
                <w:szCs w:val="21"/>
              </w:rPr>
              <w:t>A-1</w:t>
            </w:r>
            <w:r w:rsidR="001D44A9">
              <w:rPr>
                <w:rFonts w:ascii="宋体" w:hAnsi="宋体" w:hint="eastAsia"/>
                <w:szCs w:val="21"/>
              </w:rPr>
              <w:t>0</w:t>
            </w:r>
            <w:r>
              <w:rPr>
                <w:rFonts w:ascii="宋体" w:hAnsi="宋体" w:cs="宋体" w:hint="eastAsia"/>
                <w:kern w:val="0"/>
              </w:rPr>
              <w:t>第五章 竞选文件格式要求法定代表人或其委托代理人签名（或盖章）的须齐全。</w:t>
            </w:r>
          </w:p>
        </w:tc>
      </w:tr>
      <w:tr w:rsidR="003127F6" w14:paraId="0358E863" w14:textId="77777777">
        <w:trPr>
          <w:jc w:val="center"/>
        </w:trPr>
        <w:tc>
          <w:tcPr>
            <w:tcW w:w="1237" w:type="dxa"/>
            <w:vMerge/>
            <w:vAlign w:val="center"/>
          </w:tcPr>
          <w:p w14:paraId="43F1DCB7" w14:textId="77777777" w:rsidR="003127F6" w:rsidRDefault="003127F6">
            <w:pPr>
              <w:spacing w:line="400" w:lineRule="exact"/>
              <w:jc w:val="center"/>
              <w:rPr>
                <w:rFonts w:ascii="宋体" w:hAnsi="宋体" w:hint="eastAsia"/>
                <w:szCs w:val="21"/>
              </w:rPr>
            </w:pPr>
          </w:p>
        </w:tc>
        <w:tc>
          <w:tcPr>
            <w:tcW w:w="1899" w:type="dxa"/>
            <w:vMerge/>
            <w:vAlign w:val="center"/>
          </w:tcPr>
          <w:p w14:paraId="30AD32EC" w14:textId="77777777" w:rsidR="003127F6" w:rsidRDefault="003127F6">
            <w:pPr>
              <w:spacing w:line="400" w:lineRule="exact"/>
              <w:jc w:val="center"/>
              <w:rPr>
                <w:rFonts w:ascii="宋体" w:hAnsi="宋体" w:hint="eastAsia"/>
                <w:szCs w:val="21"/>
              </w:rPr>
            </w:pPr>
          </w:p>
        </w:tc>
        <w:tc>
          <w:tcPr>
            <w:tcW w:w="6333" w:type="dxa"/>
            <w:vAlign w:val="center"/>
          </w:tcPr>
          <w:p w14:paraId="7F87446C"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A-1</w:t>
            </w:r>
            <w:r w:rsidR="001D44A9">
              <w:rPr>
                <w:rFonts w:ascii="宋体" w:hAnsi="宋体" w:hint="eastAsia"/>
                <w:szCs w:val="21"/>
              </w:rPr>
              <w:t>1</w:t>
            </w:r>
            <w:r>
              <w:rPr>
                <w:rFonts w:ascii="宋体" w:hAnsi="宋体" w:hint="eastAsia"/>
                <w:szCs w:val="21"/>
              </w:rPr>
              <w:t>投标总报价不得高于比选人公布的投标总报价最高限价，否则由评标委员会作否决投标处理。</w:t>
            </w:r>
          </w:p>
        </w:tc>
      </w:tr>
      <w:tr w:rsidR="003127F6" w14:paraId="7E2BE3B0" w14:textId="77777777">
        <w:trPr>
          <w:jc w:val="center"/>
        </w:trPr>
        <w:tc>
          <w:tcPr>
            <w:tcW w:w="1237" w:type="dxa"/>
            <w:vMerge/>
            <w:vAlign w:val="center"/>
          </w:tcPr>
          <w:p w14:paraId="04D7C8E7" w14:textId="77777777" w:rsidR="003127F6" w:rsidRDefault="003127F6">
            <w:pPr>
              <w:spacing w:line="400" w:lineRule="exact"/>
              <w:jc w:val="center"/>
              <w:rPr>
                <w:rFonts w:ascii="宋体" w:hAnsi="宋体" w:hint="eastAsia"/>
                <w:szCs w:val="21"/>
              </w:rPr>
            </w:pPr>
          </w:p>
        </w:tc>
        <w:tc>
          <w:tcPr>
            <w:tcW w:w="1899" w:type="dxa"/>
            <w:vMerge/>
            <w:vAlign w:val="center"/>
          </w:tcPr>
          <w:p w14:paraId="6542FC77" w14:textId="77777777" w:rsidR="003127F6" w:rsidRDefault="003127F6">
            <w:pPr>
              <w:spacing w:line="400" w:lineRule="exact"/>
              <w:jc w:val="center"/>
              <w:rPr>
                <w:rFonts w:ascii="宋体" w:hAnsi="宋体" w:hint="eastAsia"/>
                <w:szCs w:val="21"/>
              </w:rPr>
            </w:pPr>
          </w:p>
        </w:tc>
        <w:tc>
          <w:tcPr>
            <w:tcW w:w="6333" w:type="dxa"/>
            <w:vAlign w:val="center"/>
          </w:tcPr>
          <w:p w14:paraId="55DC440F"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A-1</w:t>
            </w:r>
            <w:r w:rsidR="001D44A9">
              <w:rPr>
                <w:rFonts w:ascii="宋体" w:hAnsi="宋体" w:hint="eastAsia"/>
                <w:szCs w:val="21"/>
              </w:rPr>
              <w:t>2</w:t>
            </w:r>
            <w:r>
              <w:rPr>
                <w:rFonts w:ascii="宋体" w:hAnsi="宋体" w:hint="eastAsia"/>
                <w:szCs w:val="21"/>
              </w:rPr>
              <w:t>投标内容符合第二章“竞选人须知”第1.3.1项规定，否则由评标委员会作否决投标处理。</w:t>
            </w:r>
          </w:p>
        </w:tc>
      </w:tr>
      <w:tr w:rsidR="003127F6" w14:paraId="2C148334" w14:textId="77777777">
        <w:trPr>
          <w:jc w:val="center"/>
        </w:trPr>
        <w:tc>
          <w:tcPr>
            <w:tcW w:w="1237" w:type="dxa"/>
            <w:vMerge/>
            <w:vAlign w:val="center"/>
          </w:tcPr>
          <w:p w14:paraId="74CADAE2" w14:textId="77777777" w:rsidR="003127F6" w:rsidRDefault="003127F6">
            <w:pPr>
              <w:spacing w:line="400" w:lineRule="exact"/>
              <w:jc w:val="center"/>
              <w:rPr>
                <w:rFonts w:ascii="宋体" w:hAnsi="宋体" w:hint="eastAsia"/>
                <w:szCs w:val="21"/>
              </w:rPr>
            </w:pPr>
          </w:p>
        </w:tc>
        <w:tc>
          <w:tcPr>
            <w:tcW w:w="1899" w:type="dxa"/>
            <w:vMerge/>
            <w:vAlign w:val="center"/>
          </w:tcPr>
          <w:p w14:paraId="253C0B5C" w14:textId="77777777" w:rsidR="003127F6" w:rsidRDefault="003127F6">
            <w:pPr>
              <w:spacing w:line="400" w:lineRule="exact"/>
              <w:jc w:val="center"/>
              <w:rPr>
                <w:rFonts w:ascii="宋体" w:hAnsi="宋体" w:hint="eastAsia"/>
                <w:szCs w:val="21"/>
              </w:rPr>
            </w:pPr>
          </w:p>
        </w:tc>
        <w:tc>
          <w:tcPr>
            <w:tcW w:w="6333" w:type="dxa"/>
            <w:vAlign w:val="center"/>
          </w:tcPr>
          <w:p w14:paraId="0B8C9A9F"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A-1</w:t>
            </w:r>
            <w:r w:rsidR="001D44A9">
              <w:rPr>
                <w:rFonts w:ascii="宋体" w:hAnsi="宋体" w:hint="eastAsia"/>
                <w:szCs w:val="21"/>
              </w:rPr>
              <w:t>3</w:t>
            </w:r>
            <w:r>
              <w:rPr>
                <w:rFonts w:ascii="宋体" w:hAnsi="宋体" w:hint="eastAsia"/>
                <w:szCs w:val="21"/>
              </w:rPr>
              <w:t>服务期限符合第二章“竞选人须知”第1.3.2项规定，否则由评标委员会作否决投标处理。</w:t>
            </w:r>
          </w:p>
        </w:tc>
      </w:tr>
      <w:tr w:rsidR="003127F6" w14:paraId="4982B8A6" w14:textId="77777777">
        <w:trPr>
          <w:jc w:val="center"/>
        </w:trPr>
        <w:tc>
          <w:tcPr>
            <w:tcW w:w="1237" w:type="dxa"/>
            <w:vMerge/>
            <w:vAlign w:val="center"/>
          </w:tcPr>
          <w:p w14:paraId="29FA39A2" w14:textId="77777777" w:rsidR="003127F6" w:rsidRDefault="003127F6">
            <w:pPr>
              <w:spacing w:line="400" w:lineRule="exact"/>
              <w:jc w:val="center"/>
              <w:rPr>
                <w:rFonts w:ascii="宋体" w:hAnsi="宋体" w:hint="eastAsia"/>
                <w:szCs w:val="21"/>
              </w:rPr>
            </w:pPr>
          </w:p>
        </w:tc>
        <w:tc>
          <w:tcPr>
            <w:tcW w:w="1899" w:type="dxa"/>
            <w:vMerge/>
            <w:vAlign w:val="center"/>
          </w:tcPr>
          <w:p w14:paraId="7F81CA39" w14:textId="77777777" w:rsidR="003127F6" w:rsidRDefault="003127F6">
            <w:pPr>
              <w:spacing w:line="400" w:lineRule="exact"/>
              <w:jc w:val="center"/>
              <w:rPr>
                <w:rFonts w:ascii="宋体" w:hAnsi="宋体" w:hint="eastAsia"/>
                <w:szCs w:val="21"/>
              </w:rPr>
            </w:pPr>
          </w:p>
        </w:tc>
        <w:tc>
          <w:tcPr>
            <w:tcW w:w="6333" w:type="dxa"/>
            <w:vAlign w:val="center"/>
          </w:tcPr>
          <w:p w14:paraId="3137ECC3"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A-1</w:t>
            </w:r>
            <w:r w:rsidR="001D44A9">
              <w:rPr>
                <w:rFonts w:ascii="宋体" w:hAnsi="宋体" w:hint="eastAsia"/>
                <w:szCs w:val="21"/>
              </w:rPr>
              <w:t>4</w:t>
            </w:r>
            <w:r>
              <w:rPr>
                <w:rFonts w:ascii="宋体" w:hAnsi="宋体" w:hint="eastAsia"/>
                <w:szCs w:val="21"/>
              </w:rPr>
              <w:t>服务质量符合第二章“竞选人须知”第1.3.3项规定，否则由评标委员会作否决投标处理。</w:t>
            </w:r>
          </w:p>
        </w:tc>
      </w:tr>
      <w:tr w:rsidR="003127F6" w14:paraId="254FB645" w14:textId="77777777">
        <w:trPr>
          <w:jc w:val="center"/>
        </w:trPr>
        <w:tc>
          <w:tcPr>
            <w:tcW w:w="1237" w:type="dxa"/>
            <w:vMerge/>
            <w:vAlign w:val="center"/>
          </w:tcPr>
          <w:p w14:paraId="36F2A0E8" w14:textId="77777777" w:rsidR="003127F6" w:rsidRDefault="003127F6">
            <w:pPr>
              <w:spacing w:line="400" w:lineRule="exact"/>
              <w:jc w:val="center"/>
              <w:rPr>
                <w:rFonts w:ascii="宋体" w:hAnsi="宋体" w:hint="eastAsia"/>
                <w:szCs w:val="21"/>
              </w:rPr>
            </w:pPr>
          </w:p>
        </w:tc>
        <w:tc>
          <w:tcPr>
            <w:tcW w:w="1899" w:type="dxa"/>
            <w:vMerge/>
            <w:vAlign w:val="center"/>
          </w:tcPr>
          <w:p w14:paraId="1513ADA4" w14:textId="77777777" w:rsidR="003127F6" w:rsidRDefault="003127F6">
            <w:pPr>
              <w:spacing w:line="400" w:lineRule="exact"/>
              <w:jc w:val="center"/>
              <w:rPr>
                <w:rFonts w:ascii="宋体" w:hAnsi="宋体" w:hint="eastAsia"/>
                <w:szCs w:val="21"/>
              </w:rPr>
            </w:pPr>
          </w:p>
        </w:tc>
        <w:tc>
          <w:tcPr>
            <w:tcW w:w="6333" w:type="dxa"/>
            <w:vAlign w:val="center"/>
          </w:tcPr>
          <w:p w14:paraId="2EF91963"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A-1</w:t>
            </w:r>
            <w:r w:rsidR="001D44A9">
              <w:rPr>
                <w:rFonts w:ascii="宋体" w:hAnsi="宋体" w:hint="eastAsia"/>
                <w:szCs w:val="21"/>
              </w:rPr>
              <w:t>5</w:t>
            </w:r>
            <w:r>
              <w:rPr>
                <w:rFonts w:ascii="宋体" w:hAnsi="宋体" w:hint="eastAsia"/>
                <w:szCs w:val="21"/>
              </w:rPr>
              <w:t>投标有效期符合第二章“竞选人须知”第3.3.1项规定，否则由评标委员会作否决投标处理。</w:t>
            </w:r>
          </w:p>
        </w:tc>
      </w:tr>
      <w:tr w:rsidR="003127F6" w14:paraId="79828729" w14:textId="77777777">
        <w:trPr>
          <w:jc w:val="center"/>
        </w:trPr>
        <w:tc>
          <w:tcPr>
            <w:tcW w:w="1237" w:type="dxa"/>
            <w:vMerge/>
            <w:vAlign w:val="center"/>
          </w:tcPr>
          <w:p w14:paraId="7E103D98" w14:textId="77777777" w:rsidR="003127F6" w:rsidRDefault="003127F6">
            <w:pPr>
              <w:spacing w:line="400" w:lineRule="exact"/>
              <w:jc w:val="center"/>
              <w:rPr>
                <w:rFonts w:ascii="宋体" w:hAnsi="宋体" w:hint="eastAsia"/>
                <w:szCs w:val="21"/>
              </w:rPr>
            </w:pPr>
          </w:p>
        </w:tc>
        <w:tc>
          <w:tcPr>
            <w:tcW w:w="1899" w:type="dxa"/>
            <w:vMerge/>
            <w:vAlign w:val="center"/>
          </w:tcPr>
          <w:p w14:paraId="5017E9D4" w14:textId="77777777" w:rsidR="003127F6" w:rsidRDefault="003127F6">
            <w:pPr>
              <w:spacing w:line="400" w:lineRule="exact"/>
              <w:jc w:val="center"/>
              <w:rPr>
                <w:rFonts w:ascii="宋体" w:hAnsi="宋体" w:hint="eastAsia"/>
                <w:szCs w:val="21"/>
              </w:rPr>
            </w:pPr>
          </w:p>
        </w:tc>
        <w:tc>
          <w:tcPr>
            <w:tcW w:w="6333" w:type="dxa"/>
            <w:vAlign w:val="center"/>
          </w:tcPr>
          <w:p w14:paraId="40723C5D"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A-1</w:t>
            </w:r>
            <w:r w:rsidR="001D44A9">
              <w:rPr>
                <w:rFonts w:ascii="宋体" w:hAnsi="宋体" w:hint="eastAsia"/>
                <w:szCs w:val="21"/>
              </w:rPr>
              <w:t>6</w:t>
            </w:r>
            <w:r>
              <w:rPr>
                <w:rFonts w:ascii="宋体" w:hAnsi="宋体" w:hint="eastAsia"/>
                <w:szCs w:val="21"/>
              </w:rPr>
              <w:t>竞选人</w:t>
            </w:r>
            <w:r>
              <w:rPr>
                <w:rFonts w:ascii="宋体" w:hAnsi="宋体"/>
                <w:szCs w:val="21"/>
              </w:rPr>
              <w:t>应按</w:t>
            </w:r>
            <w:r>
              <w:rPr>
                <w:rFonts w:ascii="宋体" w:hAnsi="宋体" w:hint="eastAsia"/>
                <w:szCs w:val="21"/>
              </w:rPr>
              <w:t>竞选人须知前附表第3.4款的</w:t>
            </w:r>
            <w:r>
              <w:rPr>
                <w:rFonts w:ascii="宋体" w:hAnsi="宋体"/>
                <w:szCs w:val="21"/>
              </w:rPr>
              <w:t>规定递交投标保证金，并作为其投标文件的组成部分</w:t>
            </w:r>
            <w:r>
              <w:rPr>
                <w:rFonts w:ascii="宋体" w:hAnsi="宋体" w:hint="eastAsia"/>
                <w:szCs w:val="21"/>
              </w:rPr>
              <w:t>，</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3127F6" w14:paraId="5127E1FF" w14:textId="77777777">
        <w:trPr>
          <w:jc w:val="center"/>
        </w:trPr>
        <w:tc>
          <w:tcPr>
            <w:tcW w:w="1237" w:type="dxa"/>
            <w:vMerge/>
            <w:vAlign w:val="center"/>
          </w:tcPr>
          <w:p w14:paraId="1F8825C2" w14:textId="77777777" w:rsidR="003127F6" w:rsidRDefault="003127F6">
            <w:pPr>
              <w:spacing w:line="400" w:lineRule="exact"/>
              <w:jc w:val="center"/>
              <w:rPr>
                <w:rFonts w:ascii="宋体" w:hAnsi="宋体" w:hint="eastAsia"/>
                <w:szCs w:val="21"/>
              </w:rPr>
            </w:pPr>
          </w:p>
        </w:tc>
        <w:tc>
          <w:tcPr>
            <w:tcW w:w="1899" w:type="dxa"/>
            <w:vMerge/>
            <w:vAlign w:val="center"/>
          </w:tcPr>
          <w:p w14:paraId="451D52AD" w14:textId="77777777" w:rsidR="003127F6" w:rsidRDefault="003127F6">
            <w:pPr>
              <w:spacing w:line="400" w:lineRule="exact"/>
              <w:jc w:val="center"/>
              <w:rPr>
                <w:rFonts w:ascii="宋体" w:hAnsi="宋体" w:hint="eastAsia"/>
                <w:szCs w:val="21"/>
              </w:rPr>
            </w:pPr>
          </w:p>
        </w:tc>
        <w:tc>
          <w:tcPr>
            <w:tcW w:w="6333" w:type="dxa"/>
            <w:vAlign w:val="center"/>
          </w:tcPr>
          <w:p w14:paraId="10F99077"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w:t>
            </w:r>
            <w:r w:rsidR="001D44A9">
              <w:rPr>
                <w:rFonts w:ascii="宋体" w:hAnsi="宋体" w:hint="eastAsia"/>
                <w:szCs w:val="21"/>
              </w:rPr>
              <w:t>17</w:t>
            </w:r>
            <w:r>
              <w:rPr>
                <w:rFonts w:ascii="宋体" w:hAnsi="宋体" w:hint="eastAsia"/>
                <w:szCs w:val="21"/>
              </w:rPr>
              <w:t>符合第四章“合同条款及格式”规定，投标文件不应附有比选人不能接受的条件，否则由评标委员会作否决投标处理。（由竞选人承诺，承诺书格式详见第五章竞选文件格式。）</w:t>
            </w:r>
          </w:p>
        </w:tc>
      </w:tr>
      <w:tr w:rsidR="003127F6" w14:paraId="0915763B" w14:textId="77777777">
        <w:trPr>
          <w:jc w:val="center"/>
        </w:trPr>
        <w:tc>
          <w:tcPr>
            <w:tcW w:w="1237" w:type="dxa"/>
            <w:vMerge/>
            <w:vAlign w:val="center"/>
          </w:tcPr>
          <w:p w14:paraId="0215D965" w14:textId="77777777" w:rsidR="003127F6" w:rsidRDefault="003127F6">
            <w:pPr>
              <w:spacing w:line="400" w:lineRule="exact"/>
              <w:jc w:val="center"/>
              <w:rPr>
                <w:rFonts w:ascii="宋体" w:hAnsi="宋体" w:hint="eastAsia"/>
                <w:szCs w:val="21"/>
              </w:rPr>
            </w:pPr>
          </w:p>
        </w:tc>
        <w:tc>
          <w:tcPr>
            <w:tcW w:w="1899" w:type="dxa"/>
            <w:vMerge/>
            <w:vAlign w:val="center"/>
          </w:tcPr>
          <w:p w14:paraId="1B419E6F" w14:textId="77777777" w:rsidR="003127F6" w:rsidRDefault="003127F6">
            <w:pPr>
              <w:spacing w:line="400" w:lineRule="exact"/>
              <w:jc w:val="center"/>
              <w:rPr>
                <w:rFonts w:ascii="宋体" w:hAnsi="宋体" w:hint="eastAsia"/>
                <w:szCs w:val="21"/>
              </w:rPr>
            </w:pPr>
          </w:p>
        </w:tc>
        <w:tc>
          <w:tcPr>
            <w:tcW w:w="6333" w:type="dxa"/>
            <w:vAlign w:val="center"/>
          </w:tcPr>
          <w:p w14:paraId="3F67B848"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w:t>
            </w:r>
            <w:r w:rsidR="001D44A9">
              <w:rPr>
                <w:rFonts w:ascii="宋体" w:hAnsi="宋体" w:hint="eastAsia"/>
                <w:szCs w:val="21"/>
              </w:rPr>
              <w:t>18</w:t>
            </w:r>
            <w:r>
              <w:rPr>
                <w:rFonts w:ascii="宋体" w:hAnsi="宋体" w:hint="eastAsia"/>
                <w:szCs w:val="21"/>
              </w:rPr>
              <w:t>符合第七章“技术标准和要求”规定。否则由评标委员会作否决投标处理（如有）。（由竞选人承诺。）</w:t>
            </w:r>
          </w:p>
        </w:tc>
      </w:tr>
      <w:tr w:rsidR="003127F6" w14:paraId="18C15B79" w14:textId="77777777">
        <w:trPr>
          <w:jc w:val="center"/>
        </w:trPr>
        <w:tc>
          <w:tcPr>
            <w:tcW w:w="1237" w:type="dxa"/>
            <w:vMerge/>
            <w:vAlign w:val="center"/>
          </w:tcPr>
          <w:p w14:paraId="17656145" w14:textId="77777777" w:rsidR="003127F6" w:rsidRDefault="003127F6">
            <w:pPr>
              <w:spacing w:line="400" w:lineRule="exact"/>
              <w:jc w:val="center"/>
              <w:rPr>
                <w:rFonts w:ascii="宋体" w:hAnsi="宋体" w:hint="eastAsia"/>
                <w:szCs w:val="21"/>
              </w:rPr>
            </w:pPr>
          </w:p>
        </w:tc>
        <w:tc>
          <w:tcPr>
            <w:tcW w:w="1899" w:type="dxa"/>
            <w:vMerge/>
            <w:vAlign w:val="center"/>
          </w:tcPr>
          <w:p w14:paraId="27515182" w14:textId="77777777" w:rsidR="003127F6" w:rsidRDefault="003127F6">
            <w:pPr>
              <w:spacing w:line="400" w:lineRule="exact"/>
              <w:jc w:val="center"/>
              <w:rPr>
                <w:rFonts w:ascii="宋体" w:hAnsi="宋体" w:hint="eastAsia"/>
                <w:szCs w:val="21"/>
              </w:rPr>
            </w:pPr>
          </w:p>
        </w:tc>
        <w:tc>
          <w:tcPr>
            <w:tcW w:w="6333" w:type="dxa"/>
            <w:vAlign w:val="center"/>
          </w:tcPr>
          <w:p w14:paraId="75B0BFF7"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w:t>
            </w:r>
            <w:r w:rsidR="001D44A9">
              <w:rPr>
                <w:rFonts w:ascii="宋体" w:hAnsi="宋体" w:hint="eastAsia"/>
                <w:szCs w:val="21"/>
              </w:rPr>
              <w:t>19</w:t>
            </w:r>
            <w:r>
              <w:rPr>
                <w:rFonts w:ascii="宋体" w:hAnsi="宋体" w:hint="eastAsia"/>
                <w:szCs w:val="21"/>
              </w:rPr>
              <w:t>投标报价有算术错误的，按照第三章“评标办法”第3.2.3项规定执行，否则由评标委员会作否决投标处理。</w:t>
            </w:r>
          </w:p>
        </w:tc>
      </w:tr>
      <w:tr w:rsidR="003127F6" w14:paraId="68DF66F4" w14:textId="77777777">
        <w:trPr>
          <w:jc w:val="center"/>
        </w:trPr>
        <w:tc>
          <w:tcPr>
            <w:tcW w:w="1237" w:type="dxa"/>
            <w:vMerge/>
            <w:vAlign w:val="center"/>
          </w:tcPr>
          <w:p w14:paraId="4CDEE46F" w14:textId="77777777" w:rsidR="003127F6" w:rsidRDefault="003127F6">
            <w:pPr>
              <w:spacing w:line="400" w:lineRule="exact"/>
              <w:jc w:val="center"/>
              <w:rPr>
                <w:rFonts w:ascii="宋体" w:hAnsi="宋体" w:hint="eastAsia"/>
                <w:szCs w:val="21"/>
              </w:rPr>
            </w:pPr>
          </w:p>
        </w:tc>
        <w:tc>
          <w:tcPr>
            <w:tcW w:w="1899" w:type="dxa"/>
            <w:vMerge/>
            <w:vAlign w:val="center"/>
          </w:tcPr>
          <w:p w14:paraId="1DEE4800" w14:textId="77777777" w:rsidR="003127F6" w:rsidRDefault="003127F6">
            <w:pPr>
              <w:spacing w:line="400" w:lineRule="exact"/>
              <w:jc w:val="center"/>
              <w:rPr>
                <w:rFonts w:ascii="宋体" w:hAnsi="宋体" w:hint="eastAsia"/>
                <w:szCs w:val="21"/>
              </w:rPr>
            </w:pPr>
          </w:p>
        </w:tc>
        <w:tc>
          <w:tcPr>
            <w:tcW w:w="6333" w:type="dxa"/>
            <w:vAlign w:val="center"/>
          </w:tcPr>
          <w:p w14:paraId="594CDB06"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A-2</w:t>
            </w:r>
            <w:r w:rsidR="001D44A9">
              <w:rPr>
                <w:rFonts w:ascii="宋体" w:hAnsi="宋体" w:hint="eastAsia"/>
                <w:szCs w:val="21"/>
              </w:rPr>
              <w:t>0</w:t>
            </w:r>
            <w:r>
              <w:rPr>
                <w:rFonts w:ascii="宋体" w:hAnsi="宋体" w:hint="eastAsia"/>
                <w:szCs w:val="21"/>
              </w:rPr>
              <w:t>竞选人有以下情形之一的，其投标文件由评标委员会</w:t>
            </w:r>
            <w:r>
              <w:rPr>
                <w:rFonts w:ascii="宋体" w:hAnsi="宋体"/>
                <w:szCs w:val="21"/>
              </w:rPr>
              <w:t>作否决投标处理</w:t>
            </w:r>
            <w:r>
              <w:rPr>
                <w:rFonts w:ascii="宋体" w:hAnsi="宋体" w:hint="eastAsia"/>
                <w:szCs w:val="21"/>
              </w:rPr>
              <w:t>：</w:t>
            </w:r>
          </w:p>
          <w:p w14:paraId="747B69C4"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1.第二章“竞选人须知”第1.4.3项规定的任何一种情形的；</w:t>
            </w:r>
          </w:p>
          <w:p w14:paraId="3D957652"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2.本次投标有串通投标、弄虚作假等违反招投标相关法律、法规的行为的；</w:t>
            </w:r>
          </w:p>
          <w:p w14:paraId="29E8F3D8" w14:textId="77777777" w:rsidR="003127F6" w:rsidRDefault="00000000">
            <w:pPr>
              <w:spacing w:line="400" w:lineRule="exact"/>
              <w:ind w:firstLineChars="200" w:firstLine="420"/>
              <w:rPr>
                <w:rFonts w:ascii="宋体" w:hAnsi="宋体" w:hint="eastAsia"/>
                <w:szCs w:val="21"/>
              </w:rPr>
            </w:pPr>
            <w:r>
              <w:rPr>
                <w:rFonts w:ascii="宋体" w:hAnsi="宋体" w:hint="eastAsia"/>
                <w:szCs w:val="21"/>
              </w:rPr>
              <w:t>3.拒绝按评标委员会要求澄清、说明或补正的。</w:t>
            </w:r>
          </w:p>
        </w:tc>
      </w:tr>
      <w:tr w:rsidR="003127F6" w14:paraId="3A329C45" w14:textId="77777777">
        <w:trPr>
          <w:jc w:val="center"/>
        </w:trPr>
        <w:tc>
          <w:tcPr>
            <w:tcW w:w="1237" w:type="dxa"/>
            <w:vAlign w:val="center"/>
          </w:tcPr>
          <w:p w14:paraId="5D7D9567" w14:textId="77777777" w:rsidR="003127F6" w:rsidRDefault="00000000">
            <w:pPr>
              <w:spacing w:line="400" w:lineRule="exact"/>
              <w:jc w:val="center"/>
              <w:rPr>
                <w:rFonts w:ascii="宋体" w:hAnsi="宋体" w:hint="eastAsia"/>
                <w:szCs w:val="21"/>
              </w:rPr>
            </w:pPr>
            <w:r>
              <w:rPr>
                <w:rFonts w:ascii="宋体" w:hAnsi="宋体"/>
                <w:szCs w:val="21"/>
              </w:rPr>
              <w:t>其他</w:t>
            </w:r>
          </w:p>
        </w:tc>
        <w:tc>
          <w:tcPr>
            <w:tcW w:w="1899" w:type="dxa"/>
            <w:vAlign w:val="center"/>
          </w:tcPr>
          <w:p w14:paraId="35D96670" w14:textId="77777777" w:rsidR="003127F6" w:rsidRDefault="003127F6">
            <w:pPr>
              <w:spacing w:line="400" w:lineRule="exact"/>
              <w:jc w:val="center"/>
              <w:rPr>
                <w:rFonts w:ascii="宋体" w:hAnsi="宋体" w:hint="eastAsia"/>
                <w:szCs w:val="21"/>
              </w:rPr>
            </w:pPr>
          </w:p>
        </w:tc>
        <w:tc>
          <w:tcPr>
            <w:tcW w:w="6333" w:type="dxa"/>
          </w:tcPr>
          <w:p w14:paraId="703B9E3E" w14:textId="77777777" w:rsidR="003127F6" w:rsidRDefault="00000000">
            <w:pPr>
              <w:spacing w:line="400" w:lineRule="exact"/>
              <w:ind w:firstLineChars="200" w:firstLine="420"/>
              <w:rPr>
                <w:rFonts w:ascii="宋体" w:hAnsi="宋体" w:hint="eastAsia"/>
                <w:i/>
                <w:szCs w:val="21"/>
              </w:rPr>
            </w:pPr>
            <w:r>
              <w:rPr>
                <w:rFonts w:ascii="宋体" w:hAnsi="宋体" w:hint="eastAsia"/>
                <w:i/>
                <w:szCs w:val="21"/>
              </w:rPr>
              <w:t>/</w:t>
            </w:r>
          </w:p>
        </w:tc>
      </w:tr>
    </w:tbl>
    <w:p w14:paraId="42A1E4B3" w14:textId="77777777" w:rsidR="003127F6" w:rsidRDefault="003127F6">
      <w:pPr>
        <w:autoSpaceDE w:val="0"/>
        <w:autoSpaceDN w:val="0"/>
        <w:adjustRightInd w:val="0"/>
        <w:snapToGrid w:val="0"/>
        <w:spacing w:line="360" w:lineRule="auto"/>
        <w:jc w:val="left"/>
        <w:rPr>
          <w:rFonts w:ascii="宋体" w:hAnsi="宋体" w:hint="eastAsia"/>
          <w:b/>
          <w:kern w:val="0"/>
          <w:sz w:val="20"/>
          <w:szCs w:val="20"/>
        </w:rPr>
      </w:pPr>
    </w:p>
    <w:p w14:paraId="57CF7481" w14:textId="77777777" w:rsidR="003127F6" w:rsidRDefault="00000000">
      <w:pPr>
        <w:pStyle w:val="1"/>
        <w:numPr>
          <w:ilvl w:val="0"/>
          <w:numId w:val="1"/>
        </w:numPr>
        <w:spacing w:line="360" w:lineRule="auto"/>
        <w:jc w:val="center"/>
        <w:rPr>
          <w:rFonts w:ascii="宋体" w:hAnsi="宋体" w:cs="仿宋" w:hint="eastAsia"/>
        </w:rPr>
      </w:pPr>
      <w:r>
        <w:rPr>
          <w:rFonts w:ascii="宋体" w:hAnsi="宋体" w:cs="仿宋" w:hint="eastAsia"/>
          <w:kern w:val="0"/>
        </w:rPr>
        <w:br w:type="page"/>
      </w:r>
      <w:r>
        <w:rPr>
          <w:rFonts w:ascii="宋体" w:hAnsi="宋体" w:cs="仿宋" w:hint="eastAsia"/>
        </w:rPr>
        <w:t xml:space="preserve"> </w:t>
      </w:r>
      <w:bookmarkStart w:id="774" w:name="_Toc195361532"/>
      <w:r>
        <w:rPr>
          <w:rFonts w:ascii="宋体" w:hAnsi="宋体" w:cs="仿宋" w:hint="eastAsia"/>
        </w:rPr>
        <w:t>合同条款及格式</w:t>
      </w:r>
      <w:bookmarkEnd w:id="712"/>
      <w:bookmarkEnd w:id="713"/>
      <w:bookmarkEnd w:id="714"/>
      <w:bookmarkEnd w:id="774"/>
    </w:p>
    <w:p w14:paraId="4CB54BA9" w14:textId="77777777" w:rsidR="003127F6" w:rsidRDefault="00000000">
      <w:pPr>
        <w:widowControl/>
        <w:jc w:val="left"/>
        <w:rPr>
          <w:rFonts w:ascii="Cambria" w:hAnsi="Cambria"/>
          <w:b/>
          <w:bCs/>
          <w:sz w:val="44"/>
          <w:szCs w:val="44"/>
        </w:rPr>
      </w:pPr>
      <w:r>
        <w:rPr>
          <w:sz w:val="44"/>
          <w:szCs w:val="44"/>
        </w:rPr>
        <w:br w:type="page"/>
      </w:r>
    </w:p>
    <w:p w14:paraId="62246138" w14:textId="77777777" w:rsidR="003127F6" w:rsidRDefault="00000000">
      <w:pPr>
        <w:pStyle w:val="2"/>
        <w:spacing w:line="276" w:lineRule="auto"/>
        <w:jc w:val="center"/>
        <w:rPr>
          <w:sz w:val="44"/>
          <w:szCs w:val="44"/>
        </w:rPr>
      </w:pPr>
      <w:r>
        <w:rPr>
          <w:rFonts w:hint="eastAsia"/>
          <w:sz w:val="44"/>
          <w:szCs w:val="44"/>
        </w:rPr>
        <w:t>重庆经开区城市运营管理有限公司</w:t>
      </w:r>
    </w:p>
    <w:p w14:paraId="28B27E7B" w14:textId="77777777" w:rsidR="003127F6" w:rsidRDefault="00000000">
      <w:pPr>
        <w:pStyle w:val="2"/>
        <w:spacing w:line="276" w:lineRule="auto"/>
        <w:jc w:val="center"/>
        <w:rPr>
          <w:b w:val="0"/>
          <w:sz w:val="44"/>
          <w:szCs w:val="44"/>
        </w:rPr>
      </w:pPr>
      <w:r>
        <w:rPr>
          <w:rFonts w:hint="eastAsia"/>
          <w:sz w:val="44"/>
          <w:szCs w:val="44"/>
        </w:rPr>
        <w:t>食堂干副调料采购合同</w:t>
      </w:r>
    </w:p>
    <w:p w14:paraId="62AB060E" w14:textId="77777777" w:rsidR="003127F6" w:rsidRDefault="003127F6">
      <w:pPr>
        <w:spacing w:line="360" w:lineRule="auto"/>
        <w:ind w:leftChars="-200" w:left="-420" w:firstLineChars="200" w:firstLine="600"/>
        <w:rPr>
          <w:sz w:val="30"/>
          <w:szCs w:val="30"/>
        </w:rPr>
      </w:pPr>
    </w:p>
    <w:p w14:paraId="56142AF7" w14:textId="77777777" w:rsidR="003127F6" w:rsidRDefault="00000000">
      <w:pPr>
        <w:spacing w:line="360" w:lineRule="auto"/>
        <w:ind w:leftChars="-200" w:left="-420" w:firstLineChars="200" w:firstLine="600"/>
        <w:rPr>
          <w:sz w:val="30"/>
          <w:szCs w:val="30"/>
        </w:rPr>
      </w:pPr>
      <w:r>
        <w:rPr>
          <w:sz w:val="30"/>
          <w:szCs w:val="30"/>
        </w:rPr>
        <w:t>甲方：</w:t>
      </w:r>
      <w:r>
        <w:rPr>
          <w:rFonts w:hint="eastAsia"/>
          <w:sz w:val="30"/>
          <w:szCs w:val="30"/>
        </w:rPr>
        <w:t xml:space="preserve"> </w:t>
      </w:r>
      <w:r>
        <w:rPr>
          <w:rFonts w:hint="eastAsia"/>
          <w:sz w:val="30"/>
          <w:szCs w:val="30"/>
        </w:rPr>
        <w:t>重庆经开区城市运营管理有限公司</w:t>
      </w:r>
      <w:r>
        <w:rPr>
          <w:rFonts w:hint="eastAsia"/>
          <w:sz w:val="30"/>
          <w:szCs w:val="30"/>
        </w:rPr>
        <w:t xml:space="preserve"> </w:t>
      </w:r>
      <w:r>
        <w:rPr>
          <w:rFonts w:hint="eastAsia"/>
          <w:sz w:val="30"/>
          <w:szCs w:val="30"/>
        </w:rPr>
        <w:t>（以下简称甲方）</w:t>
      </w:r>
    </w:p>
    <w:p w14:paraId="5EC12470" w14:textId="77777777" w:rsidR="003127F6" w:rsidRDefault="00000000">
      <w:pPr>
        <w:spacing w:line="360" w:lineRule="auto"/>
        <w:ind w:leftChars="-200" w:left="-420" w:firstLineChars="200" w:firstLine="600"/>
        <w:rPr>
          <w:sz w:val="30"/>
          <w:szCs w:val="30"/>
        </w:rPr>
      </w:pPr>
      <w:r>
        <w:rPr>
          <w:rFonts w:hint="eastAsia"/>
          <w:sz w:val="30"/>
          <w:szCs w:val="30"/>
        </w:rPr>
        <w:t>乙方：</w:t>
      </w:r>
      <w:r>
        <w:rPr>
          <w:rFonts w:hint="eastAsia"/>
          <w:sz w:val="30"/>
          <w:szCs w:val="30"/>
        </w:rPr>
        <w:t xml:space="preserve">                                </w:t>
      </w:r>
      <w:r>
        <w:rPr>
          <w:rFonts w:hint="eastAsia"/>
          <w:sz w:val="30"/>
          <w:szCs w:val="30"/>
        </w:rPr>
        <w:t>（以下简称乙方）</w:t>
      </w:r>
    </w:p>
    <w:p w14:paraId="329FCD4E" w14:textId="77777777" w:rsidR="003127F6" w:rsidRDefault="00000000">
      <w:pPr>
        <w:spacing w:line="360" w:lineRule="auto"/>
        <w:ind w:leftChars="-200" w:left="-420" w:firstLineChars="200" w:firstLine="600"/>
        <w:rPr>
          <w:sz w:val="30"/>
          <w:szCs w:val="30"/>
        </w:rPr>
      </w:pPr>
      <w:r>
        <w:rPr>
          <w:sz w:val="30"/>
          <w:szCs w:val="30"/>
        </w:rPr>
        <w:t>根据《中华人民共和国</w:t>
      </w:r>
      <w:r>
        <w:rPr>
          <w:rFonts w:hint="eastAsia"/>
          <w:sz w:val="30"/>
          <w:szCs w:val="30"/>
        </w:rPr>
        <w:t>民法典</w:t>
      </w:r>
      <w:r>
        <w:rPr>
          <w:sz w:val="30"/>
          <w:szCs w:val="30"/>
        </w:rPr>
        <w:t>》及其他有关法律、法规的规定，甲、乙双方经友好协商，在平等、自愿、公平、诚信、守法的原则下签订本</w:t>
      </w:r>
      <w:r>
        <w:rPr>
          <w:rFonts w:hint="eastAsia"/>
          <w:sz w:val="30"/>
          <w:szCs w:val="30"/>
        </w:rPr>
        <w:t>合同</w:t>
      </w:r>
      <w:r>
        <w:rPr>
          <w:sz w:val="30"/>
          <w:szCs w:val="30"/>
        </w:rPr>
        <w:t>，以资共同遵守。</w:t>
      </w:r>
    </w:p>
    <w:p w14:paraId="37940367" w14:textId="77777777" w:rsidR="003127F6" w:rsidRDefault="00000000">
      <w:pPr>
        <w:numPr>
          <w:ilvl w:val="0"/>
          <w:numId w:val="2"/>
        </w:numPr>
        <w:spacing w:line="360" w:lineRule="auto"/>
        <w:ind w:leftChars="-200" w:left="-420" w:firstLineChars="200" w:firstLine="602"/>
        <w:textAlignment w:val="baseline"/>
        <w:rPr>
          <w:sz w:val="30"/>
          <w:szCs w:val="30"/>
        </w:rPr>
      </w:pPr>
      <w:r>
        <w:rPr>
          <w:rFonts w:hint="eastAsia"/>
          <w:b/>
          <w:sz w:val="30"/>
          <w:szCs w:val="30"/>
        </w:rPr>
        <w:t>合作期限</w:t>
      </w:r>
    </w:p>
    <w:p w14:paraId="445346A2" w14:textId="77777777" w:rsidR="003127F6" w:rsidRDefault="00000000">
      <w:pPr>
        <w:spacing w:line="360" w:lineRule="auto"/>
        <w:ind w:left="-418" w:firstLineChars="200" w:firstLine="600"/>
        <w:rPr>
          <w:sz w:val="30"/>
          <w:szCs w:val="30"/>
        </w:rPr>
      </w:pPr>
      <w:r>
        <w:rPr>
          <w:rFonts w:hint="eastAsia"/>
          <w:sz w:val="30"/>
          <w:szCs w:val="30"/>
        </w:rPr>
        <w:t>本合同有效期为</w:t>
      </w:r>
      <w:r>
        <w:rPr>
          <w:rFonts w:hint="eastAsia"/>
          <w:sz w:val="30"/>
          <w:szCs w:val="30"/>
          <w:u w:val="single"/>
        </w:rPr>
        <w:t xml:space="preserve"> 1 </w:t>
      </w:r>
      <w:r>
        <w:rPr>
          <w:rFonts w:hint="eastAsia"/>
          <w:sz w:val="30"/>
          <w:szCs w:val="30"/>
        </w:rPr>
        <w:t>年，自</w:t>
      </w:r>
      <w:r>
        <w:rPr>
          <w:rFonts w:hint="eastAsia"/>
          <w:sz w:val="30"/>
          <w:szCs w:val="30"/>
          <w:u w:val="single"/>
        </w:rPr>
        <w:t xml:space="preserve"> 2026 </w:t>
      </w:r>
      <w:r>
        <w:rPr>
          <w:rFonts w:hint="eastAsia"/>
          <w:sz w:val="30"/>
          <w:szCs w:val="30"/>
        </w:rPr>
        <w:t>年</w:t>
      </w:r>
      <w:r>
        <w:rPr>
          <w:rFonts w:hint="eastAsia"/>
          <w:sz w:val="30"/>
          <w:szCs w:val="30"/>
          <w:u w:val="single"/>
        </w:rPr>
        <w:t xml:space="preserve">   </w:t>
      </w:r>
      <w:r>
        <w:rPr>
          <w:rFonts w:hint="eastAsia"/>
          <w:sz w:val="30"/>
          <w:szCs w:val="30"/>
        </w:rPr>
        <w:t>月</w:t>
      </w:r>
      <w:r>
        <w:rPr>
          <w:rFonts w:hint="eastAsia"/>
          <w:sz w:val="30"/>
          <w:szCs w:val="30"/>
          <w:u w:val="single"/>
        </w:rPr>
        <w:t xml:space="preserve">   </w:t>
      </w:r>
      <w:r>
        <w:rPr>
          <w:rFonts w:hint="eastAsia"/>
          <w:sz w:val="30"/>
          <w:szCs w:val="30"/>
        </w:rPr>
        <w:t>日至</w:t>
      </w:r>
      <w:r>
        <w:rPr>
          <w:rFonts w:hint="eastAsia"/>
          <w:sz w:val="30"/>
          <w:szCs w:val="30"/>
          <w:u w:val="single"/>
        </w:rPr>
        <w:t xml:space="preserve"> 2026 </w:t>
      </w:r>
      <w:r>
        <w:rPr>
          <w:rFonts w:hint="eastAsia"/>
          <w:sz w:val="30"/>
          <w:szCs w:val="30"/>
        </w:rPr>
        <w:t>年</w:t>
      </w:r>
      <w:r>
        <w:rPr>
          <w:rFonts w:hint="eastAsia"/>
          <w:sz w:val="30"/>
          <w:szCs w:val="30"/>
          <w:u w:val="single"/>
        </w:rPr>
        <w:t xml:space="preserve">  </w:t>
      </w:r>
      <w:r>
        <w:rPr>
          <w:rFonts w:hint="eastAsia"/>
          <w:sz w:val="30"/>
          <w:szCs w:val="30"/>
        </w:rPr>
        <w:t>月</w:t>
      </w:r>
      <w:r>
        <w:rPr>
          <w:rFonts w:hint="eastAsia"/>
          <w:sz w:val="30"/>
          <w:szCs w:val="30"/>
          <w:u w:val="single"/>
        </w:rPr>
        <w:t xml:space="preserve">  </w:t>
      </w:r>
      <w:r>
        <w:rPr>
          <w:rFonts w:hint="eastAsia"/>
          <w:sz w:val="30"/>
          <w:szCs w:val="30"/>
        </w:rPr>
        <w:t>日止。壹年期满后，若乙方能正确履行合同有关条款，经双方协商可以续签壹年。</w:t>
      </w:r>
    </w:p>
    <w:p w14:paraId="49C981E1" w14:textId="77777777" w:rsidR="003127F6" w:rsidRDefault="00000000">
      <w:pPr>
        <w:numPr>
          <w:ilvl w:val="0"/>
          <w:numId w:val="2"/>
        </w:numPr>
        <w:spacing w:line="360" w:lineRule="auto"/>
        <w:ind w:leftChars="-200" w:left="-420" w:firstLineChars="200" w:firstLine="602"/>
        <w:textAlignment w:val="baseline"/>
        <w:rPr>
          <w:b/>
          <w:sz w:val="30"/>
          <w:szCs w:val="30"/>
        </w:rPr>
      </w:pPr>
      <w:r>
        <w:rPr>
          <w:rFonts w:hint="eastAsia"/>
          <w:b/>
          <w:sz w:val="30"/>
          <w:szCs w:val="30"/>
        </w:rPr>
        <w:t>供货范围</w:t>
      </w:r>
    </w:p>
    <w:p w14:paraId="52886416" w14:textId="77777777" w:rsidR="003127F6" w:rsidRDefault="00000000">
      <w:pPr>
        <w:spacing w:line="360" w:lineRule="auto"/>
        <w:ind w:leftChars="-200" w:left="-420" w:firstLineChars="200" w:firstLine="600"/>
        <w:rPr>
          <w:sz w:val="30"/>
          <w:szCs w:val="30"/>
        </w:rPr>
      </w:pPr>
      <w:r>
        <w:rPr>
          <w:rFonts w:hint="eastAsia"/>
          <w:sz w:val="30"/>
          <w:szCs w:val="30"/>
        </w:rPr>
        <w:t>乙方负责向甲方食堂供应配送范围包括：粮油、水果、鲜鸡蛋、鲜猪肉、冻品、水产品（含海产品）、干货食品（包括秋霞火锅底料、胖子鱼调料、新一代辣椒节、白糖、香叶（干）、白糖、三奈（干）、八角（干）、干辣椒等）、日用品（如洗洁精、碗筷、厨房用品等），甲方可根据实际需要选择配送货品。如甲方另有需求，</w:t>
      </w:r>
      <w:proofErr w:type="gramStart"/>
      <w:r>
        <w:rPr>
          <w:rFonts w:hint="eastAsia"/>
          <w:sz w:val="30"/>
          <w:szCs w:val="30"/>
        </w:rPr>
        <w:t>乙方均</w:t>
      </w:r>
      <w:proofErr w:type="gramEnd"/>
      <w:r>
        <w:rPr>
          <w:rFonts w:hint="eastAsia"/>
          <w:sz w:val="30"/>
          <w:szCs w:val="30"/>
        </w:rPr>
        <w:t>可供货</w:t>
      </w:r>
      <w:r>
        <w:rPr>
          <w:sz w:val="30"/>
          <w:szCs w:val="30"/>
        </w:rPr>
        <w:t>。</w:t>
      </w:r>
    </w:p>
    <w:p w14:paraId="5574878B" w14:textId="77777777" w:rsidR="003127F6" w:rsidRDefault="00000000">
      <w:pPr>
        <w:numPr>
          <w:ilvl w:val="0"/>
          <w:numId w:val="2"/>
        </w:numPr>
        <w:spacing w:line="360" w:lineRule="auto"/>
        <w:ind w:leftChars="-200" w:left="-420" w:firstLineChars="200" w:firstLine="602"/>
        <w:textAlignment w:val="baseline"/>
        <w:rPr>
          <w:b/>
          <w:sz w:val="30"/>
          <w:szCs w:val="30"/>
        </w:rPr>
      </w:pPr>
      <w:r>
        <w:rPr>
          <w:rFonts w:hint="eastAsia"/>
          <w:b/>
          <w:sz w:val="30"/>
          <w:szCs w:val="30"/>
        </w:rPr>
        <w:t>供货质量与食品安全</w:t>
      </w:r>
    </w:p>
    <w:p w14:paraId="7280BA62" w14:textId="77777777" w:rsidR="003127F6" w:rsidRDefault="00000000">
      <w:pPr>
        <w:numPr>
          <w:ilvl w:val="0"/>
          <w:numId w:val="3"/>
        </w:numPr>
        <w:spacing w:line="360" w:lineRule="auto"/>
        <w:ind w:left="525" w:hangingChars="175" w:hanging="525"/>
        <w:rPr>
          <w:sz w:val="30"/>
          <w:szCs w:val="30"/>
        </w:rPr>
      </w:pPr>
      <w:r>
        <w:rPr>
          <w:rFonts w:hint="eastAsia"/>
          <w:sz w:val="30"/>
          <w:szCs w:val="30"/>
        </w:rPr>
        <w:t>乙方需保证供货商品质量合格，确保食品安全。乙方对因产品质量问题引起的食物中毒（经查证属实的）依法承担相关法律责任。</w:t>
      </w:r>
    </w:p>
    <w:p w14:paraId="4F7B281A" w14:textId="77777777" w:rsidR="003127F6" w:rsidRDefault="00000000">
      <w:pPr>
        <w:numPr>
          <w:ilvl w:val="0"/>
          <w:numId w:val="3"/>
        </w:numPr>
        <w:spacing w:line="360" w:lineRule="auto"/>
        <w:ind w:left="525" w:hangingChars="175" w:hanging="525"/>
        <w:rPr>
          <w:sz w:val="30"/>
          <w:szCs w:val="30"/>
        </w:rPr>
      </w:pPr>
      <w:r>
        <w:rPr>
          <w:rFonts w:hint="eastAsia"/>
          <w:sz w:val="30"/>
          <w:szCs w:val="30"/>
        </w:rPr>
        <w:t>甲方工作人员应注意清洗、煮沸等涉及食品安全的问题，若因烹饪不当或者食堂卫生状况等原因造成</w:t>
      </w:r>
      <w:proofErr w:type="gramStart"/>
      <w:r>
        <w:rPr>
          <w:rFonts w:hint="eastAsia"/>
          <w:sz w:val="30"/>
          <w:szCs w:val="30"/>
        </w:rPr>
        <w:t>食物中毒等概由</w:t>
      </w:r>
      <w:proofErr w:type="gramEnd"/>
      <w:r>
        <w:rPr>
          <w:rFonts w:hint="eastAsia"/>
          <w:sz w:val="30"/>
          <w:szCs w:val="30"/>
        </w:rPr>
        <w:t>甲方负责。</w:t>
      </w:r>
    </w:p>
    <w:p w14:paraId="42BE59DE" w14:textId="77777777" w:rsidR="003127F6"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Pr>
          <w:rFonts w:hint="eastAsia"/>
          <w:b/>
          <w:sz w:val="30"/>
          <w:szCs w:val="30"/>
        </w:rPr>
        <w:t>供货价格：</w:t>
      </w:r>
    </w:p>
    <w:p w14:paraId="1B8A6D1F" w14:textId="77777777" w:rsidR="003127F6" w:rsidRDefault="00000000">
      <w:pPr>
        <w:spacing w:line="360" w:lineRule="auto"/>
        <w:ind w:firstLineChars="200" w:firstLine="602"/>
        <w:rPr>
          <w:sz w:val="30"/>
          <w:szCs w:val="30"/>
        </w:rPr>
      </w:pPr>
      <w:r>
        <w:rPr>
          <w:rFonts w:hint="eastAsia"/>
          <w:b/>
          <w:bCs/>
          <w:sz w:val="30"/>
          <w:szCs w:val="30"/>
        </w:rPr>
        <w:t>本合同调料、干副食材</w:t>
      </w:r>
      <w:r>
        <w:rPr>
          <w:rFonts w:hint="eastAsia"/>
          <w:b/>
          <w:bCs/>
          <w:sz w:val="30"/>
          <w:szCs w:val="30"/>
        </w:rPr>
        <w:t>2025</w:t>
      </w:r>
      <w:r>
        <w:rPr>
          <w:rFonts w:hint="eastAsia"/>
          <w:b/>
          <w:bCs/>
          <w:sz w:val="30"/>
          <w:szCs w:val="30"/>
        </w:rPr>
        <w:t>年度供应费用中标价为</w:t>
      </w:r>
      <w:r>
        <w:rPr>
          <w:rFonts w:hint="eastAsia"/>
          <w:b/>
          <w:bCs/>
          <w:sz w:val="30"/>
          <w:szCs w:val="30"/>
          <w:u w:val="single"/>
        </w:rPr>
        <w:t xml:space="preserve">    </w:t>
      </w:r>
      <w:r>
        <w:rPr>
          <w:rFonts w:hint="eastAsia"/>
          <w:b/>
          <w:bCs/>
          <w:sz w:val="30"/>
          <w:szCs w:val="30"/>
        </w:rPr>
        <w:t>万元，税率为</w:t>
      </w:r>
      <w:r>
        <w:rPr>
          <w:rFonts w:hint="eastAsia"/>
          <w:b/>
          <w:bCs/>
          <w:sz w:val="30"/>
          <w:szCs w:val="30"/>
        </w:rPr>
        <w:t>3%</w:t>
      </w:r>
      <w:r>
        <w:rPr>
          <w:rFonts w:hint="eastAsia"/>
          <w:b/>
          <w:bCs/>
          <w:sz w:val="30"/>
          <w:szCs w:val="30"/>
        </w:rPr>
        <w:t>，</w:t>
      </w:r>
      <w:r>
        <w:rPr>
          <w:rFonts w:hint="eastAsia"/>
          <w:sz w:val="30"/>
          <w:szCs w:val="30"/>
        </w:rPr>
        <w:t>（</w:t>
      </w:r>
      <w:proofErr w:type="gramStart"/>
      <w:r>
        <w:rPr>
          <w:rFonts w:hint="eastAsia"/>
          <w:sz w:val="30"/>
          <w:szCs w:val="30"/>
        </w:rPr>
        <w:t>食材配送</w:t>
      </w:r>
      <w:proofErr w:type="gramEnd"/>
      <w:r>
        <w:rPr>
          <w:rFonts w:hint="eastAsia"/>
          <w:sz w:val="30"/>
          <w:szCs w:val="30"/>
        </w:rPr>
        <w:t>数量应根据甲方实际要求进行配送，实际结算量以甲方书面确认并验收合格的实际配送量为准，供货价格以乙方投标文件中的清单售价为准）。</w:t>
      </w:r>
    </w:p>
    <w:p w14:paraId="2888FF14" w14:textId="77777777" w:rsidR="003127F6"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Pr>
          <w:rFonts w:hint="eastAsia"/>
          <w:b/>
          <w:sz w:val="30"/>
          <w:szCs w:val="30"/>
        </w:rPr>
        <w:t>配送要求</w:t>
      </w:r>
    </w:p>
    <w:p w14:paraId="2AAE5A50" w14:textId="77777777" w:rsidR="003127F6" w:rsidRDefault="00000000">
      <w:pPr>
        <w:spacing w:line="360" w:lineRule="auto"/>
        <w:ind w:firstLineChars="200" w:firstLine="600"/>
        <w:rPr>
          <w:sz w:val="30"/>
          <w:szCs w:val="30"/>
        </w:rPr>
      </w:pPr>
      <w:r>
        <w:rPr>
          <w:rFonts w:hint="eastAsia"/>
          <w:sz w:val="30"/>
          <w:szCs w:val="30"/>
        </w:rPr>
        <w:t>1</w:t>
      </w:r>
      <w:r>
        <w:rPr>
          <w:rFonts w:hint="eastAsia"/>
          <w:sz w:val="30"/>
          <w:szCs w:val="30"/>
        </w:rPr>
        <w:t>、乙方按甲方要求的时间，在接到需求清单后，以接到需求清</w:t>
      </w:r>
      <w:r>
        <w:rPr>
          <w:rFonts w:hint="eastAsia"/>
          <w:sz w:val="30"/>
          <w:szCs w:val="30"/>
        </w:rPr>
        <w:t xml:space="preserve">   </w:t>
      </w:r>
      <w:r>
        <w:rPr>
          <w:rFonts w:hint="eastAsia"/>
          <w:sz w:val="30"/>
          <w:szCs w:val="30"/>
        </w:rPr>
        <w:t>单为第</w:t>
      </w:r>
      <w:r>
        <w:rPr>
          <w:rFonts w:hint="eastAsia"/>
          <w:sz w:val="30"/>
          <w:szCs w:val="30"/>
        </w:rPr>
        <w:t>1</w:t>
      </w:r>
      <w:r>
        <w:rPr>
          <w:rFonts w:hint="eastAsia"/>
          <w:sz w:val="30"/>
          <w:szCs w:val="30"/>
        </w:rPr>
        <w:t>天计算，需在</w:t>
      </w:r>
      <w:r>
        <w:rPr>
          <w:rFonts w:hint="eastAsia"/>
          <w:sz w:val="30"/>
          <w:szCs w:val="30"/>
        </w:rPr>
        <w:t>3</w:t>
      </w:r>
      <w:r>
        <w:rPr>
          <w:rFonts w:hint="eastAsia"/>
          <w:sz w:val="30"/>
          <w:szCs w:val="30"/>
        </w:rPr>
        <w:t>日内向甲方供货至指定地点，将所配送的商品准时备好。</w:t>
      </w:r>
    </w:p>
    <w:p w14:paraId="7DCB83CE" w14:textId="77777777" w:rsidR="003127F6" w:rsidRDefault="00000000">
      <w:pPr>
        <w:spacing w:line="360" w:lineRule="auto"/>
        <w:ind w:firstLineChars="200" w:firstLine="600"/>
        <w:rPr>
          <w:sz w:val="30"/>
          <w:szCs w:val="30"/>
        </w:rPr>
      </w:pPr>
      <w:r>
        <w:rPr>
          <w:rFonts w:hint="eastAsia"/>
          <w:sz w:val="30"/>
          <w:szCs w:val="30"/>
        </w:rPr>
        <w:t>2</w:t>
      </w:r>
      <w:r>
        <w:rPr>
          <w:rFonts w:hint="eastAsia"/>
          <w:sz w:val="30"/>
          <w:szCs w:val="30"/>
        </w:rPr>
        <w:t>、如果乙方所备货物质量不符合要求，甲方有权要求换货或退货。</w:t>
      </w:r>
    </w:p>
    <w:p w14:paraId="038C6063" w14:textId="77777777" w:rsidR="003127F6"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Pr>
          <w:rFonts w:hint="eastAsia"/>
          <w:b/>
          <w:sz w:val="30"/>
          <w:szCs w:val="30"/>
        </w:rPr>
        <w:t>收货方式</w:t>
      </w:r>
    </w:p>
    <w:p w14:paraId="3B5A74D5" w14:textId="77777777" w:rsidR="003127F6" w:rsidRDefault="00000000">
      <w:pPr>
        <w:spacing w:line="360" w:lineRule="auto"/>
        <w:ind w:firstLineChars="200" w:firstLine="600"/>
        <w:rPr>
          <w:sz w:val="30"/>
          <w:szCs w:val="30"/>
        </w:rPr>
      </w:pPr>
      <w:r>
        <w:rPr>
          <w:rFonts w:hint="eastAsia"/>
          <w:sz w:val="30"/>
          <w:szCs w:val="30"/>
        </w:rPr>
        <w:t>乙方送货时需提供供货商品明细表（电脑打印，内容包含商品名称、单价、总价、合计金额等项目）给甲方，甲方现场验货完毕，由甲方指定的负责人在供货商品明细表上签收后留给乙方记账并作为结算凭证。对于甲方现场验货时经合理注意仍未能发现的货物隐蔽质量问题，不能免除乙方相应的法律责任。</w:t>
      </w:r>
    </w:p>
    <w:p w14:paraId="1840D211" w14:textId="77777777" w:rsidR="003127F6"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Pr>
          <w:rFonts w:hint="eastAsia"/>
          <w:b/>
          <w:sz w:val="30"/>
          <w:szCs w:val="30"/>
        </w:rPr>
        <w:t>付款方式</w:t>
      </w:r>
      <w:r>
        <w:rPr>
          <w:rFonts w:hint="eastAsia"/>
          <w:b/>
          <w:sz w:val="30"/>
          <w:szCs w:val="30"/>
        </w:rPr>
        <w:t xml:space="preserve"> </w:t>
      </w:r>
    </w:p>
    <w:p w14:paraId="09C7A2FB" w14:textId="77777777" w:rsidR="003127F6" w:rsidRDefault="00000000">
      <w:pPr>
        <w:numPr>
          <w:ilvl w:val="0"/>
          <w:numId w:val="4"/>
        </w:numPr>
        <w:spacing w:line="360" w:lineRule="auto"/>
        <w:ind w:left="525" w:hangingChars="175" w:hanging="525"/>
        <w:rPr>
          <w:sz w:val="30"/>
          <w:szCs w:val="30"/>
        </w:rPr>
      </w:pPr>
      <w:r>
        <w:rPr>
          <w:rFonts w:hint="eastAsia"/>
          <w:sz w:val="30"/>
          <w:szCs w:val="30"/>
        </w:rPr>
        <w:t>甲方以向乙方银行转账或者现金的形式进行货款的结算。</w:t>
      </w:r>
    </w:p>
    <w:p w14:paraId="4AC431A1" w14:textId="77777777" w:rsidR="003127F6" w:rsidRDefault="00000000">
      <w:pPr>
        <w:numPr>
          <w:ilvl w:val="0"/>
          <w:numId w:val="4"/>
        </w:numPr>
        <w:spacing w:line="360" w:lineRule="auto"/>
        <w:ind w:left="525" w:hangingChars="175" w:hanging="525"/>
        <w:rPr>
          <w:sz w:val="30"/>
          <w:szCs w:val="30"/>
        </w:rPr>
      </w:pPr>
      <w:r>
        <w:rPr>
          <w:rFonts w:hint="eastAsia"/>
          <w:sz w:val="30"/>
          <w:szCs w:val="30"/>
        </w:rPr>
        <w:t>汇款账户：甲方通过银行</w:t>
      </w:r>
      <w:proofErr w:type="gramStart"/>
      <w:r>
        <w:rPr>
          <w:rFonts w:hint="eastAsia"/>
          <w:sz w:val="30"/>
          <w:szCs w:val="30"/>
        </w:rPr>
        <w:t>转帐</w:t>
      </w:r>
      <w:proofErr w:type="gramEnd"/>
      <w:r>
        <w:rPr>
          <w:rFonts w:hint="eastAsia"/>
          <w:sz w:val="30"/>
          <w:szCs w:val="30"/>
        </w:rPr>
        <w:t>方式将货款转入乙方账户。</w:t>
      </w:r>
    </w:p>
    <w:p w14:paraId="63B0BB0A" w14:textId="77777777" w:rsidR="003127F6" w:rsidRDefault="00000000">
      <w:pPr>
        <w:spacing w:line="360" w:lineRule="auto"/>
        <w:ind w:left="60"/>
        <w:rPr>
          <w:bCs/>
          <w:sz w:val="30"/>
          <w:szCs w:val="30"/>
        </w:rPr>
      </w:pPr>
      <w:r>
        <w:rPr>
          <w:rFonts w:hint="eastAsia"/>
          <w:bCs/>
          <w:sz w:val="30"/>
          <w:szCs w:val="30"/>
        </w:rPr>
        <w:t xml:space="preserve">    </w:t>
      </w:r>
      <w:r>
        <w:rPr>
          <w:rFonts w:hint="eastAsia"/>
          <w:bCs/>
          <w:sz w:val="30"/>
          <w:szCs w:val="30"/>
        </w:rPr>
        <w:t>乙方开户名称：</w:t>
      </w:r>
      <w:r>
        <w:rPr>
          <w:rFonts w:hint="eastAsia"/>
          <w:sz w:val="30"/>
          <w:szCs w:val="30"/>
        </w:rPr>
        <w:t xml:space="preserve"> </w:t>
      </w:r>
    </w:p>
    <w:p w14:paraId="0E044866" w14:textId="77777777" w:rsidR="003127F6" w:rsidRDefault="00000000">
      <w:pPr>
        <w:spacing w:line="360" w:lineRule="auto"/>
        <w:rPr>
          <w:bCs/>
          <w:sz w:val="30"/>
          <w:szCs w:val="30"/>
        </w:rPr>
      </w:pPr>
      <w:r>
        <w:rPr>
          <w:rFonts w:hint="eastAsia"/>
          <w:bCs/>
          <w:sz w:val="30"/>
          <w:szCs w:val="30"/>
        </w:rPr>
        <w:t xml:space="preserve">    </w:t>
      </w:r>
      <w:r>
        <w:rPr>
          <w:rFonts w:hint="eastAsia"/>
          <w:bCs/>
          <w:sz w:val="30"/>
          <w:szCs w:val="30"/>
        </w:rPr>
        <w:t>乙方开户银行：</w:t>
      </w:r>
      <w:r>
        <w:rPr>
          <w:rFonts w:hint="eastAsia"/>
          <w:bCs/>
          <w:sz w:val="30"/>
          <w:szCs w:val="30"/>
        </w:rPr>
        <w:t xml:space="preserve"> </w:t>
      </w:r>
    </w:p>
    <w:p w14:paraId="555A3BC2" w14:textId="77777777" w:rsidR="003127F6" w:rsidRDefault="00000000">
      <w:pPr>
        <w:spacing w:line="360" w:lineRule="auto"/>
        <w:ind w:firstLineChars="200" w:firstLine="600"/>
        <w:rPr>
          <w:bCs/>
          <w:sz w:val="30"/>
          <w:szCs w:val="30"/>
        </w:rPr>
      </w:pPr>
      <w:r>
        <w:rPr>
          <w:rFonts w:hint="eastAsia"/>
          <w:bCs/>
          <w:sz w:val="30"/>
          <w:szCs w:val="30"/>
        </w:rPr>
        <w:t>乙方账号：</w:t>
      </w:r>
    </w:p>
    <w:p w14:paraId="01B35EFE" w14:textId="77777777" w:rsidR="003127F6" w:rsidRDefault="00000000">
      <w:pPr>
        <w:spacing w:line="360" w:lineRule="auto"/>
        <w:rPr>
          <w:bCs/>
          <w:sz w:val="30"/>
          <w:szCs w:val="30"/>
        </w:rPr>
      </w:pPr>
      <w:r>
        <w:rPr>
          <w:rFonts w:hint="eastAsia"/>
          <w:bCs/>
          <w:sz w:val="30"/>
          <w:szCs w:val="30"/>
        </w:rPr>
        <w:t>3</w:t>
      </w:r>
      <w:r>
        <w:rPr>
          <w:rFonts w:hint="eastAsia"/>
          <w:bCs/>
          <w:sz w:val="30"/>
          <w:szCs w:val="30"/>
        </w:rPr>
        <w:t>、结算周期：本采购合同中的</w:t>
      </w:r>
      <w:proofErr w:type="gramStart"/>
      <w:r>
        <w:rPr>
          <w:rFonts w:hint="eastAsia"/>
          <w:bCs/>
          <w:sz w:val="30"/>
          <w:szCs w:val="30"/>
        </w:rPr>
        <w:t>配送食材结算</w:t>
      </w:r>
      <w:proofErr w:type="gramEnd"/>
      <w:r>
        <w:rPr>
          <w:rFonts w:hint="eastAsia"/>
          <w:bCs/>
          <w:sz w:val="30"/>
          <w:szCs w:val="30"/>
        </w:rPr>
        <w:t>周期以月为单位，即次月结上月的货款。</w:t>
      </w:r>
    </w:p>
    <w:p w14:paraId="594FDDC2" w14:textId="77777777" w:rsidR="003127F6"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Pr>
          <w:rFonts w:hint="eastAsia"/>
          <w:b/>
          <w:sz w:val="30"/>
          <w:szCs w:val="30"/>
        </w:rPr>
        <w:t>违约责任</w:t>
      </w:r>
    </w:p>
    <w:p w14:paraId="67FB511D" w14:textId="77777777" w:rsidR="003127F6" w:rsidRDefault="00000000">
      <w:pPr>
        <w:numPr>
          <w:ilvl w:val="0"/>
          <w:numId w:val="5"/>
        </w:numPr>
        <w:spacing w:line="360" w:lineRule="auto"/>
        <w:ind w:left="525" w:hangingChars="175" w:hanging="525"/>
        <w:rPr>
          <w:sz w:val="30"/>
          <w:szCs w:val="30"/>
        </w:rPr>
      </w:pPr>
      <w:r>
        <w:rPr>
          <w:rFonts w:hint="eastAsia"/>
          <w:sz w:val="30"/>
          <w:szCs w:val="30"/>
        </w:rPr>
        <w:t>甲乙双方均应当全面履行本合同的约定，如有一方违约，造成对方经济损失的，违约方应当承担赔偿责任。</w:t>
      </w:r>
    </w:p>
    <w:p w14:paraId="2F63BD1F" w14:textId="77777777" w:rsidR="003127F6"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Pr>
          <w:rFonts w:hint="eastAsia"/>
          <w:b/>
          <w:sz w:val="30"/>
          <w:szCs w:val="30"/>
        </w:rPr>
        <w:t>通知与送达</w:t>
      </w:r>
    </w:p>
    <w:p w14:paraId="205B2435" w14:textId="77777777" w:rsidR="003127F6" w:rsidRDefault="00000000">
      <w:pPr>
        <w:spacing w:line="360" w:lineRule="auto"/>
        <w:ind w:leftChars="68" w:left="143" w:firstLineChars="200" w:firstLine="600"/>
        <w:rPr>
          <w:sz w:val="30"/>
          <w:szCs w:val="30"/>
        </w:rPr>
      </w:pPr>
      <w:r>
        <w:rPr>
          <w:rFonts w:hint="eastAsia"/>
          <w:sz w:val="30"/>
          <w:szCs w:val="30"/>
        </w:rPr>
        <w:t>本合同履行过程中，任何</w:t>
      </w:r>
      <w:proofErr w:type="gramStart"/>
      <w:r>
        <w:rPr>
          <w:rFonts w:hint="eastAsia"/>
          <w:sz w:val="30"/>
          <w:szCs w:val="30"/>
        </w:rPr>
        <w:t>一</w:t>
      </w:r>
      <w:proofErr w:type="gramEnd"/>
      <w:r>
        <w:rPr>
          <w:rFonts w:hint="eastAsia"/>
          <w:sz w:val="30"/>
          <w:szCs w:val="30"/>
        </w:rPr>
        <w:t>方向另一方发出的通知、文件、资料等，均须采用书面形式。书面形式包括但不限于：加盖公章或合同专用章的文件原件、专递、传真、双方确认的电子邮件等。</w:t>
      </w:r>
    </w:p>
    <w:p w14:paraId="6388C5D7" w14:textId="77777777" w:rsidR="003127F6" w:rsidRDefault="00000000">
      <w:pPr>
        <w:spacing w:line="360" w:lineRule="auto"/>
        <w:ind w:leftChars="68" w:left="143"/>
        <w:rPr>
          <w:sz w:val="30"/>
          <w:szCs w:val="30"/>
        </w:rPr>
      </w:pPr>
      <w:r>
        <w:rPr>
          <w:rFonts w:hint="eastAsia"/>
          <w:sz w:val="30"/>
          <w:szCs w:val="30"/>
        </w:rPr>
        <w:t>甲方送达地址：</w:t>
      </w:r>
    </w:p>
    <w:p w14:paraId="111AB8FA" w14:textId="77777777" w:rsidR="003127F6" w:rsidRDefault="00000000">
      <w:pPr>
        <w:spacing w:line="360" w:lineRule="auto"/>
        <w:ind w:leftChars="68" w:left="143" w:firstLineChars="200" w:firstLine="600"/>
        <w:rPr>
          <w:sz w:val="30"/>
          <w:szCs w:val="30"/>
        </w:rPr>
      </w:pPr>
      <w:r>
        <w:rPr>
          <w:rFonts w:hint="eastAsia"/>
          <w:sz w:val="30"/>
          <w:szCs w:val="30"/>
        </w:rPr>
        <w:t>地址：重庆市南岸区富源大道</w:t>
      </w:r>
      <w:r>
        <w:rPr>
          <w:rFonts w:hint="eastAsia"/>
          <w:sz w:val="30"/>
          <w:szCs w:val="30"/>
        </w:rPr>
        <w:t>151</w:t>
      </w:r>
      <w:r>
        <w:rPr>
          <w:rFonts w:hint="eastAsia"/>
          <w:sz w:val="30"/>
          <w:szCs w:val="30"/>
        </w:rPr>
        <w:t>号（经开区先进汽车电子产业园）</w:t>
      </w:r>
      <w:r>
        <w:rPr>
          <w:sz w:val="30"/>
          <w:szCs w:val="30"/>
        </w:rPr>
        <w:br/>
      </w:r>
      <w:r>
        <w:rPr>
          <w:rFonts w:hint="eastAsia"/>
          <w:sz w:val="30"/>
          <w:szCs w:val="30"/>
        </w:rPr>
        <w:t xml:space="preserve">  </w:t>
      </w:r>
      <w:r>
        <w:rPr>
          <w:sz w:val="30"/>
          <w:szCs w:val="30"/>
        </w:rPr>
        <w:t>联系人：</w:t>
      </w:r>
      <w:r>
        <w:rPr>
          <w:rFonts w:hint="eastAsia"/>
          <w:sz w:val="30"/>
          <w:szCs w:val="30"/>
        </w:rPr>
        <w:t>向友</w:t>
      </w:r>
      <w:r>
        <w:rPr>
          <w:sz w:val="30"/>
          <w:szCs w:val="30"/>
        </w:rPr>
        <w:br/>
      </w:r>
      <w:r>
        <w:rPr>
          <w:rFonts w:hint="eastAsia"/>
          <w:sz w:val="30"/>
          <w:szCs w:val="30"/>
        </w:rPr>
        <w:t xml:space="preserve">  </w:t>
      </w:r>
      <w:r>
        <w:rPr>
          <w:sz w:val="30"/>
          <w:szCs w:val="30"/>
        </w:rPr>
        <w:t>联系电话：</w:t>
      </w:r>
      <w:r>
        <w:rPr>
          <w:rFonts w:hint="eastAsia"/>
          <w:sz w:val="30"/>
          <w:szCs w:val="30"/>
        </w:rPr>
        <w:t>13340334669</w:t>
      </w:r>
      <w:r>
        <w:rPr>
          <w:sz w:val="30"/>
          <w:szCs w:val="30"/>
        </w:rPr>
        <w:br/>
      </w:r>
      <w:r>
        <w:rPr>
          <w:rFonts w:hint="eastAsia"/>
          <w:sz w:val="30"/>
          <w:szCs w:val="30"/>
        </w:rPr>
        <w:t xml:space="preserve">  </w:t>
      </w:r>
      <w:r>
        <w:rPr>
          <w:sz w:val="30"/>
          <w:szCs w:val="30"/>
        </w:rPr>
        <w:t>电子邮箱：</w:t>
      </w:r>
      <w:hyperlink r:id="rId16" w:history="1">
        <w:r>
          <w:rPr>
            <w:rStyle w:val="affb"/>
            <w:rFonts w:hint="eastAsia"/>
            <w:sz w:val="30"/>
            <w:szCs w:val="30"/>
          </w:rPr>
          <w:t>260483507@qq.com</w:t>
        </w:r>
      </w:hyperlink>
    </w:p>
    <w:p w14:paraId="49370990" w14:textId="77777777" w:rsidR="003127F6" w:rsidRDefault="00000000">
      <w:pPr>
        <w:spacing w:line="360" w:lineRule="auto"/>
        <w:ind w:leftChars="68" w:left="143"/>
        <w:rPr>
          <w:sz w:val="30"/>
          <w:szCs w:val="30"/>
        </w:rPr>
      </w:pPr>
      <w:r>
        <w:rPr>
          <w:rFonts w:hint="eastAsia"/>
          <w:sz w:val="30"/>
          <w:szCs w:val="30"/>
        </w:rPr>
        <w:t>乙方送达地址：</w:t>
      </w:r>
    </w:p>
    <w:p w14:paraId="5F76C2BC" w14:textId="77777777" w:rsidR="003127F6" w:rsidRDefault="00000000">
      <w:pPr>
        <w:spacing w:line="360" w:lineRule="auto"/>
        <w:ind w:leftChars="352" w:left="739"/>
        <w:rPr>
          <w:sz w:val="30"/>
          <w:szCs w:val="30"/>
        </w:rPr>
      </w:pPr>
      <w:r>
        <w:rPr>
          <w:rFonts w:hint="eastAsia"/>
          <w:sz w:val="30"/>
          <w:szCs w:val="30"/>
        </w:rPr>
        <w:t>地址：</w:t>
      </w:r>
      <w:r>
        <w:rPr>
          <w:sz w:val="30"/>
          <w:szCs w:val="30"/>
        </w:rPr>
        <w:br/>
      </w:r>
      <w:r>
        <w:rPr>
          <w:sz w:val="30"/>
          <w:szCs w:val="30"/>
        </w:rPr>
        <w:t>联系人：</w:t>
      </w:r>
      <w:r>
        <w:rPr>
          <w:sz w:val="30"/>
          <w:szCs w:val="30"/>
        </w:rPr>
        <w:br/>
      </w:r>
      <w:r>
        <w:rPr>
          <w:sz w:val="30"/>
          <w:szCs w:val="30"/>
        </w:rPr>
        <w:t>联系电话：</w:t>
      </w:r>
      <w:r>
        <w:rPr>
          <w:sz w:val="30"/>
          <w:szCs w:val="30"/>
        </w:rPr>
        <w:br/>
      </w:r>
      <w:r>
        <w:rPr>
          <w:sz w:val="30"/>
          <w:szCs w:val="30"/>
        </w:rPr>
        <w:t>电子邮箱：</w:t>
      </w:r>
    </w:p>
    <w:p w14:paraId="6A1995F0" w14:textId="77777777" w:rsidR="003127F6" w:rsidRDefault="00000000">
      <w:pPr>
        <w:spacing w:line="360" w:lineRule="auto"/>
        <w:ind w:leftChars="68" w:left="143" w:firstLineChars="200" w:firstLine="600"/>
        <w:rPr>
          <w:sz w:val="30"/>
          <w:szCs w:val="30"/>
        </w:rPr>
      </w:pPr>
      <w:r>
        <w:rPr>
          <w:sz w:val="30"/>
          <w:szCs w:val="30"/>
        </w:rPr>
        <w:t>1</w:t>
      </w:r>
      <w:r>
        <w:rPr>
          <w:rFonts w:hint="eastAsia"/>
          <w:sz w:val="30"/>
          <w:szCs w:val="30"/>
        </w:rPr>
        <w:t>、双方</w:t>
      </w:r>
      <w:r>
        <w:rPr>
          <w:sz w:val="30"/>
          <w:szCs w:val="30"/>
        </w:rPr>
        <w:t>一致确认本合同载明的地址、联系方式为各方履行合同义务、解决合同争议时接收其他方文件信函或司法机关</w:t>
      </w:r>
      <w:r>
        <w:rPr>
          <w:sz w:val="30"/>
          <w:szCs w:val="30"/>
        </w:rPr>
        <w:t>(</w:t>
      </w:r>
      <w:r>
        <w:rPr>
          <w:sz w:val="30"/>
          <w:szCs w:val="30"/>
        </w:rPr>
        <w:t>法院、仲裁机构</w:t>
      </w:r>
      <w:r>
        <w:rPr>
          <w:sz w:val="30"/>
          <w:szCs w:val="30"/>
        </w:rPr>
        <w:t>)</w:t>
      </w:r>
      <w:r>
        <w:rPr>
          <w:sz w:val="30"/>
          <w:szCs w:val="30"/>
        </w:rPr>
        <w:t>诉讼、仲裁文书的唯一送达地址及联系方式。</w:t>
      </w:r>
    </w:p>
    <w:p w14:paraId="729A0AC0" w14:textId="77777777" w:rsidR="003127F6" w:rsidRDefault="00000000">
      <w:pPr>
        <w:spacing w:line="360" w:lineRule="auto"/>
        <w:ind w:leftChars="68" w:left="143" w:firstLineChars="200" w:firstLine="600"/>
        <w:rPr>
          <w:sz w:val="30"/>
          <w:szCs w:val="30"/>
        </w:rPr>
      </w:pPr>
      <w:r>
        <w:rPr>
          <w:sz w:val="30"/>
          <w:szCs w:val="30"/>
        </w:rPr>
        <w:t>2</w:t>
      </w:r>
      <w:r>
        <w:rPr>
          <w:rFonts w:hint="eastAsia"/>
          <w:sz w:val="30"/>
          <w:szCs w:val="30"/>
        </w:rPr>
        <w:t>、</w:t>
      </w:r>
      <w:r>
        <w:rPr>
          <w:sz w:val="30"/>
          <w:szCs w:val="30"/>
        </w:rPr>
        <w:t>各方根据本合同首页载明的地址、联系方式寄送相关文件的，寄出的第三天即视为对方已签收；受送达人拒收或退回的，不影响送达的效力。</w:t>
      </w:r>
    </w:p>
    <w:p w14:paraId="1A9B5D8A" w14:textId="77777777" w:rsidR="003127F6" w:rsidRDefault="00000000">
      <w:pPr>
        <w:spacing w:line="360" w:lineRule="auto"/>
        <w:ind w:leftChars="68" w:left="143" w:firstLineChars="200" w:firstLine="600"/>
        <w:rPr>
          <w:sz w:val="30"/>
          <w:szCs w:val="30"/>
        </w:rPr>
      </w:pPr>
      <w:r>
        <w:rPr>
          <w:sz w:val="30"/>
          <w:szCs w:val="30"/>
        </w:rPr>
        <w:t>3</w:t>
      </w:r>
      <w:r>
        <w:rPr>
          <w:rFonts w:hint="eastAsia"/>
          <w:sz w:val="30"/>
          <w:szCs w:val="30"/>
        </w:rPr>
        <w:t>、</w:t>
      </w:r>
      <w:r>
        <w:rPr>
          <w:sz w:val="30"/>
          <w:szCs w:val="30"/>
        </w:rPr>
        <w:t>任何一方如需变更上述送达地址、联系方式的，应在变更后三个工作日内以书面形式将变更后的送达地址、联系方式通知对方；未按前述约定方式变更的，上述送达地址、联系方式仍然有效。</w:t>
      </w:r>
    </w:p>
    <w:p w14:paraId="55603F4A" w14:textId="77777777" w:rsidR="003127F6"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Pr>
          <w:rFonts w:hint="eastAsia"/>
          <w:b/>
          <w:sz w:val="30"/>
          <w:szCs w:val="30"/>
        </w:rPr>
        <w:t>协议生效及争议处理</w:t>
      </w:r>
    </w:p>
    <w:p w14:paraId="6868D0A6" w14:textId="77777777" w:rsidR="003127F6" w:rsidRDefault="00000000">
      <w:pPr>
        <w:spacing w:line="360" w:lineRule="auto"/>
        <w:ind w:leftChars="110" w:left="231" w:firstLineChars="200" w:firstLine="600"/>
        <w:rPr>
          <w:sz w:val="30"/>
          <w:szCs w:val="30"/>
        </w:rPr>
      </w:pPr>
      <w:r>
        <w:rPr>
          <w:rFonts w:hint="eastAsia"/>
          <w:sz w:val="30"/>
          <w:szCs w:val="30"/>
        </w:rPr>
        <w:t>1</w:t>
      </w:r>
      <w:r>
        <w:rPr>
          <w:rFonts w:hint="eastAsia"/>
          <w:sz w:val="30"/>
          <w:szCs w:val="30"/>
        </w:rPr>
        <w:t>、本合同经双方授权代表人或负责人签署并加盖公章后生效。</w:t>
      </w:r>
      <w:r>
        <w:rPr>
          <w:rFonts w:hint="eastAsia"/>
          <w:sz w:val="30"/>
          <w:szCs w:val="30"/>
        </w:rPr>
        <w:t xml:space="preserve"> </w:t>
      </w:r>
    </w:p>
    <w:p w14:paraId="1819572F" w14:textId="77777777" w:rsidR="003127F6" w:rsidRDefault="00000000">
      <w:pPr>
        <w:spacing w:line="360" w:lineRule="auto"/>
        <w:ind w:leftChars="110" w:left="231" w:firstLineChars="200" w:firstLine="600"/>
        <w:rPr>
          <w:sz w:val="30"/>
          <w:szCs w:val="30"/>
        </w:rPr>
      </w:pPr>
      <w:r>
        <w:rPr>
          <w:rFonts w:hint="eastAsia"/>
          <w:sz w:val="30"/>
          <w:szCs w:val="30"/>
        </w:rPr>
        <w:t>2</w:t>
      </w:r>
      <w:r>
        <w:rPr>
          <w:rFonts w:hint="eastAsia"/>
          <w:sz w:val="30"/>
          <w:szCs w:val="30"/>
        </w:rPr>
        <w:t>、本合同一式</w:t>
      </w:r>
      <w:r>
        <w:rPr>
          <w:rFonts w:hint="eastAsia"/>
          <w:sz w:val="30"/>
          <w:szCs w:val="30"/>
          <w:u w:val="single"/>
        </w:rPr>
        <w:t xml:space="preserve"> </w:t>
      </w:r>
      <w:r>
        <w:rPr>
          <w:rFonts w:hint="eastAsia"/>
          <w:sz w:val="30"/>
          <w:szCs w:val="30"/>
          <w:u w:val="single"/>
        </w:rPr>
        <w:t>陆</w:t>
      </w:r>
      <w:r>
        <w:rPr>
          <w:rFonts w:hint="eastAsia"/>
          <w:sz w:val="30"/>
          <w:szCs w:val="30"/>
          <w:u w:val="single"/>
        </w:rPr>
        <w:t xml:space="preserve"> </w:t>
      </w:r>
      <w:r>
        <w:rPr>
          <w:rFonts w:hint="eastAsia"/>
          <w:sz w:val="30"/>
          <w:szCs w:val="30"/>
        </w:rPr>
        <w:t>份，甲方执</w:t>
      </w:r>
      <w:r>
        <w:rPr>
          <w:rFonts w:hint="eastAsia"/>
          <w:sz w:val="30"/>
          <w:szCs w:val="30"/>
          <w:u w:val="single"/>
        </w:rPr>
        <w:t xml:space="preserve"> </w:t>
      </w:r>
      <w:r>
        <w:rPr>
          <w:rFonts w:hint="eastAsia"/>
          <w:sz w:val="30"/>
          <w:szCs w:val="30"/>
          <w:u w:val="single"/>
        </w:rPr>
        <w:t>肆</w:t>
      </w:r>
      <w:r>
        <w:rPr>
          <w:rFonts w:hint="eastAsia"/>
          <w:sz w:val="30"/>
          <w:szCs w:val="30"/>
          <w:u w:val="single"/>
        </w:rPr>
        <w:t xml:space="preserve"> </w:t>
      </w:r>
      <w:r>
        <w:rPr>
          <w:rFonts w:hint="eastAsia"/>
          <w:sz w:val="30"/>
          <w:szCs w:val="30"/>
        </w:rPr>
        <w:t>份，乙方执</w:t>
      </w:r>
      <w:r>
        <w:rPr>
          <w:rFonts w:hint="eastAsia"/>
          <w:sz w:val="30"/>
          <w:szCs w:val="30"/>
          <w:u w:val="single"/>
        </w:rPr>
        <w:t xml:space="preserve"> </w:t>
      </w:r>
      <w:r>
        <w:rPr>
          <w:rFonts w:hint="eastAsia"/>
          <w:sz w:val="30"/>
          <w:szCs w:val="30"/>
          <w:u w:val="single"/>
        </w:rPr>
        <w:t>贰</w:t>
      </w:r>
      <w:r>
        <w:rPr>
          <w:rFonts w:hint="eastAsia"/>
          <w:sz w:val="30"/>
          <w:szCs w:val="30"/>
          <w:u w:val="single"/>
        </w:rPr>
        <w:t xml:space="preserve"> </w:t>
      </w:r>
      <w:r>
        <w:rPr>
          <w:rFonts w:hint="eastAsia"/>
          <w:sz w:val="30"/>
          <w:szCs w:val="30"/>
        </w:rPr>
        <w:t>份，均具同等法律效力。</w:t>
      </w:r>
    </w:p>
    <w:p w14:paraId="1F32689D" w14:textId="77777777" w:rsidR="003127F6" w:rsidRDefault="00000000">
      <w:pPr>
        <w:spacing w:line="360" w:lineRule="auto"/>
        <w:ind w:leftChars="110" w:left="231" w:firstLineChars="200" w:firstLine="600"/>
        <w:rPr>
          <w:sz w:val="30"/>
          <w:szCs w:val="30"/>
        </w:rPr>
      </w:pPr>
      <w:r>
        <w:rPr>
          <w:rFonts w:hint="eastAsia"/>
          <w:sz w:val="30"/>
          <w:szCs w:val="30"/>
        </w:rPr>
        <w:t>3</w:t>
      </w:r>
      <w:r>
        <w:rPr>
          <w:rFonts w:hint="eastAsia"/>
          <w:sz w:val="30"/>
          <w:szCs w:val="30"/>
        </w:rPr>
        <w:t>、本合同项下发生的争议，双方应当通过友好协商解决；如果协商不成，也可向有关行政机关投诉处理；对投诉处理结果不满意的，可向甲方所在地有管辖权的人民法院提起诉讼。</w:t>
      </w:r>
    </w:p>
    <w:p w14:paraId="6BE40DE6" w14:textId="77777777" w:rsidR="003127F6" w:rsidRDefault="003127F6">
      <w:pPr>
        <w:spacing w:line="360" w:lineRule="auto"/>
        <w:rPr>
          <w:sz w:val="30"/>
          <w:szCs w:val="30"/>
        </w:rPr>
      </w:pPr>
    </w:p>
    <w:p w14:paraId="26F6199B" w14:textId="77777777" w:rsidR="003127F6" w:rsidRDefault="003127F6">
      <w:pPr>
        <w:spacing w:line="360" w:lineRule="auto"/>
        <w:rPr>
          <w:sz w:val="30"/>
          <w:szCs w:val="30"/>
        </w:rPr>
      </w:pPr>
    </w:p>
    <w:p w14:paraId="4A411C42" w14:textId="77777777" w:rsidR="003127F6" w:rsidRDefault="003127F6">
      <w:pPr>
        <w:spacing w:line="360" w:lineRule="auto"/>
        <w:rPr>
          <w:sz w:val="30"/>
          <w:szCs w:val="30"/>
        </w:rPr>
      </w:pPr>
    </w:p>
    <w:p w14:paraId="3EE5FEB9" w14:textId="77777777" w:rsidR="003127F6" w:rsidRDefault="00000000">
      <w:pPr>
        <w:widowControl/>
        <w:jc w:val="left"/>
        <w:rPr>
          <w:sz w:val="30"/>
          <w:szCs w:val="30"/>
        </w:rPr>
      </w:pPr>
      <w:r>
        <w:rPr>
          <w:sz w:val="30"/>
          <w:szCs w:val="30"/>
        </w:rPr>
        <w:br w:type="page"/>
      </w:r>
    </w:p>
    <w:p w14:paraId="1869C485" w14:textId="77777777" w:rsidR="003127F6" w:rsidRDefault="00000000">
      <w:pPr>
        <w:spacing w:line="360" w:lineRule="auto"/>
        <w:ind w:leftChars="-200" w:left="-420" w:firstLineChars="200" w:firstLine="600"/>
        <w:textAlignment w:val="baseline"/>
        <w:rPr>
          <w:sz w:val="30"/>
          <w:szCs w:val="30"/>
        </w:rPr>
      </w:pPr>
      <w:r>
        <w:rPr>
          <w:sz w:val="30"/>
          <w:szCs w:val="30"/>
        </w:rPr>
        <w:t>甲方：</w:t>
      </w:r>
      <w:r>
        <w:rPr>
          <w:rFonts w:hint="eastAsia"/>
          <w:sz w:val="30"/>
          <w:szCs w:val="30"/>
        </w:rPr>
        <w:t xml:space="preserve">              </w:t>
      </w:r>
      <w:r>
        <w:rPr>
          <w:rFonts w:hint="eastAsia"/>
          <w:sz w:val="30"/>
          <w:szCs w:val="30"/>
        </w:rPr>
        <w:t>（盖章）</w:t>
      </w:r>
      <w:r>
        <w:rPr>
          <w:rFonts w:hint="eastAsia"/>
          <w:sz w:val="30"/>
          <w:szCs w:val="30"/>
        </w:rPr>
        <w:t xml:space="preserve">    </w:t>
      </w:r>
      <w:r>
        <w:rPr>
          <w:sz w:val="30"/>
          <w:szCs w:val="30"/>
        </w:rPr>
        <w:t>乙方：</w:t>
      </w:r>
      <w:r>
        <w:rPr>
          <w:rFonts w:hint="eastAsia"/>
          <w:sz w:val="30"/>
          <w:szCs w:val="30"/>
        </w:rPr>
        <w:t xml:space="preserve">           </w:t>
      </w:r>
      <w:r>
        <w:rPr>
          <w:rFonts w:hint="eastAsia"/>
          <w:sz w:val="30"/>
          <w:szCs w:val="30"/>
        </w:rPr>
        <w:t>（盖章）</w:t>
      </w:r>
    </w:p>
    <w:p w14:paraId="2CA4D678" w14:textId="77777777" w:rsidR="003127F6" w:rsidRDefault="003127F6">
      <w:pPr>
        <w:spacing w:line="360" w:lineRule="auto"/>
        <w:textAlignment w:val="baseline"/>
        <w:rPr>
          <w:sz w:val="30"/>
          <w:szCs w:val="30"/>
        </w:rPr>
      </w:pPr>
    </w:p>
    <w:p w14:paraId="4AC47D41" w14:textId="77777777" w:rsidR="003127F6" w:rsidRDefault="00000000">
      <w:pPr>
        <w:spacing w:line="360" w:lineRule="auto"/>
        <w:ind w:leftChars="-200" w:left="-420" w:firstLineChars="200" w:firstLine="600"/>
        <w:textAlignment w:val="baseline"/>
        <w:rPr>
          <w:sz w:val="30"/>
          <w:szCs w:val="30"/>
        </w:rPr>
      </w:pPr>
      <w:r>
        <w:rPr>
          <w:rFonts w:hint="eastAsia"/>
          <w:sz w:val="30"/>
          <w:szCs w:val="30"/>
        </w:rPr>
        <w:t>甲方代表：</w:t>
      </w:r>
      <w:r>
        <w:rPr>
          <w:rFonts w:hint="eastAsia"/>
          <w:sz w:val="30"/>
          <w:szCs w:val="30"/>
        </w:rPr>
        <w:t xml:space="preserve">                      </w:t>
      </w:r>
      <w:r>
        <w:rPr>
          <w:rFonts w:hint="eastAsia"/>
          <w:sz w:val="30"/>
          <w:szCs w:val="30"/>
        </w:rPr>
        <w:t>乙方代表：</w:t>
      </w:r>
      <w:r>
        <w:rPr>
          <w:rFonts w:hint="eastAsia"/>
          <w:sz w:val="30"/>
          <w:szCs w:val="30"/>
        </w:rPr>
        <w:t xml:space="preserve">            </w:t>
      </w:r>
    </w:p>
    <w:p w14:paraId="6F060146" w14:textId="77777777" w:rsidR="003127F6" w:rsidRDefault="003127F6">
      <w:pPr>
        <w:spacing w:line="360" w:lineRule="auto"/>
        <w:ind w:leftChars="-200" w:left="-420" w:firstLineChars="200" w:firstLine="600"/>
        <w:textAlignment w:val="baseline"/>
        <w:rPr>
          <w:sz w:val="30"/>
          <w:szCs w:val="30"/>
        </w:rPr>
      </w:pPr>
    </w:p>
    <w:p w14:paraId="546BD264" w14:textId="77777777" w:rsidR="003127F6" w:rsidRDefault="00000000">
      <w:pPr>
        <w:spacing w:line="360" w:lineRule="auto"/>
        <w:ind w:leftChars="85" w:left="178"/>
        <w:textAlignment w:val="baseline"/>
        <w:rPr>
          <w:sz w:val="30"/>
          <w:szCs w:val="30"/>
        </w:rPr>
      </w:pPr>
      <w:r>
        <w:rPr>
          <w:rFonts w:hint="eastAsia"/>
          <w:sz w:val="30"/>
          <w:szCs w:val="30"/>
        </w:rPr>
        <w:t>甲方联系人电话：向友，</w:t>
      </w:r>
      <w:r>
        <w:rPr>
          <w:rFonts w:hint="eastAsia"/>
          <w:sz w:val="30"/>
          <w:szCs w:val="30"/>
        </w:rPr>
        <w:t>13340334669</w:t>
      </w:r>
      <w:r>
        <w:rPr>
          <w:rFonts w:hint="eastAsia"/>
          <w:sz w:val="30"/>
          <w:szCs w:val="30"/>
        </w:rPr>
        <w:br/>
      </w:r>
      <w:r>
        <w:rPr>
          <w:rFonts w:hint="eastAsia"/>
          <w:sz w:val="30"/>
          <w:szCs w:val="30"/>
        </w:rPr>
        <w:t>乙方联系人电话：</w:t>
      </w:r>
    </w:p>
    <w:p w14:paraId="477318D3" w14:textId="77777777" w:rsidR="003127F6" w:rsidRDefault="003127F6">
      <w:pPr>
        <w:spacing w:line="360" w:lineRule="auto"/>
        <w:ind w:leftChars="-200" w:left="-420" w:firstLineChars="200" w:firstLine="600"/>
        <w:jc w:val="right"/>
        <w:textAlignment w:val="baseline"/>
        <w:rPr>
          <w:sz w:val="30"/>
          <w:szCs w:val="30"/>
        </w:rPr>
      </w:pPr>
    </w:p>
    <w:p w14:paraId="258C2FF8" w14:textId="77777777" w:rsidR="003127F6" w:rsidRDefault="00000000">
      <w:pPr>
        <w:spacing w:line="360" w:lineRule="auto"/>
        <w:ind w:leftChars="-200" w:left="-420" w:firstLineChars="200" w:firstLine="600"/>
        <w:jc w:val="right"/>
        <w:textAlignment w:val="baseline"/>
      </w:pPr>
      <w:r>
        <w:rPr>
          <w:rFonts w:hint="eastAsia"/>
          <w:sz w:val="30"/>
          <w:szCs w:val="30"/>
        </w:rPr>
        <w:t>本协议</w:t>
      </w:r>
      <w:r>
        <w:rPr>
          <w:sz w:val="30"/>
          <w:szCs w:val="30"/>
        </w:rPr>
        <w:t>签</w:t>
      </w:r>
      <w:r>
        <w:rPr>
          <w:rFonts w:hint="eastAsia"/>
          <w:sz w:val="30"/>
          <w:szCs w:val="30"/>
        </w:rPr>
        <w:t>订</w:t>
      </w:r>
      <w:r>
        <w:rPr>
          <w:sz w:val="30"/>
          <w:szCs w:val="30"/>
        </w:rPr>
        <w:t>日期：</w:t>
      </w:r>
      <w:r>
        <w:rPr>
          <w:rFonts w:hint="eastAsia"/>
          <w:sz w:val="30"/>
          <w:szCs w:val="30"/>
        </w:rPr>
        <w:t>2026</w:t>
      </w:r>
      <w:r>
        <w:rPr>
          <w:sz w:val="30"/>
          <w:szCs w:val="30"/>
        </w:rPr>
        <w:t>年</w:t>
      </w:r>
      <w:r>
        <w:rPr>
          <w:rFonts w:hint="eastAsia"/>
          <w:sz w:val="30"/>
          <w:szCs w:val="30"/>
        </w:rPr>
        <w:t xml:space="preserve">  </w:t>
      </w:r>
      <w:r>
        <w:rPr>
          <w:sz w:val="30"/>
          <w:szCs w:val="30"/>
        </w:rPr>
        <w:t>月</w:t>
      </w:r>
      <w:r>
        <w:rPr>
          <w:rFonts w:hint="eastAsia"/>
          <w:sz w:val="30"/>
          <w:szCs w:val="30"/>
        </w:rPr>
        <w:t xml:space="preserve">  </w:t>
      </w:r>
      <w:r>
        <w:rPr>
          <w:sz w:val="30"/>
          <w:szCs w:val="30"/>
        </w:rPr>
        <w:t>日</w:t>
      </w:r>
    </w:p>
    <w:p w14:paraId="0E19045B" w14:textId="77777777" w:rsidR="003127F6" w:rsidRDefault="003127F6">
      <w:pPr>
        <w:pStyle w:val="afff0"/>
        <w:ind w:firstLine="480"/>
      </w:pPr>
    </w:p>
    <w:p w14:paraId="70C8C091" w14:textId="77777777" w:rsidR="003127F6" w:rsidRDefault="003127F6">
      <w:pPr>
        <w:sectPr w:rsidR="003127F6">
          <w:headerReference w:type="even" r:id="rId17"/>
          <w:headerReference w:type="default" r:id="rId18"/>
          <w:footerReference w:type="even" r:id="rId19"/>
          <w:footerReference w:type="default" r:id="rId20"/>
          <w:headerReference w:type="first" r:id="rId21"/>
          <w:footerReference w:type="first" r:id="rId22"/>
          <w:pgSz w:w="11907" w:h="16840"/>
          <w:pgMar w:top="1440" w:right="1800" w:bottom="1440" w:left="1800" w:header="851" w:footer="851" w:gutter="0"/>
          <w:cols w:space="720"/>
          <w:docGrid w:linePitch="381" w:charSpace="-5735"/>
        </w:sectPr>
      </w:pPr>
    </w:p>
    <w:p w14:paraId="60906CA4" w14:textId="77777777" w:rsidR="003127F6" w:rsidRDefault="00000000">
      <w:pPr>
        <w:wordWrap w:val="0"/>
        <w:spacing w:line="360" w:lineRule="auto"/>
        <w:jc w:val="center"/>
        <w:rPr>
          <w:rFonts w:ascii="宋体" w:hAnsi="宋体" w:cs="宋体" w:hint="eastAsia"/>
        </w:rPr>
      </w:pPr>
      <w:r>
        <w:rPr>
          <w:rFonts w:ascii="宋体" w:hAnsi="宋体" w:cs="宋体" w:hint="eastAsia"/>
          <w:b/>
          <w:color w:val="000000"/>
          <w:szCs w:val="28"/>
        </w:rPr>
        <w:t xml:space="preserve">     </w:t>
      </w:r>
      <w:bookmarkStart w:id="775" w:name="OLE_LINK4"/>
      <w:bookmarkStart w:id="776" w:name="OLE_LINK3"/>
    </w:p>
    <w:p w14:paraId="1FA4B40F" w14:textId="77777777" w:rsidR="003127F6" w:rsidRDefault="00000000">
      <w:pPr>
        <w:pStyle w:val="1"/>
        <w:spacing w:line="360" w:lineRule="auto"/>
        <w:jc w:val="center"/>
        <w:rPr>
          <w:rFonts w:ascii="宋体" w:hAnsi="宋体" w:hint="eastAsia"/>
        </w:rPr>
      </w:pPr>
      <w:bookmarkStart w:id="777" w:name="_Toc170892802"/>
      <w:bookmarkStart w:id="778" w:name="_Toc195361533"/>
      <w:bookmarkStart w:id="779" w:name="_Toc296503025"/>
      <w:bookmarkStart w:id="780" w:name="_Toc351203480"/>
      <w:bookmarkStart w:id="781" w:name="_Toc296890982"/>
      <w:bookmarkEnd w:id="775"/>
      <w:bookmarkEnd w:id="776"/>
      <w:r>
        <w:rPr>
          <w:rFonts w:ascii="宋体" w:hAnsi="宋体" w:hint="eastAsia"/>
        </w:rPr>
        <w:t>第五章  竞选文件格式</w:t>
      </w:r>
      <w:bookmarkEnd w:id="777"/>
      <w:bookmarkEnd w:id="778"/>
    </w:p>
    <w:p w14:paraId="0C9C6D2F" w14:textId="77777777" w:rsidR="003127F6" w:rsidRDefault="003127F6">
      <w:pPr>
        <w:spacing w:line="360" w:lineRule="auto"/>
        <w:rPr>
          <w:rFonts w:ascii="宋体" w:hAnsi="宋体" w:cs="仿宋" w:hint="eastAsia"/>
          <w:sz w:val="32"/>
          <w:szCs w:val="32"/>
        </w:rPr>
      </w:pPr>
    </w:p>
    <w:p w14:paraId="68154D5C" w14:textId="77777777" w:rsidR="003127F6" w:rsidRDefault="00000000">
      <w:pPr>
        <w:spacing w:line="360" w:lineRule="auto"/>
        <w:jc w:val="center"/>
        <w:rPr>
          <w:rFonts w:ascii="宋体" w:hAnsi="宋体" w:cs="仿宋" w:hint="eastAsia"/>
          <w:sz w:val="36"/>
          <w:szCs w:val="36"/>
        </w:rPr>
      </w:pPr>
      <w:r>
        <w:rPr>
          <w:rFonts w:ascii="宋体" w:hAnsi="宋体" w:cs="仿宋" w:hint="eastAsia"/>
          <w:szCs w:val="20"/>
        </w:rPr>
        <w:br w:type="page"/>
      </w:r>
    </w:p>
    <w:p w14:paraId="14459F7C" w14:textId="77777777" w:rsidR="003127F6" w:rsidRDefault="00000000">
      <w:pPr>
        <w:spacing w:line="500" w:lineRule="exact"/>
        <w:jc w:val="center"/>
        <w:rPr>
          <w:rFonts w:ascii="宋体" w:hAnsi="宋体" w:cs="宋体" w:hint="eastAsia"/>
          <w:b/>
          <w:sz w:val="28"/>
          <w:szCs w:val="28"/>
        </w:rPr>
      </w:pPr>
      <w:bookmarkStart w:id="782" w:name="_Toc18174"/>
      <w:bookmarkEnd w:id="779"/>
      <w:bookmarkEnd w:id="780"/>
      <w:bookmarkEnd w:id="781"/>
      <w:r>
        <w:rPr>
          <w:rFonts w:ascii="宋体" w:hAnsi="宋体" w:cs="宋体" w:hint="eastAsia"/>
          <w:b/>
          <w:bCs/>
          <w:sz w:val="28"/>
          <w:szCs w:val="28"/>
          <w:u w:val="single"/>
        </w:rPr>
        <w:t xml:space="preserve">                     （项目名称） </w:t>
      </w:r>
    </w:p>
    <w:p w14:paraId="4E042273" w14:textId="77777777" w:rsidR="003127F6" w:rsidRDefault="003127F6">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0FAA7DC8" w14:textId="77777777" w:rsidR="003127F6" w:rsidRDefault="003127F6">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1AA819A1" w14:textId="77777777" w:rsidR="003127F6" w:rsidRDefault="003127F6">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3DEC0344" w14:textId="77777777" w:rsidR="003127F6" w:rsidRDefault="003127F6">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22461003" w14:textId="77777777" w:rsidR="003127F6" w:rsidRDefault="003127F6">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74E1016D" w14:textId="77777777" w:rsidR="003127F6" w:rsidRDefault="003127F6">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7700B798" w14:textId="77777777" w:rsidR="003127F6" w:rsidRDefault="003127F6">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71902BF1" w14:textId="77777777" w:rsidR="003127F6" w:rsidRDefault="003127F6">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42F2A1C7" w14:textId="77777777" w:rsidR="003127F6" w:rsidRDefault="00000000">
      <w:pPr>
        <w:tabs>
          <w:tab w:val="left" w:pos="3600"/>
          <w:tab w:val="left" w:pos="4480"/>
          <w:tab w:val="left" w:pos="5360"/>
        </w:tabs>
        <w:autoSpaceDE w:val="0"/>
        <w:autoSpaceDN w:val="0"/>
        <w:adjustRightInd w:val="0"/>
        <w:snapToGrid w:val="0"/>
        <w:spacing w:line="360" w:lineRule="auto"/>
        <w:ind w:firstLine="1687"/>
        <w:rPr>
          <w:rFonts w:ascii="宋体" w:hAnsi="宋体" w:cs="宋体" w:hint="eastAsia"/>
          <w:b/>
          <w:kern w:val="0"/>
          <w:sz w:val="84"/>
          <w:szCs w:val="84"/>
        </w:rPr>
      </w:pPr>
      <w:r>
        <w:rPr>
          <w:rFonts w:ascii="宋体" w:hAnsi="宋体" w:cs="宋体" w:hint="eastAsia"/>
          <w:b/>
          <w:kern w:val="0"/>
          <w:sz w:val="84"/>
          <w:szCs w:val="84"/>
        </w:rPr>
        <w:t>竞  选  文  件</w:t>
      </w:r>
    </w:p>
    <w:p w14:paraId="7135386A" w14:textId="77777777" w:rsidR="003127F6"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t>竞选函（</w:t>
      </w:r>
      <w:proofErr w:type="gramStart"/>
      <w:r>
        <w:rPr>
          <w:rFonts w:ascii="宋体" w:hAnsi="宋体" w:hint="eastAsia"/>
          <w:kern w:val="0"/>
          <w:sz w:val="36"/>
          <w:szCs w:val="36"/>
        </w:rPr>
        <w:t>含资格</w:t>
      </w:r>
      <w:proofErr w:type="gramEnd"/>
      <w:r>
        <w:rPr>
          <w:rFonts w:ascii="宋体" w:hAnsi="宋体" w:hint="eastAsia"/>
          <w:kern w:val="0"/>
          <w:sz w:val="36"/>
          <w:szCs w:val="36"/>
        </w:rPr>
        <w:t>审查）部分</w:t>
      </w:r>
    </w:p>
    <w:p w14:paraId="21C234A5" w14:textId="77777777" w:rsidR="003127F6" w:rsidRDefault="003127F6">
      <w:pPr>
        <w:autoSpaceDE w:val="0"/>
        <w:autoSpaceDN w:val="0"/>
        <w:adjustRightInd w:val="0"/>
        <w:snapToGrid w:val="0"/>
        <w:ind w:firstLine="422"/>
        <w:rPr>
          <w:rFonts w:ascii="宋体" w:hAnsi="宋体" w:cs="宋体" w:hint="eastAsia"/>
          <w:b/>
          <w:kern w:val="0"/>
          <w:szCs w:val="21"/>
        </w:rPr>
      </w:pPr>
    </w:p>
    <w:p w14:paraId="326A546A" w14:textId="77777777" w:rsidR="003127F6" w:rsidRDefault="003127F6">
      <w:pPr>
        <w:autoSpaceDE w:val="0"/>
        <w:autoSpaceDN w:val="0"/>
        <w:adjustRightInd w:val="0"/>
        <w:snapToGrid w:val="0"/>
        <w:ind w:firstLine="422"/>
        <w:rPr>
          <w:rFonts w:ascii="宋体" w:hAnsi="宋体" w:cs="宋体" w:hint="eastAsia"/>
          <w:b/>
          <w:kern w:val="0"/>
          <w:szCs w:val="21"/>
        </w:rPr>
      </w:pPr>
    </w:p>
    <w:p w14:paraId="3435425F" w14:textId="77777777" w:rsidR="003127F6" w:rsidRDefault="003127F6">
      <w:pPr>
        <w:autoSpaceDE w:val="0"/>
        <w:autoSpaceDN w:val="0"/>
        <w:adjustRightInd w:val="0"/>
        <w:snapToGrid w:val="0"/>
        <w:ind w:firstLine="422"/>
        <w:rPr>
          <w:rFonts w:ascii="宋体" w:hAnsi="宋体" w:cs="宋体" w:hint="eastAsia"/>
          <w:b/>
          <w:kern w:val="0"/>
          <w:szCs w:val="21"/>
        </w:rPr>
      </w:pPr>
    </w:p>
    <w:p w14:paraId="7A400482" w14:textId="77777777" w:rsidR="003127F6" w:rsidRDefault="003127F6">
      <w:pPr>
        <w:autoSpaceDE w:val="0"/>
        <w:autoSpaceDN w:val="0"/>
        <w:adjustRightInd w:val="0"/>
        <w:snapToGrid w:val="0"/>
        <w:ind w:firstLine="422"/>
        <w:rPr>
          <w:rFonts w:ascii="宋体" w:hAnsi="宋体" w:cs="宋体" w:hint="eastAsia"/>
          <w:b/>
          <w:kern w:val="0"/>
          <w:szCs w:val="21"/>
        </w:rPr>
      </w:pPr>
    </w:p>
    <w:p w14:paraId="04F9F2CE" w14:textId="77777777" w:rsidR="003127F6" w:rsidRDefault="003127F6">
      <w:pPr>
        <w:autoSpaceDE w:val="0"/>
        <w:autoSpaceDN w:val="0"/>
        <w:adjustRightInd w:val="0"/>
        <w:snapToGrid w:val="0"/>
        <w:ind w:firstLine="422"/>
        <w:rPr>
          <w:rFonts w:ascii="宋体" w:hAnsi="宋体" w:cs="宋体" w:hint="eastAsia"/>
          <w:b/>
          <w:kern w:val="0"/>
          <w:szCs w:val="21"/>
        </w:rPr>
      </w:pPr>
    </w:p>
    <w:p w14:paraId="03E47AD1" w14:textId="77777777" w:rsidR="003127F6" w:rsidRDefault="003127F6">
      <w:pPr>
        <w:autoSpaceDE w:val="0"/>
        <w:autoSpaceDN w:val="0"/>
        <w:adjustRightInd w:val="0"/>
        <w:snapToGrid w:val="0"/>
        <w:ind w:firstLine="422"/>
        <w:rPr>
          <w:rFonts w:ascii="宋体" w:hAnsi="宋体" w:cs="宋体" w:hint="eastAsia"/>
          <w:b/>
          <w:kern w:val="0"/>
          <w:szCs w:val="21"/>
        </w:rPr>
      </w:pPr>
    </w:p>
    <w:p w14:paraId="6F485D51" w14:textId="77777777" w:rsidR="003127F6" w:rsidRDefault="003127F6">
      <w:pPr>
        <w:autoSpaceDE w:val="0"/>
        <w:autoSpaceDN w:val="0"/>
        <w:adjustRightInd w:val="0"/>
        <w:snapToGrid w:val="0"/>
        <w:ind w:firstLine="422"/>
        <w:rPr>
          <w:rFonts w:ascii="宋体" w:hAnsi="宋体" w:cs="宋体" w:hint="eastAsia"/>
          <w:b/>
          <w:kern w:val="0"/>
          <w:szCs w:val="21"/>
        </w:rPr>
      </w:pPr>
    </w:p>
    <w:p w14:paraId="4630F1DF" w14:textId="77777777" w:rsidR="003127F6" w:rsidRDefault="003127F6">
      <w:pPr>
        <w:autoSpaceDE w:val="0"/>
        <w:autoSpaceDN w:val="0"/>
        <w:adjustRightInd w:val="0"/>
        <w:snapToGrid w:val="0"/>
        <w:ind w:firstLine="422"/>
        <w:rPr>
          <w:rFonts w:ascii="宋体" w:hAnsi="宋体" w:cs="宋体" w:hint="eastAsia"/>
          <w:b/>
          <w:kern w:val="0"/>
          <w:szCs w:val="21"/>
        </w:rPr>
      </w:pPr>
    </w:p>
    <w:p w14:paraId="5EBBE52E" w14:textId="77777777" w:rsidR="003127F6" w:rsidRDefault="003127F6">
      <w:pPr>
        <w:autoSpaceDE w:val="0"/>
        <w:autoSpaceDN w:val="0"/>
        <w:adjustRightInd w:val="0"/>
        <w:snapToGrid w:val="0"/>
        <w:ind w:firstLine="422"/>
        <w:rPr>
          <w:rFonts w:ascii="宋体" w:hAnsi="宋体" w:cs="宋体" w:hint="eastAsia"/>
          <w:b/>
          <w:kern w:val="0"/>
          <w:szCs w:val="21"/>
        </w:rPr>
      </w:pPr>
    </w:p>
    <w:p w14:paraId="69540880" w14:textId="77777777" w:rsidR="003127F6" w:rsidRDefault="003127F6">
      <w:pPr>
        <w:autoSpaceDE w:val="0"/>
        <w:autoSpaceDN w:val="0"/>
        <w:adjustRightInd w:val="0"/>
        <w:snapToGrid w:val="0"/>
        <w:ind w:firstLine="422"/>
        <w:rPr>
          <w:rFonts w:ascii="宋体" w:hAnsi="宋体" w:cs="宋体" w:hint="eastAsia"/>
          <w:b/>
          <w:kern w:val="0"/>
          <w:szCs w:val="21"/>
        </w:rPr>
      </w:pPr>
    </w:p>
    <w:p w14:paraId="57D6FAD4" w14:textId="77777777" w:rsidR="003127F6" w:rsidRDefault="003127F6">
      <w:pPr>
        <w:autoSpaceDE w:val="0"/>
        <w:autoSpaceDN w:val="0"/>
        <w:adjustRightInd w:val="0"/>
        <w:snapToGrid w:val="0"/>
        <w:ind w:firstLine="422"/>
        <w:rPr>
          <w:rFonts w:ascii="宋体" w:hAnsi="宋体" w:cs="宋体" w:hint="eastAsia"/>
          <w:b/>
          <w:kern w:val="0"/>
          <w:szCs w:val="21"/>
        </w:rPr>
      </w:pPr>
    </w:p>
    <w:p w14:paraId="6D61792B" w14:textId="77777777" w:rsidR="003127F6" w:rsidRDefault="003127F6">
      <w:pPr>
        <w:autoSpaceDE w:val="0"/>
        <w:autoSpaceDN w:val="0"/>
        <w:adjustRightInd w:val="0"/>
        <w:snapToGrid w:val="0"/>
        <w:ind w:firstLine="402"/>
        <w:rPr>
          <w:rFonts w:ascii="宋体" w:hAnsi="宋体" w:cs="宋体" w:hint="eastAsia"/>
          <w:b/>
          <w:kern w:val="0"/>
          <w:sz w:val="20"/>
          <w:szCs w:val="20"/>
        </w:rPr>
      </w:pPr>
    </w:p>
    <w:p w14:paraId="4F7264E0" w14:textId="77777777" w:rsidR="003127F6"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竞选人</w:t>
      </w:r>
      <w:r>
        <w:rPr>
          <w:rFonts w:ascii="宋体" w:hAnsi="宋体" w:cs="宋体" w:hint="eastAsia"/>
          <w:b/>
          <w:spacing w:val="1"/>
          <w:w w:val="99"/>
          <w:kern w:val="0"/>
          <w:sz w:val="28"/>
          <w:szCs w:val="28"/>
        </w:rPr>
        <w:t>：</w:t>
      </w:r>
      <w:r>
        <w:rPr>
          <w:rFonts w:ascii="宋体" w:hAnsi="宋体" w:cs="宋体" w:hint="eastAsia"/>
          <w:b/>
          <w:w w:val="198"/>
          <w:kern w:val="0"/>
          <w:sz w:val="28"/>
          <w:szCs w:val="28"/>
          <w:u w:val="single"/>
        </w:rPr>
        <w:t xml:space="preserve"> 　　　　 　　</w:t>
      </w:r>
      <w:r>
        <w:rPr>
          <w:rFonts w:ascii="宋体" w:hAnsi="宋体" w:cs="宋体" w:hint="eastAsia"/>
          <w:b/>
          <w:w w:val="99"/>
          <w:kern w:val="0"/>
          <w:sz w:val="28"/>
          <w:szCs w:val="28"/>
        </w:rPr>
        <w:t>（盖单位公章）</w:t>
      </w:r>
    </w:p>
    <w:p w14:paraId="7294C1C2" w14:textId="77777777" w:rsidR="003127F6"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法定代表人或其委托代理人：</w:t>
      </w:r>
      <w:r>
        <w:rPr>
          <w:rFonts w:ascii="宋体" w:hAnsi="宋体" w:cs="宋体" w:hint="eastAsia"/>
          <w:b/>
          <w:w w:val="198"/>
          <w:kern w:val="0"/>
          <w:sz w:val="28"/>
          <w:szCs w:val="28"/>
          <w:u w:val="single"/>
        </w:rPr>
        <w:t xml:space="preserve"> 　　 　</w:t>
      </w:r>
      <w:r>
        <w:rPr>
          <w:rFonts w:ascii="宋体" w:hAnsi="宋体" w:cs="宋体" w:hint="eastAsia"/>
          <w:b/>
          <w:w w:val="99"/>
          <w:kern w:val="0"/>
          <w:sz w:val="28"/>
          <w:szCs w:val="28"/>
        </w:rPr>
        <w:t>（签字）</w:t>
      </w:r>
    </w:p>
    <w:p w14:paraId="4FDA2E41" w14:textId="77777777" w:rsidR="003127F6" w:rsidRDefault="00000000">
      <w:pPr>
        <w:tabs>
          <w:tab w:val="left" w:pos="3280"/>
          <w:tab w:val="left" w:pos="4680"/>
          <w:tab w:val="left" w:pos="608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年    月   日</w:t>
      </w:r>
    </w:p>
    <w:p w14:paraId="002D5A58" w14:textId="77777777" w:rsidR="003127F6" w:rsidRDefault="003127F6">
      <w:pPr>
        <w:ind w:firstLine="420"/>
        <w:rPr>
          <w:rFonts w:ascii="宋体" w:hAnsi="宋体" w:hint="eastAsia"/>
          <w:color w:val="000000"/>
        </w:rPr>
      </w:pPr>
    </w:p>
    <w:p w14:paraId="66EF9691" w14:textId="77777777" w:rsidR="003127F6" w:rsidRDefault="003127F6">
      <w:pPr>
        <w:pStyle w:val="afff0"/>
        <w:ind w:firstLine="480"/>
      </w:pPr>
      <w:bookmarkStart w:id="783" w:name="_Toc6715"/>
      <w:bookmarkStart w:id="784" w:name="_Toc16828"/>
      <w:bookmarkStart w:id="785" w:name="_Toc436833744"/>
      <w:bookmarkStart w:id="786" w:name="_Toc31297"/>
      <w:bookmarkStart w:id="787" w:name="_Toc8605"/>
      <w:bookmarkStart w:id="788" w:name="_Toc5882"/>
      <w:bookmarkStart w:id="789" w:name="_Toc702"/>
      <w:bookmarkStart w:id="790" w:name="_Toc482175913"/>
      <w:bookmarkStart w:id="791" w:name="_Toc31417"/>
      <w:bookmarkStart w:id="792" w:name="_Toc30022"/>
    </w:p>
    <w:p w14:paraId="10702627" w14:textId="77777777" w:rsidR="003127F6" w:rsidRDefault="003127F6">
      <w:pPr>
        <w:rPr>
          <w:rFonts w:ascii="宋体" w:hAnsi="宋体" w:hint="eastAsia"/>
          <w:color w:val="000000"/>
        </w:rPr>
      </w:pPr>
    </w:p>
    <w:p w14:paraId="39745021" w14:textId="77777777" w:rsidR="003127F6" w:rsidRDefault="003127F6">
      <w:pPr>
        <w:pStyle w:val="aa"/>
        <w:rPr>
          <w:rFonts w:ascii="宋体" w:hAnsi="宋体" w:hint="eastAsia"/>
          <w:color w:val="000000"/>
        </w:rPr>
      </w:pPr>
    </w:p>
    <w:p w14:paraId="3E32D10A" w14:textId="77777777" w:rsidR="003127F6" w:rsidRDefault="003127F6">
      <w:pPr>
        <w:rPr>
          <w:rFonts w:ascii="宋体" w:hAnsi="宋体" w:hint="eastAsia"/>
          <w:color w:val="000000"/>
        </w:rPr>
      </w:pPr>
    </w:p>
    <w:p w14:paraId="3E8A3850" w14:textId="77777777" w:rsidR="003127F6" w:rsidRDefault="003127F6">
      <w:pPr>
        <w:pStyle w:val="aa"/>
        <w:rPr>
          <w:rFonts w:ascii="宋体" w:hAnsi="宋体" w:hint="eastAsia"/>
          <w:color w:val="000000"/>
        </w:rPr>
      </w:pPr>
    </w:p>
    <w:p w14:paraId="579F1A12" w14:textId="77777777" w:rsidR="003127F6" w:rsidRDefault="003127F6">
      <w:pPr>
        <w:rPr>
          <w:rFonts w:ascii="宋体" w:hAnsi="宋体" w:hint="eastAsia"/>
        </w:rPr>
      </w:pPr>
    </w:p>
    <w:p w14:paraId="0DB8098C" w14:textId="77777777" w:rsidR="003127F6" w:rsidRDefault="00000000">
      <w:pPr>
        <w:autoSpaceDE w:val="0"/>
        <w:autoSpaceDN w:val="0"/>
        <w:adjustRightInd w:val="0"/>
        <w:snapToGrid w:val="0"/>
        <w:ind w:firstLine="643"/>
        <w:jc w:val="center"/>
        <w:rPr>
          <w:rFonts w:ascii="宋体" w:hAnsi="宋体" w:cs="宋体" w:hint="eastAsia"/>
          <w:b/>
          <w:kern w:val="0"/>
          <w:sz w:val="32"/>
          <w:szCs w:val="32"/>
        </w:rPr>
      </w:pPr>
      <w:r>
        <w:rPr>
          <w:rFonts w:ascii="宋体" w:hAnsi="宋体" w:cs="宋体" w:hint="eastAsia"/>
          <w:b/>
          <w:kern w:val="0"/>
          <w:sz w:val="32"/>
          <w:szCs w:val="32"/>
        </w:rPr>
        <w:t>目     录</w:t>
      </w:r>
    </w:p>
    <w:p w14:paraId="6852EDA3" w14:textId="77777777" w:rsidR="003127F6" w:rsidRDefault="003127F6">
      <w:pPr>
        <w:autoSpaceDE w:val="0"/>
        <w:autoSpaceDN w:val="0"/>
        <w:adjustRightInd w:val="0"/>
        <w:snapToGrid w:val="0"/>
        <w:ind w:firstLine="420"/>
        <w:rPr>
          <w:rFonts w:ascii="宋体" w:hAnsi="宋体" w:cs="宋体" w:hint="eastAsia"/>
          <w:snapToGrid w:val="0"/>
          <w:kern w:val="0"/>
          <w:szCs w:val="21"/>
        </w:rPr>
      </w:pPr>
    </w:p>
    <w:p w14:paraId="507385BE" w14:textId="77777777" w:rsidR="003127F6" w:rsidRDefault="00000000">
      <w:pPr>
        <w:autoSpaceDE w:val="0"/>
        <w:autoSpaceDN w:val="0"/>
        <w:adjustRightInd w:val="0"/>
        <w:spacing w:line="360" w:lineRule="auto"/>
        <w:ind w:firstLineChars="200" w:firstLine="480"/>
        <w:jc w:val="center"/>
        <w:rPr>
          <w:rFonts w:ascii="宋体" w:hAnsi="宋体" w:hint="eastAsia"/>
          <w:kern w:val="0"/>
          <w:sz w:val="24"/>
        </w:rPr>
      </w:pPr>
      <w:bookmarkStart w:id="793" w:name="_Toc14306"/>
      <w:r>
        <w:rPr>
          <w:rFonts w:ascii="宋体" w:hAnsi="宋体" w:hint="eastAsia"/>
          <w:kern w:val="0"/>
          <w:sz w:val="24"/>
        </w:rPr>
        <w:t>[</w:t>
      </w:r>
      <w:r>
        <w:rPr>
          <w:rFonts w:ascii="宋体" w:hAnsi="宋体" w:hint="eastAsia"/>
          <w:i/>
          <w:kern w:val="0"/>
          <w:sz w:val="24"/>
        </w:rPr>
        <w:t>竞选人自拟</w:t>
      </w:r>
      <w:r>
        <w:rPr>
          <w:rFonts w:ascii="宋体" w:hAnsi="宋体" w:hint="eastAsia"/>
          <w:kern w:val="0"/>
          <w:sz w:val="24"/>
        </w:rPr>
        <w:t>]</w:t>
      </w:r>
    </w:p>
    <w:p w14:paraId="7ADEA9B4" w14:textId="77777777" w:rsidR="003127F6" w:rsidRDefault="003127F6">
      <w:pPr>
        <w:pStyle w:val="afff0"/>
        <w:ind w:firstLine="480"/>
      </w:pPr>
    </w:p>
    <w:p w14:paraId="4B215CDF" w14:textId="77777777" w:rsidR="003127F6" w:rsidRDefault="003127F6">
      <w:pPr>
        <w:rPr>
          <w:rFonts w:ascii="宋体" w:hAnsi="宋体" w:cs="宋体" w:hint="eastAsia"/>
          <w:szCs w:val="28"/>
        </w:rPr>
      </w:pPr>
    </w:p>
    <w:p w14:paraId="59F4A1DD" w14:textId="77777777" w:rsidR="003127F6" w:rsidRDefault="003127F6">
      <w:pPr>
        <w:pStyle w:val="aa"/>
        <w:rPr>
          <w:rFonts w:ascii="宋体" w:hAnsi="宋体" w:cs="宋体" w:hint="eastAsia"/>
          <w:szCs w:val="28"/>
        </w:rPr>
      </w:pPr>
    </w:p>
    <w:p w14:paraId="18F286BC" w14:textId="77777777" w:rsidR="003127F6" w:rsidRDefault="003127F6">
      <w:pPr>
        <w:rPr>
          <w:rFonts w:ascii="宋体" w:hAnsi="宋体" w:cs="宋体" w:hint="eastAsia"/>
          <w:szCs w:val="28"/>
        </w:rPr>
      </w:pPr>
    </w:p>
    <w:p w14:paraId="2B279FE8" w14:textId="77777777" w:rsidR="003127F6" w:rsidRDefault="003127F6">
      <w:pPr>
        <w:pStyle w:val="aa"/>
        <w:rPr>
          <w:rFonts w:ascii="宋体" w:hAnsi="宋体" w:cs="宋体" w:hint="eastAsia"/>
          <w:szCs w:val="28"/>
        </w:rPr>
      </w:pPr>
    </w:p>
    <w:p w14:paraId="2A2E574E" w14:textId="77777777" w:rsidR="003127F6" w:rsidRDefault="003127F6">
      <w:pPr>
        <w:rPr>
          <w:rFonts w:ascii="宋体" w:hAnsi="宋体" w:cs="宋体" w:hint="eastAsia"/>
          <w:szCs w:val="28"/>
        </w:rPr>
      </w:pPr>
    </w:p>
    <w:p w14:paraId="4ED824E0" w14:textId="77777777" w:rsidR="003127F6" w:rsidRDefault="003127F6">
      <w:pPr>
        <w:pStyle w:val="aa"/>
        <w:rPr>
          <w:rFonts w:ascii="宋体" w:hAnsi="宋体" w:cs="宋体" w:hint="eastAsia"/>
          <w:szCs w:val="28"/>
        </w:rPr>
      </w:pPr>
    </w:p>
    <w:p w14:paraId="550B8189" w14:textId="77777777" w:rsidR="003127F6" w:rsidRDefault="003127F6">
      <w:pPr>
        <w:rPr>
          <w:rFonts w:ascii="宋体" w:hAnsi="宋体" w:cs="宋体" w:hint="eastAsia"/>
          <w:szCs w:val="28"/>
        </w:rPr>
      </w:pPr>
    </w:p>
    <w:p w14:paraId="35754EA5" w14:textId="77777777" w:rsidR="003127F6" w:rsidRDefault="003127F6">
      <w:pPr>
        <w:pStyle w:val="aa"/>
        <w:rPr>
          <w:rFonts w:ascii="宋体" w:hAnsi="宋体" w:cs="宋体" w:hint="eastAsia"/>
          <w:szCs w:val="28"/>
        </w:rPr>
      </w:pPr>
    </w:p>
    <w:p w14:paraId="7056DCAA" w14:textId="77777777" w:rsidR="003127F6" w:rsidRDefault="003127F6">
      <w:pPr>
        <w:rPr>
          <w:rFonts w:ascii="宋体" w:hAnsi="宋体" w:cs="宋体" w:hint="eastAsia"/>
          <w:szCs w:val="28"/>
        </w:rPr>
      </w:pPr>
    </w:p>
    <w:p w14:paraId="4F5C65F6" w14:textId="77777777" w:rsidR="003127F6" w:rsidRDefault="003127F6">
      <w:pPr>
        <w:pStyle w:val="aa"/>
        <w:rPr>
          <w:rFonts w:ascii="宋体" w:hAnsi="宋体" w:cs="宋体" w:hint="eastAsia"/>
          <w:szCs w:val="28"/>
        </w:rPr>
      </w:pPr>
    </w:p>
    <w:p w14:paraId="26C0601E" w14:textId="77777777" w:rsidR="003127F6" w:rsidRDefault="003127F6">
      <w:pPr>
        <w:rPr>
          <w:rFonts w:ascii="宋体" w:hAnsi="宋体" w:cs="宋体" w:hint="eastAsia"/>
          <w:szCs w:val="28"/>
        </w:rPr>
      </w:pPr>
    </w:p>
    <w:p w14:paraId="3D3418E5" w14:textId="77777777" w:rsidR="003127F6" w:rsidRDefault="003127F6">
      <w:pPr>
        <w:pStyle w:val="aa"/>
        <w:rPr>
          <w:rFonts w:ascii="宋体" w:hAnsi="宋体" w:cs="宋体" w:hint="eastAsia"/>
          <w:szCs w:val="28"/>
        </w:rPr>
      </w:pPr>
    </w:p>
    <w:p w14:paraId="12ABD34C" w14:textId="77777777" w:rsidR="003127F6" w:rsidRDefault="003127F6">
      <w:pPr>
        <w:rPr>
          <w:rFonts w:ascii="宋体" w:hAnsi="宋体" w:cs="宋体" w:hint="eastAsia"/>
          <w:szCs w:val="28"/>
        </w:rPr>
      </w:pPr>
    </w:p>
    <w:p w14:paraId="64D5D6BC" w14:textId="77777777" w:rsidR="003127F6" w:rsidRDefault="003127F6">
      <w:pPr>
        <w:pStyle w:val="aa"/>
        <w:rPr>
          <w:rFonts w:ascii="宋体" w:hAnsi="宋体" w:cs="宋体" w:hint="eastAsia"/>
          <w:szCs w:val="28"/>
        </w:rPr>
      </w:pPr>
    </w:p>
    <w:p w14:paraId="7A9BD91D" w14:textId="77777777" w:rsidR="003127F6" w:rsidRDefault="003127F6">
      <w:pPr>
        <w:rPr>
          <w:rFonts w:ascii="宋体" w:hAnsi="宋体" w:cs="宋体" w:hint="eastAsia"/>
          <w:szCs w:val="28"/>
        </w:rPr>
      </w:pPr>
    </w:p>
    <w:p w14:paraId="47E5202D" w14:textId="77777777" w:rsidR="003127F6" w:rsidRDefault="003127F6">
      <w:pPr>
        <w:pStyle w:val="aa"/>
        <w:rPr>
          <w:rFonts w:ascii="宋体" w:hAnsi="宋体" w:cs="宋体" w:hint="eastAsia"/>
          <w:szCs w:val="28"/>
        </w:rPr>
      </w:pPr>
    </w:p>
    <w:p w14:paraId="3C1034E4" w14:textId="77777777" w:rsidR="003127F6" w:rsidRDefault="003127F6">
      <w:pPr>
        <w:rPr>
          <w:rFonts w:ascii="宋体" w:hAnsi="宋体" w:cs="宋体" w:hint="eastAsia"/>
          <w:szCs w:val="28"/>
        </w:rPr>
      </w:pPr>
    </w:p>
    <w:p w14:paraId="54C9E0CC" w14:textId="77777777" w:rsidR="003127F6" w:rsidRDefault="003127F6">
      <w:pPr>
        <w:pStyle w:val="aa"/>
        <w:rPr>
          <w:rFonts w:ascii="宋体" w:hAnsi="宋体" w:cs="宋体" w:hint="eastAsia"/>
          <w:szCs w:val="28"/>
        </w:rPr>
      </w:pPr>
    </w:p>
    <w:p w14:paraId="5FC1E75F" w14:textId="77777777" w:rsidR="003127F6" w:rsidRDefault="003127F6">
      <w:pPr>
        <w:rPr>
          <w:rFonts w:ascii="宋体" w:hAnsi="宋体" w:cs="宋体" w:hint="eastAsia"/>
          <w:szCs w:val="28"/>
        </w:rPr>
      </w:pPr>
    </w:p>
    <w:p w14:paraId="2CD60B9E" w14:textId="77777777" w:rsidR="003127F6" w:rsidRDefault="003127F6">
      <w:pPr>
        <w:pStyle w:val="aa"/>
        <w:rPr>
          <w:rFonts w:ascii="宋体" w:hAnsi="宋体" w:cs="宋体" w:hint="eastAsia"/>
          <w:szCs w:val="28"/>
        </w:rPr>
      </w:pPr>
    </w:p>
    <w:p w14:paraId="2A8879A7" w14:textId="77777777" w:rsidR="003127F6" w:rsidRDefault="003127F6">
      <w:pPr>
        <w:rPr>
          <w:rFonts w:ascii="宋体" w:hAnsi="宋体" w:cs="宋体" w:hint="eastAsia"/>
          <w:szCs w:val="28"/>
        </w:rPr>
      </w:pPr>
    </w:p>
    <w:p w14:paraId="50AFB98F" w14:textId="77777777" w:rsidR="003127F6" w:rsidRDefault="003127F6">
      <w:pPr>
        <w:pStyle w:val="aa"/>
        <w:rPr>
          <w:rFonts w:ascii="宋体" w:hAnsi="宋体" w:cs="宋体" w:hint="eastAsia"/>
          <w:szCs w:val="28"/>
        </w:rPr>
      </w:pPr>
    </w:p>
    <w:p w14:paraId="006E7E24" w14:textId="77777777" w:rsidR="003127F6" w:rsidRDefault="003127F6">
      <w:pPr>
        <w:rPr>
          <w:rFonts w:ascii="宋体" w:hAnsi="宋体" w:cs="宋体" w:hint="eastAsia"/>
          <w:szCs w:val="28"/>
        </w:rPr>
      </w:pPr>
    </w:p>
    <w:p w14:paraId="29E9E0BA" w14:textId="77777777" w:rsidR="003127F6" w:rsidRDefault="003127F6">
      <w:pPr>
        <w:pStyle w:val="aa"/>
        <w:rPr>
          <w:rFonts w:ascii="宋体" w:hAnsi="宋体" w:cs="宋体" w:hint="eastAsia"/>
          <w:szCs w:val="28"/>
        </w:rPr>
      </w:pPr>
    </w:p>
    <w:p w14:paraId="0C5F1B83" w14:textId="77777777" w:rsidR="003127F6" w:rsidRDefault="003127F6">
      <w:pPr>
        <w:rPr>
          <w:rFonts w:ascii="宋体" w:hAnsi="宋体" w:hint="eastAsia"/>
        </w:rPr>
      </w:pPr>
    </w:p>
    <w:p w14:paraId="37AF2AB3" w14:textId="77777777" w:rsidR="003127F6" w:rsidRDefault="00000000">
      <w:pPr>
        <w:pStyle w:val="2"/>
        <w:widowControl/>
        <w:spacing w:before="240" w:after="240" w:line="440" w:lineRule="exact"/>
        <w:jc w:val="center"/>
        <w:rPr>
          <w:rFonts w:ascii="宋体" w:hAnsi="宋体" w:cs="宋体" w:hint="eastAsia"/>
          <w:szCs w:val="28"/>
        </w:rPr>
      </w:pPr>
      <w:r>
        <w:rPr>
          <w:rFonts w:ascii="宋体" w:hAnsi="宋体" w:cs="宋体" w:hint="eastAsia"/>
          <w:szCs w:val="28"/>
        </w:rPr>
        <w:br w:type="page"/>
      </w:r>
      <w:bookmarkStart w:id="794" w:name="_Toc174636050"/>
      <w:bookmarkStart w:id="795" w:name="_Toc175920943"/>
      <w:bookmarkStart w:id="796" w:name="_Toc195361534"/>
      <w:bookmarkStart w:id="797" w:name="_Toc175920979"/>
      <w:bookmarkStart w:id="798" w:name="_Toc174459505"/>
      <w:r>
        <w:rPr>
          <w:rFonts w:ascii="宋体" w:hAnsi="宋体" w:cs="宋体" w:hint="eastAsia"/>
          <w:szCs w:val="28"/>
        </w:rPr>
        <w:t>一、竞选函</w:t>
      </w:r>
      <w:bookmarkEnd w:id="793"/>
      <w:bookmarkEnd w:id="794"/>
      <w:bookmarkEnd w:id="795"/>
      <w:bookmarkEnd w:id="796"/>
      <w:bookmarkEnd w:id="797"/>
      <w:bookmarkEnd w:id="798"/>
    </w:p>
    <w:p w14:paraId="5605D667" w14:textId="77777777" w:rsidR="003127F6" w:rsidRDefault="00000000">
      <w:pPr>
        <w:spacing w:line="500" w:lineRule="exact"/>
        <w:rPr>
          <w:rFonts w:ascii="宋体" w:hAnsi="宋体" w:cs="宋体" w:hint="eastAsia"/>
          <w:szCs w:val="21"/>
        </w:rPr>
      </w:pPr>
      <w:r>
        <w:rPr>
          <w:rFonts w:ascii="宋体" w:hAnsi="宋体" w:cs="宋体" w:hint="eastAsia"/>
          <w:szCs w:val="21"/>
          <w:u w:val="single"/>
        </w:rPr>
        <w:t xml:space="preserve">                  （比选人名称） </w:t>
      </w:r>
    </w:p>
    <w:p w14:paraId="38FF0695" w14:textId="77777777" w:rsidR="003127F6" w:rsidRDefault="00000000">
      <w:pPr>
        <w:numPr>
          <w:ilvl w:val="0"/>
          <w:numId w:val="6"/>
        </w:numPr>
        <w:spacing w:line="500" w:lineRule="exact"/>
        <w:ind w:firstLine="420"/>
        <w:rPr>
          <w:rFonts w:ascii="宋体" w:hAnsi="宋体" w:cs="宋体" w:hint="eastAsia"/>
          <w:szCs w:val="21"/>
        </w:rPr>
      </w:pPr>
      <w:r>
        <w:rPr>
          <w:rFonts w:ascii="宋体" w:hAnsi="宋体" w:cs="宋体" w:hint="eastAsia"/>
          <w:szCs w:val="21"/>
        </w:rPr>
        <w:t>我方根据已收到的</w:t>
      </w:r>
      <w:r>
        <w:rPr>
          <w:rFonts w:ascii="宋体" w:hAnsi="宋体" w:cs="宋体" w:hint="eastAsia"/>
          <w:b/>
          <w:bCs/>
          <w:szCs w:val="21"/>
          <w:u w:val="single"/>
        </w:rPr>
        <w:t xml:space="preserve">        </w:t>
      </w:r>
      <w:r>
        <w:rPr>
          <w:rFonts w:ascii="宋体" w:hAnsi="宋体" w:cs="宋体" w:hint="eastAsia"/>
          <w:szCs w:val="21"/>
          <w:u w:val="single"/>
        </w:rPr>
        <w:t xml:space="preserve">    （项目名称） </w:t>
      </w:r>
      <w:r>
        <w:rPr>
          <w:rFonts w:ascii="宋体" w:hAnsi="宋体" w:cs="宋体" w:hint="eastAsia"/>
          <w:b/>
          <w:bCs/>
          <w:szCs w:val="21"/>
          <w:u w:val="single"/>
        </w:rPr>
        <w:t xml:space="preserve"> </w:t>
      </w:r>
      <w:r>
        <w:rPr>
          <w:rFonts w:ascii="宋体" w:hAnsi="宋体" w:cs="宋体" w:hint="eastAsia"/>
          <w:szCs w:val="21"/>
        </w:rPr>
        <w:t>比选文件，经研究决定就以下内容分别做出承诺：</w:t>
      </w:r>
    </w:p>
    <w:p w14:paraId="2AAC61D0" w14:textId="77777777" w:rsidR="003127F6" w:rsidRDefault="00000000">
      <w:pPr>
        <w:numPr>
          <w:ilvl w:val="0"/>
          <w:numId w:val="4"/>
        </w:numPr>
        <w:spacing w:line="500" w:lineRule="exact"/>
        <w:ind w:firstLine="420"/>
        <w:rPr>
          <w:rFonts w:ascii="宋体" w:hAnsi="宋体" w:cs="宋体" w:hint="eastAsia"/>
          <w:szCs w:val="21"/>
        </w:rPr>
      </w:pPr>
      <w:r>
        <w:rPr>
          <w:rFonts w:ascii="宋体" w:hAnsi="宋体" w:cs="宋体" w:hint="eastAsia"/>
          <w:szCs w:val="21"/>
        </w:rPr>
        <w:t>我方已理解了该竞选文件的全部内容，决定参加本次比选，并保证按竞选文件要求完成</w:t>
      </w:r>
      <w:bookmarkStart w:id="799" w:name="OLE_LINK23"/>
      <w:r>
        <w:rPr>
          <w:rFonts w:ascii="宋体" w:hAnsi="宋体" w:cs="宋体" w:hint="eastAsia"/>
          <w:szCs w:val="21"/>
        </w:rPr>
        <w:t>全部工作内容</w:t>
      </w:r>
      <w:bookmarkEnd w:id="799"/>
      <w:r>
        <w:rPr>
          <w:rFonts w:ascii="宋体" w:hAnsi="宋体" w:cs="宋体" w:hint="eastAsia"/>
          <w:szCs w:val="21"/>
        </w:rPr>
        <w:t>。</w:t>
      </w:r>
    </w:p>
    <w:p w14:paraId="323140AE" w14:textId="77777777" w:rsidR="003127F6" w:rsidRDefault="00000000">
      <w:pPr>
        <w:numPr>
          <w:ilvl w:val="0"/>
          <w:numId w:val="4"/>
        </w:numPr>
        <w:spacing w:line="500" w:lineRule="exact"/>
        <w:ind w:firstLine="420"/>
        <w:rPr>
          <w:rFonts w:ascii="宋体" w:hAnsi="宋体" w:cs="宋体" w:hint="eastAsia"/>
          <w:szCs w:val="21"/>
        </w:rPr>
      </w:pPr>
      <w:r>
        <w:rPr>
          <w:rFonts w:ascii="宋体" w:hAnsi="宋体" w:cs="宋体" w:hint="eastAsia"/>
          <w:szCs w:val="21"/>
        </w:rPr>
        <w:t>我方承诺我们的竞选文件中所以内容都是真实准确的，若有违背，我方将承担由此造成的一切后果。</w:t>
      </w:r>
    </w:p>
    <w:p w14:paraId="268B1E11" w14:textId="77777777" w:rsidR="003127F6" w:rsidRDefault="00000000">
      <w:pPr>
        <w:spacing w:line="500" w:lineRule="exact"/>
        <w:ind w:firstLineChars="200" w:firstLine="420"/>
        <w:rPr>
          <w:rFonts w:ascii="宋体" w:hAnsi="宋体" w:cs="宋体" w:hint="eastAsia"/>
          <w:szCs w:val="21"/>
        </w:rPr>
      </w:pPr>
      <w:r>
        <w:rPr>
          <w:rFonts w:ascii="宋体" w:hAnsi="宋体" w:cs="宋体" w:hint="eastAsia"/>
          <w:szCs w:val="21"/>
        </w:rPr>
        <w:t>3.如我方中标：</w:t>
      </w:r>
    </w:p>
    <w:p w14:paraId="420D3743" w14:textId="77777777" w:rsidR="003127F6" w:rsidRDefault="00000000">
      <w:pPr>
        <w:spacing w:line="500" w:lineRule="exact"/>
        <w:ind w:firstLineChars="200" w:firstLine="420"/>
        <w:rPr>
          <w:rFonts w:ascii="宋体" w:hAnsi="宋体" w:cs="宋体" w:hint="eastAsia"/>
          <w:szCs w:val="21"/>
        </w:rPr>
      </w:pPr>
      <w:r>
        <w:rPr>
          <w:rFonts w:ascii="宋体" w:hAnsi="宋体" w:cs="宋体" w:hint="eastAsia"/>
          <w:szCs w:val="21"/>
        </w:rPr>
        <w:t>（1）我方承诺在收到中选通知书后，在中选通知书规定的期限内签订合同。</w:t>
      </w:r>
    </w:p>
    <w:p w14:paraId="100DCAF4" w14:textId="77777777" w:rsidR="003127F6" w:rsidRDefault="00000000">
      <w:pPr>
        <w:spacing w:line="500" w:lineRule="exact"/>
        <w:ind w:firstLineChars="200" w:firstLine="420"/>
        <w:rPr>
          <w:rFonts w:ascii="宋体" w:hAnsi="宋体" w:cs="宋体" w:hint="eastAsia"/>
          <w:szCs w:val="21"/>
        </w:rPr>
      </w:pPr>
      <w:r>
        <w:rPr>
          <w:rFonts w:ascii="宋体" w:hAnsi="宋体" w:cs="宋体" w:hint="eastAsia"/>
          <w:szCs w:val="21"/>
        </w:rPr>
        <w:t>（2）随同本竞选函递交的竞选函附录属于合同文件的组成部分。</w:t>
      </w:r>
    </w:p>
    <w:p w14:paraId="7C2F9C4C" w14:textId="77777777" w:rsidR="003127F6" w:rsidRDefault="00000000">
      <w:pPr>
        <w:spacing w:line="500" w:lineRule="exact"/>
        <w:ind w:firstLineChars="200" w:firstLine="420"/>
        <w:rPr>
          <w:rFonts w:ascii="宋体" w:hAnsi="宋体" w:cs="宋体" w:hint="eastAsia"/>
          <w:szCs w:val="21"/>
        </w:rPr>
      </w:pPr>
      <w:r>
        <w:rPr>
          <w:rFonts w:ascii="宋体" w:hAnsi="宋体" w:cs="宋体" w:hint="eastAsia"/>
          <w:szCs w:val="21"/>
        </w:rPr>
        <w:t>（3）我方承诺在合同约定的期限内完成全部合同内容。</w:t>
      </w:r>
    </w:p>
    <w:p w14:paraId="498C0F83" w14:textId="77777777" w:rsidR="003127F6" w:rsidRDefault="00000000">
      <w:pPr>
        <w:spacing w:line="500" w:lineRule="exact"/>
        <w:ind w:firstLineChars="200" w:firstLine="420"/>
        <w:rPr>
          <w:rFonts w:ascii="宋体" w:hAnsi="宋体" w:cs="宋体" w:hint="eastAsia"/>
          <w:szCs w:val="21"/>
        </w:rPr>
      </w:pPr>
      <w:r>
        <w:rPr>
          <w:rFonts w:ascii="宋体" w:hAnsi="宋体" w:cs="宋体" w:hint="eastAsia"/>
          <w:szCs w:val="21"/>
        </w:rPr>
        <w:t>（4）我方承诺以不低于竞争性比</w:t>
      </w:r>
      <w:proofErr w:type="gramStart"/>
      <w:r>
        <w:rPr>
          <w:rFonts w:ascii="宋体" w:hAnsi="宋体" w:cs="宋体" w:hint="eastAsia"/>
          <w:szCs w:val="21"/>
        </w:rPr>
        <w:t>选文件</w:t>
      </w:r>
      <w:proofErr w:type="gramEnd"/>
      <w:r>
        <w:rPr>
          <w:rFonts w:ascii="宋体" w:hAnsi="宋体" w:cs="宋体" w:hint="eastAsia"/>
          <w:szCs w:val="21"/>
        </w:rPr>
        <w:t>标准和要求，并保证我们的产品及相关服务满</w:t>
      </w:r>
    </w:p>
    <w:p w14:paraId="1D3BF0D4" w14:textId="77777777" w:rsidR="003127F6" w:rsidRDefault="00000000">
      <w:pPr>
        <w:spacing w:line="500" w:lineRule="exact"/>
        <w:rPr>
          <w:rFonts w:ascii="宋体" w:hAnsi="宋体" w:cs="宋体" w:hint="eastAsia"/>
          <w:szCs w:val="21"/>
        </w:rPr>
      </w:pPr>
      <w:r>
        <w:rPr>
          <w:rFonts w:ascii="宋体" w:hAnsi="宋体" w:cs="宋体" w:hint="eastAsia"/>
          <w:szCs w:val="21"/>
        </w:rPr>
        <w:t>足竞选文件要求，否则比选人可取消我方的中标资格或解除合同。</w:t>
      </w:r>
      <w:r>
        <w:rPr>
          <w:rFonts w:ascii="宋体" w:hAnsi="宋体" w:cs="宋体"/>
          <w:szCs w:val="21"/>
        </w:rPr>
        <w:t xml:space="preserve"> </w:t>
      </w:r>
    </w:p>
    <w:p w14:paraId="1F92BF7F" w14:textId="77777777" w:rsidR="003127F6" w:rsidRDefault="00000000">
      <w:pPr>
        <w:spacing w:line="500" w:lineRule="exact"/>
        <w:ind w:firstLineChars="202" w:firstLine="424"/>
        <w:jc w:val="left"/>
        <w:rPr>
          <w:rFonts w:ascii="宋体" w:hAnsi="宋体" w:cs="宋体" w:hint="eastAsia"/>
          <w:szCs w:val="21"/>
        </w:rPr>
      </w:pPr>
      <w:r>
        <w:rPr>
          <w:rFonts w:ascii="宋体" w:hAnsi="宋体" w:cs="宋体" w:hint="eastAsia"/>
          <w:szCs w:val="21"/>
        </w:rPr>
        <w:t>二、合同签订后</w:t>
      </w:r>
      <w:r>
        <w:rPr>
          <w:rFonts w:ascii="宋体" w:hAnsi="宋体" w:hint="eastAsia"/>
        </w:rPr>
        <w:t>，按比选人需求完成本项目。</w:t>
      </w:r>
    </w:p>
    <w:p w14:paraId="5BC933BE" w14:textId="77777777" w:rsidR="003127F6" w:rsidRDefault="00000000">
      <w:pPr>
        <w:widowControl/>
        <w:spacing w:line="500" w:lineRule="exact"/>
        <w:ind w:firstLine="420"/>
        <w:rPr>
          <w:rFonts w:ascii="宋体" w:hAnsi="宋体" w:hint="eastAsia"/>
          <w:b/>
          <w:snapToGrid w:val="0"/>
          <w:color w:val="000000"/>
          <w:szCs w:val="21"/>
        </w:rPr>
      </w:pPr>
      <w:r>
        <w:rPr>
          <w:rFonts w:ascii="宋体" w:hAnsi="宋体" w:cs="宋体" w:hint="eastAsia"/>
          <w:szCs w:val="21"/>
        </w:rPr>
        <w:t>三、我方竞选</w:t>
      </w:r>
      <w:r>
        <w:rPr>
          <w:rFonts w:ascii="宋体" w:hAnsi="宋体" w:hint="eastAsia"/>
          <w:bCs/>
          <w:snapToGrid w:val="0"/>
          <w:color w:val="000000"/>
          <w:szCs w:val="21"/>
        </w:rPr>
        <w:t>报价</w:t>
      </w:r>
      <w:r>
        <w:rPr>
          <w:rFonts w:ascii="宋体" w:hAnsi="宋体"/>
          <w:bCs/>
          <w:snapToGrid w:val="0"/>
          <w:color w:val="000000"/>
          <w:szCs w:val="21"/>
        </w:rPr>
        <w:t>：</w:t>
      </w:r>
    </w:p>
    <w:p w14:paraId="50D2DA3D" w14:textId="77777777" w:rsidR="003127F6" w:rsidRDefault="00000000">
      <w:pPr>
        <w:widowControl/>
        <w:spacing w:line="500" w:lineRule="exact"/>
        <w:ind w:firstLine="420"/>
        <w:rPr>
          <w:rFonts w:ascii="宋体" w:hAnsi="宋体" w:cs="宋体" w:hint="eastAsia"/>
          <w:szCs w:val="21"/>
        </w:rPr>
      </w:pPr>
      <w:r>
        <w:rPr>
          <w:rFonts w:ascii="宋体" w:hAnsi="宋体" w:cs="宋体" w:hint="eastAsia"/>
          <w:szCs w:val="21"/>
        </w:rPr>
        <w:t>我方愿意以下列方式对该项目进行报价：</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（大写：</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w:t>
      </w:r>
      <w:r>
        <w:rPr>
          <w:rFonts w:ascii="宋体" w:hAnsi="宋体" w:hint="eastAsia"/>
          <w:snapToGrid w:val="0"/>
          <w:szCs w:val="21"/>
        </w:rPr>
        <w:t>。</w:t>
      </w:r>
      <w:r>
        <w:rPr>
          <w:rFonts w:ascii="宋体" w:hAnsi="宋体"/>
          <w:snapToGrid w:val="0"/>
          <w:szCs w:val="21"/>
        </w:rPr>
        <w:t>服务期限</w:t>
      </w:r>
      <w:r>
        <w:rPr>
          <w:rFonts w:ascii="宋体" w:hAnsi="宋体" w:hint="eastAsia"/>
          <w:snapToGrid w:val="0"/>
          <w:szCs w:val="21"/>
          <w:u w:val="single"/>
        </w:rPr>
        <w:t xml:space="preserve">              </w:t>
      </w:r>
      <w:r>
        <w:rPr>
          <w:rFonts w:ascii="宋体" w:hAnsi="宋体"/>
          <w:snapToGrid w:val="0"/>
          <w:szCs w:val="21"/>
        </w:rPr>
        <w:t>，</w:t>
      </w:r>
      <w:r>
        <w:rPr>
          <w:rFonts w:ascii="宋体" w:hAnsi="宋体" w:cs="宋体" w:hint="eastAsia"/>
          <w:szCs w:val="21"/>
        </w:rPr>
        <w:t>服务质量</w:t>
      </w:r>
      <w:r>
        <w:rPr>
          <w:rFonts w:ascii="宋体" w:hAnsi="宋体" w:cs="宋体" w:hint="eastAsia"/>
          <w:szCs w:val="21"/>
          <w:u w:val="single"/>
        </w:rPr>
        <w:t xml:space="preserve">                   </w:t>
      </w:r>
      <w:r>
        <w:rPr>
          <w:rFonts w:ascii="宋体" w:hAnsi="宋体" w:cs="宋体" w:hint="eastAsia"/>
          <w:szCs w:val="21"/>
        </w:rPr>
        <w:t>，</w:t>
      </w:r>
      <w:r>
        <w:rPr>
          <w:rFonts w:ascii="宋体" w:hAnsi="宋体"/>
          <w:snapToGrid w:val="0"/>
          <w:szCs w:val="21"/>
        </w:rPr>
        <w:t>按合同约定完成</w:t>
      </w:r>
      <w:r>
        <w:rPr>
          <w:rFonts w:ascii="宋体" w:hAnsi="宋体" w:hint="eastAsia"/>
          <w:snapToGrid w:val="0"/>
          <w:szCs w:val="21"/>
        </w:rPr>
        <w:t>食堂调料、干副食材供应</w:t>
      </w:r>
      <w:r>
        <w:rPr>
          <w:rFonts w:ascii="宋体" w:hAnsi="宋体"/>
          <w:snapToGrid w:val="0"/>
          <w:szCs w:val="21"/>
        </w:rPr>
        <w:t>工作</w:t>
      </w:r>
      <w:r>
        <w:rPr>
          <w:rFonts w:ascii="宋体" w:hAnsi="宋体" w:cs="宋体" w:hint="eastAsia"/>
          <w:szCs w:val="21"/>
        </w:rPr>
        <w:t>。</w:t>
      </w:r>
    </w:p>
    <w:p w14:paraId="440B244F" w14:textId="77777777" w:rsidR="003127F6" w:rsidRDefault="00000000">
      <w:pPr>
        <w:spacing w:line="500" w:lineRule="exact"/>
        <w:ind w:firstLine="420"/>
        <w:rPr>
          <w:rFonts w:ascii="宋体" w:hAnsi="宋体" w:cs="宋体" w:hint="eastAsia"/>
          <w:szCs w:val="21"/>
        </w:rPr>
      </w:pPr>
      <w:r>
        <w:rPr>
          <w:rFonts w:ascii="宋体" w:hAnsi="宋体" w:cs="宋体" w:hint="eastAsia"/>
          <w:szCs w:val="21"/>
        </w:rPr>
        <w:t>四、我方的竞选有效期为</w:t>
      </w:r>
      <w:r>
        <w:rPr>
          <w:rFonts w:ascii="宋体" w:hAnsi="宋体" w:cs="宋体" w:hint="eastAsia"/>
          <w:szCs w:val="21"/>
          <w:u w:val="single"/>
        </w:rPr>
        <w:t xml:space="preserve">         </w:t>
      </w:r>
      <w:r>
        <w:rPr>
          <w:rFonts w:ascii="宋体" w:hAnsi="宋体" w:cs="宋体" w:hint="eastAsia"/>
          <w:szCs w:val="21"/>
        </w:rPr>
        <w:t>。</w:t>
      </w:r>
    </w:p>
    <w:p w14:paraId="7A7CD5D8" w14:textId="77777777" w:rsidR="003127F6" w:rsidRDefault="00000000">
      <w:pPr>
        <w:spacing w:line="500" w:lineRule="exact"/>
        <w:ind w:firstLine="420"/>
        <w:rPr>
          <w:rFonts w:ascii="宋体" w:hAnsi="宋体" w:cs="宋体" w:hint="eastAsia"/>
          <w:szCs w:val="21"/>
        </w:rPr>
      </w:pPr>
      <w:r>
        <w:rPr>
          <w:rFonts w:ascii="宋体" w:hAnsi="宋体" w:cs="宋体" w:hint="eastAsia"/>
          <w:szCs w:val="21"/>
        </w:rPr>
        <w:t>五、我方已详细审查全部竞选文件，包括修改文件（如有的话）以及全部参考资料和有关附件。我们完全理解上述文件的内容并同意放弃对上述文件的内容有不明及误解的追究权利。</w:t>
      </w:r>
    </w:p>
    <w:p w14:paraId="2224B5EF" w14:textId="77777777" w:rsidR="003127F6" w:rsidRDefault="00000000">
      <w:pPr>
        <w:spacing w:line="500" w:lineRule="exact"/>
        <w:ind w:firstLine="420"/>
        <w:rPr>
          <w:rFonts w:ascii="宋体" w:hAnsi="宋体" w:hint="eastAsia"/>
          <w:snapToGrid w:val="0"/>
          <w:sz w:val="24"/>
          <w:szCs w:val="28"/>
        </w:rPr>
      </w:pPr>
      <w:r>
        <w:rPr>
          <w:rFonts w:ascii="宋体" w:hAnsi="宋体" w:cs="宋体" w:hint="eastAsia"/>
          <w:szCs w:val="21"/>
        </w:rPr>
        <w:t>六、</w:t>
      </w:r>
      <w:r>
        <w:rPr>
          <w:rFonts w:ascii="宋体" w:hAnsi="宋体" w:hint="eastAsia"/>
          <w:snapToGrid w:val="0"/>
          <w:sz w:val="24"/>
          <w:szCs w:val="28"/>
        </w:rPr>
        <w:t xml:space="preserve"> </w:t>
      </w:r>
      <w:r>
        <w:rPr>
          <w:rFonts w:ascii="宋体" w:hAnsi="宋体"/>
          <w:snapToGrid w:val="0"/>
          <w:w w:val="200"/>
          <w:szCs w:val="22"/>
          <w:u w:val="single"/>
        </w:rPr>
        <w:t xml:space="preserve"> </w:t>
      </w:r>
      <w:r>
        <w:rPr>
          <w:rFonts w:ascii="宋体" w:hAnsi="宋体"/>
          <w:snapToGrid w:val="0"/>
          <w:szCs w:val="22"/>
          <w:u w:val="single"/>
        </w:rPr>
        <w:t xml:space="preserve">    </w:t>
      </w:r>
      <w:bookmarkStart w:id="800" w:name="_Hlk191152393"/>
      <w:r>
        <w:rPr>
          <w:rFonts w:ascii="宋体" w:hAnsi="宋体"/>
          <w:snapToGrid w:val="0"/>
          <w:szCs w:val="22"/>
          <w:u w:val="single"/>
        </w:rPr>
        <w:t>（其他补充说明）</w:t>
      </w:r>
      <w:r>
        <w:rPr>
          <w:rFonts w:ascii="宋体" w:hAnsi="宋体" w:hint="eastAsia"/>
          <w:snapToGrid w:val="0"/>
          <w:szCs w:val="22"/>
          <w:u w:val="single"/>
        </w:rPr>
        <w:t xml:space="preserve"> </w:t>
      </w:r>
      <w:bookmarkEnd w:id="800"/>
      <w:r>
        <w:rPr>
          <w:rFonts w:ascii="宋体" w:hAnsi="宋体"/>
          <w:snapToGrid w:val="0"/>
          <w:szCs w:val="22"/>
          <w:u w:val="single"/>
        </w:rPr>
        <w:t xml:space="preserve">    </w:t>
      </w:r>
      <w:r>
        <w:rPr>
          <w:rFonts w:ascii="宋体" w:hAnsi="宋体"/>
          <w:snapToGrid w:val="0"/>
          <w:sz w:val="24"/>
          <w:szCs w:val="28"/>
          <w:u w:val="single"/>
        </w:rPr>
        <w:t xml:space="preserve"> </w:t>
      </w:r>
      <w:r>
        <w:rPr>
          <w:rFonts w:ascii="宋体" w:hAnsi="宋体"/>
          <w:snapToGrid w:val="0"/>
          <w:sz w:val="24"/>
          <w:szCs w:val="28"/>
        </w:rPr>
        <w:t>。</w:t>
      </w:r>
    </w:p>
    <w:p w14:paraId="75644C0A" w14:textId="77777777" w:rsidR="003127F6" w:rsidRDefault="003127F6">
      <w:pPr>
        <w:pStyle w:val="af"/>
      </w:pPr>
    </w:p>
    <w:p w14:paraId="23C62102" w14:textId="77777777" w:rsidR="003127F6" w:rsidRDefault="003127F6">
      <w:pPr>
        <w:pStyle w:val="af"/>
      </w:pPr>
    </w:p>
    <w:p w14:paraId="02ED097F" w14:textId="77777777" w:rsidR="003127F6" w:rsidRDefault="003127F6">
      <w:pPr>
        <w:pStyle w:val="af"/>
      </w:pPr>
    </w:p>
    <w:p w14:paraId="5A91F05A" w14:textId="77777777" w:rsidR="003127F6" w:rsidRDefault="00000000">
      <w:pPr>
        <w:tabs>
          <w:tab w:val="left" w:pos="7140"/>
          <w:tab w:val="left" w:pos="7560"/>
          <w:tab w:val="left" w:pos="8300"/>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hint="eastAsia"/>
          <w:snapToGrid w:val="0"/>
          <w:kern w:val="0"/>
          <w:szCs w:val="21"/>
        </w:rPr>
        <w:t>竞  选  人</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（盖单位</w:t>
      </w:r>
      <w:r>
        <w:rPr>
          <w:rFonts w:ascii="宋体" w:hAnsi="宋体" w:hint="eastAsia"/>
          <w:snapToGrid w:val="0"/>
          <w:kern w:val="0"/>
          <w:szCs w:val="21"/>
        </w:rPr>
        <w:t>公</w:t>
      </w:r>
      <w:r>
        <w:rPr>
          <w:rFonts w:ascii="宋体" w:hAnsi="宋体"/>
          <w:snapToGrid w:val="0"/>
          <w:kern w:val="0"/>
          <w:szCs w:val="21"/>
        </w:rPr>
        <w:t xml:space="preserve">章） </w:t>
      </w:r>
    </w:p>
    <w:p w14:paraId="2BBE94C6" w14:textId="77777777" w:rsidR="003127F6" w:rsidRDefault="00000000">
      <w:pPr>
        <w:tabs>
          <w:tab w:val="left" w:pos="7140"/>
          <w:tab w:val="left" w:pos="7560"/>
          <w:tab w:val="left" w:pos="8300"/>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法定代表人</w:t>
      </w:r>
      <w:r>
        <w:rPr>
          <w:rFonts w:ascii="宋体" w:hAnsi="宋体" w:hint="eastAsia"/>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14:paraId="495E45DF" w14:textId="77777777" w:rsidR="003127F6" w:rsidRDefault="00000000">
      <w:pPr>
        <w:tabs>
          <w:tab w:val="left" w:pos="7035"/>
          <w:tab w:val="left" w:pos="7560"/>
          <w:tab w:val="left" w:pos="8300"/>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地</w:t>
      </w:r>
      <w:r>
        <w:rPr>
          <w:rFonts w:ascii="宋体" w:hAnsi="宋体" w:hint="eastAsia"/>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14:paraId="40AB62F7" w14:textId="77777777" w:rsidR="003127F6" w:rsidRDefault="00000000">
      <w:pPr>
        <w:tabs>
          <w:tab w:val="left" w:pos="8300"/>
        </w:tabs>
        <w:autoSpaceDE w:val="0"/>
        <w:autoSpaceDN w:val="0"/>
        <w:adjustRightInd w:val="0"/>
        <w:spacing w:line="48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单位电话（座机）：</w:t>
      </w:r>
      <w:r>
        <w:rPr>
          <w:rFonts w:ascii="宋体" w:hAnsi="宋体" w:hint="eastAsia"/>
          <w:snapToGrid w:val="0"/>
          <w:kern w:val="0"/>
          <w:szCs w:val="21"/>
          <w:u w:val="single"/>
        </w:rPr>
        <w:t xml:space="preserve">                      </w:t>
      </w:r>
      <w:r>
        <w:rPr>
          <w:rFonts w:ascii="宋体" w:hAnsi="宋体" w:hint="eastAsia"/>
          <w:snapToGrid w:val="0"/>
          <w:kern w:val="0"/>
          <w:szCs w:val="21"/>
        </w:rPr>
        <w:t>委托代理人电话（手机）：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14:paraId="0A00673D" w14:textId="77777777" w:rsidR="003127F6" w:rsidRDefault="00000000">
      <w:pPr>
        <w:tabs>
          <w:tab w:val="left" w:pos="8300"/>
        </w:tabs>
        <w:autoSpaceDE w:val="0"/>
        <w:autoSpaceDN w:val="0"/>
        <w:adjustRightInd w:val="0"/>
        <w:spacing w:line="480" w:lineRule="auto"/>
        <w:ind w:firstLineChars="200" w:firstLine="420"/>
        <w:rPr>
          <w:rFonts w:ascii="宋体" w:hAnsi="宋体" w:hint="eastAsia"/>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14:paraId="4C8549E7" w14:textId="77777777" w:rsidR="003127F6" w:rsidRDefault="003127F6">
      <w:pPr>
        <w:tabs>
          <w:tab w:val="left" w:pos="8300"/>
        </w:tabs>
        <w:autoSpaceDE w:val="0"/>
        <w:autoSpaceDN w:val="0"/>
        <w:adjustRightInd w:val="0"/>
        <w:spacing w:line="400" w:lineRule="exact"/>
        <w:ind w:firstLineChars="200" w:firstLine="420"/>
        <w:rPr>
          <w:rFonts w:ascii="宋体" w:hAnsi="宋体" w:hint="eastAsia"/>
          <w:snapToGrid w:val="0"/>
          <w:kern w:val="0"/>
          <w:szCs w:val="21"/>
        </w:rPr>
      </w:pPr>
    </w:p>
    <w:p w14:paraId="30710C58" w14:textId="77777777" w:rsidR="003127F6" w:rsidRDefault="00000000">
      <w:pPr>
        <w:tabs>
          <w:tab w:val="left" w:pos="8300"/>
        </w:tabs>
        <w:autoSpaceDE w:val="0"/>
        <w:autoSpaceDN w:val="0"/>
        <w:adjustRightInd w:val="0"/>
        <w:spacing w:line="400" w:lineRule="exact"/>
        <w:ind w:firstLineChars="200" w:firstLine="420"/>
        <w:jc w:val="right"/>
        <w:rPr>
          <w:rFonts w:ascii="宋体" w:hAnsi="宋体" w:hint="eastAsia"/>
          <w:kern w:val="0"/>
          <w:szCs w:val="21"/>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w:t>
      </w:r>
      <w:r>
        <w:rPr>
          <w:rFonts w:ascii="宋体" w:hAnsi="宋体"/>
          <w:kern w:val="0"/>
          <w:szCs w:val="21"/>
        </w:rPr>
        <w:t>日</w:t>
      </w:r>
    </w:p>
    <w:p w14:paraId="7BF3553F" w14:textId="77777777" w:rsidR="003127F6" w:rsidRDefault="003127F6">
      <w:pPr>
        <w:widowControl/>
        <w:jc w:val="left"/>
        <w:rPr>
          <w:rFonts w:ascii="宋体" w:hAnsi="宋体" w:cs="宋体" w:hint="eastAsia"/>
          <w:b/>
          <w:bCs/>
          <w:sz w:val="32"/>
          <w:szCs w:val="28"/>
        </w:rPr>
      </w:pPr>
      <w:bookmarkStart w:id="801" w:name="_Toc10132"/>
      <w:bookmarkStart w:id="802" w:name="_Toc174459506"/>
      <w:bookmarkStart w:id="803" w:name="_Toc174636051"/>
      <w:bookmarkStart w:id="804" w:name="_Toc175920944"/>
      <w:bookmarkStart w:id="805" w:name="_Toc4331"/>
      <w:bookmarkStart w:id="806" w:name="_Toc175920980"/>
    </w:p>
    <w:p w14:paraId="411A4474" w14:textId="77777777" w:rsidR="003127F6" w:rsidRDefault="00000000">
      <w:pPr>
        <w:widowControl/>
        <w:jc w:val="left"/>
        <w:rPr>
          <w:rFonts w:ascii="宋体" w:hAnsi="宋体" w:cs="宋体" w:hint="eastAsia"/>
          <w:b/>
          <w:bCs/>
          <w:sz w:val="32"/>
          <w:szCs w:val="28"/>
        </w:rPr>
      </w:pPr>
      <w:r>
        <w:rPr>
          <w:rFonts w:ascii="宋体" w:hAnsi="宋体" w:cs="宋体" w:hint="eastAsia"/>
          <w:szCs w:val="28"/>
        </w:rPr>
        <w:br w:type="page"/>
      </w:r>
    </w:p>
    <w:p w14:paraId="27C0E5A4" w14:textId="77777777" w:rsidR="007F75A2" w:rsidRDefault="007F75A2" w:rsidP="007F75A2">
      <w:pPr>
        <w:pStyle w:val="2"/>
        <w:spacing w:before="240" w:after="240"/>
        <w:jc w:val="center"/>
        <w:rPr>
          <w:sz w:val="30"/>
          <w:szCs w:val="30"/>
        </w:rPr>
      </w:pPr>
      <w:bookmarkStart w:id="807" w:name="_Toc170892808"/>
      <w:bookmarkStart w:id="808" w:name="_Toc30809"/>
      <w:bookmarkStart w:id="809" w:name="_Toc175920984"/>
      <w:bookmarkStart w:id="810" w:name="_Toc174636055"/>
      <w:bookmarkStart w:id="811" w:name="_Toc174459510"/>
      <w:bookmarkStart w:id="812" w:name="_Toc195361539"/>
      <w:bookmarkStart w:id="813" w:name="_Toc175920948"/>
      <w:bookmarkStart w:id="814" w:name="_Toc8633"/>
      <w:bookmarkStart w:id="815" w:name="_Toc170892809"/>
      <w:bookmarkStart w:id="816" w:name="_Toc175920985"/>
      <w:bookmarkStart w:id="817" w:name="_Toc174636056"/>
      <w:bookmarkStart w:id="818" w:name="_Toc175920949"/>
      <w:bookmarkStart w:id="819" w:name="_Toc174459511"/>
      <w:bookmarkStart w:id="820" w:name="_Toc195361540"/>
      <w:bookmarkEnd w:id="801"/>
      <w:bookmarkEnd w:id="802"/>
      <w:bookmarkEnd w:id="803"/>
      <w:bookmarkEnd w:id="804"/>
      <w:bookmarkEnd w:id="805"/>
      <w:bookmarkEnd w:id="806"/>
      <w:r>
        <w:rPr>
          <w:rFonts w:ascii="宋体" w:hAnsi="宋体" w:cs="宋体" w:hint="eastAsia"/>
          <w:szCs w:val="28"/>
        </w:rPr>
        <w:t>二、承诺</w:t>
      </w:r>
      <w:bookmarkEnd w:id="807"/>
      <w:bookmarkEnd w:id="808"/>
      <w:bookmarkEnd w:id="809"/>
      <w:bookmarkEnd w:id="810"/>
      <w:bookmarkEnd w:id="811"/>
      <w:bookmarkEnd w:id="812"/>
      <w:bookmarkEnd w:id="813"/>
    </w:p>
    <w:p w14:paraId="2E3693B4" w14:textId="77777777" w:rsidR="007F75A2" w:rsidRDefault="007F75A2" w:rsidP="007F75A2">
      <w:pPr>
        <w:snapToGrid w:val="0"/>
        <w:spacing w:line="480" w:lineRule="auto"/>
        <w:rPr>
          <w:rFonts w:ascii="宋体" w:hAnsi="宋体" w:hint="eastAsia"/>
          <w:szCs w:val="21"/>
          <w:u w:val="single"/>
        </w:rPr>
      </w:pPr>
      <w:r>
        <w:rPr>
          <w:rFonts w:ascii="宋体" w:hAnsi="宋体" w:hint="eastAsia"/>
          <w:szCs w:val="21"/>
          <w:u w:val="single"/>
        </w:rPr>
        <w:t xml:space="preserve">             （比选人名称）</w:t>
      </w:r>
      <w:r>
        <w:rPr>
          <w:rFonts w:ascii="宋体" w:hAnsi="宋体" w:hint="eastAsia"/>
          <w:szCs w:val="21"/>
        </w:rPr>
        <w:t>：</w:t>
      </w:r>
    </w:p>
    <w:p w14:paraId="7ECD3308" w14:textId="77777777" w:rsidR="007F75A2" w:rsidRDefault="007F75A2" w:rsidP="007F75A2">
      <w:pPr>
        <w:snapToGrid w:val="0"/>
        <w:spacing w:line="480" w:lineRule="auto"/>
        <w:ind w:firstLineChars="200" w:firstLine="420"/>
        <w:rPr>
          <w:rFonts w:ascii="宋体" w:hAnsi="宋体" w:hint="eastAsia"/>
          <w:szCs w:val="21"/>
        </w:rPr>
      </w:pPr>
      <w:r>
        <w:rPr>
          <w:rFonts w:ascii="宋体" w:hAnsi="宋体" w:hint="eastAsia"/>
          <w:szCs w:val="21"/>
        </w:rPr>
        <w:t>我公司</w:t>
      </w:r>
      <w:r>
        <w:rPr>
          <w:rFonts w:ascii="宋体" w:hAnsi="宋体" w:hint="eastAsia"/>
          <w:szCs w:val="21"/>
          <w:u w:val="single"/>
        </w:rPr>
        <w:t xml:space="preserve">               （竞选人名称）</w:t>
      </w:r>
      <w:r>
        <w:rPr>
          <w:rFonts w:ascii="宋体" w:hAnsi="宋体" w:hint="eastAsia"/>
          <w:szCs w:val="21"/>
        </w:rPr>
        <w:t>参加了贵单位</w:t>
      </w:r>
      <w:r>
        <w:rPr>
          <w:rFonts w:ascii="宋体" w:hAnsi="宋体" w:hint="eastAsia"/>
          <w:szCs w:val="21"/>
          <w:u w:val="single"/>
        </w:rPr>
        <w:t xml:space="preserve">            （项目名称）</w:t>
      </w:r>
      <w:r>
        <w:rPr>
          <w:rFonts w:ascii="宋体" w:hAnsi="宋体" w:hint="eastAsia"/>
          <w:szCs w:val="21"/>
        </w:rPr>
        <w:t>的投标，自愿</w:t>
      </w:r>
      <w:proofErr w:type="gramStart"/>
      <w:r>
        <w:rPr>
          <w:rFonts w:ascii="宋体" w:hAnsi="宋体" w:hint="eastAsia"/>
          <w:szCs w:val="21"/>
        </w:rPr>
        <w:t>作出</w:t>
      </w:r>
      <w:proofErr w:type="gramEnd"/>
      <w:r>
        <w:rPr>
          <w:rFonts w:ascii="宋体" w:hAnsi="宋体" w:hint="eastAsia"/>
          <w:szCs w:val="21"/>
        </w:rPr>
        <w:t>以下承诺：</w:t>
      </w:r>
    </w:p>
    <w:p w14:paraId="212BC786" w14:textId="77777777" w:rsidR="007F75A2" w:rsidRDefault="007F75A2" w:rsidP="007F75A2">
      <w:pPr>
        <w:snapToGrid w:val="0"/>
        <w:spacing w:line="480" w:lineRule="auto"/>
        <w:ind w:firstLineChars="200" w:firstLine="420"/>
        <w:rPr>
          <w:rFonts w:ascii="宋体" w:hAnsi="宋体" w:hint="eastAsia"/>
          <w:szCs w:val="21"/>
        </w:rPr>
      </w:pPr>
      <w:r>
        <w:rPr>
          <w:rFonts w:ascii="宋体" w:hAnsi="宋体" w:hint="eastAsia"/>
          <w:szCs w:val="21"/>
        </w:rPr>
        <w:t>1、我公司竞选截止日投标资格情况不存在下列情形之一：</w:t>
      </w:r>
    </w:p>
    <w:p w14:paraId="27921ED9" w14:textId="77777777" w:rsidR="007F75A2" w:rsidRDefault="007F75A2" w:rsidP="007F75A2">
      <w:pPr>
        <w:snapToGrid w:val="0"/>
        <w:spacing w:line="480" w:lineRule="auto"/>
        <w:ind w:firstLineChars="200" w:firstLine="420"/>
        <w:jc w:val="left"/>
        <w:rPr>
          <w:rFonts w:ascii="宋体" w:hAnsi="宋体" w:hint="eastAsia"/>
          <w:szCs w:val="21"/>
        </w:rPr>
      </w:pPr>
      <w:r>
        <w:rPr>
          <w:rFonts w:ascii="宋体" w:hAnsi="宋体" w:hint="eastAsia"/>
          <w:szCs w:val="21"/>
        </w:rPr>
        <w:t>（1）被工商行政管理机关在国家企业信用信息公示系统（https://www.gsxt.gov.cn/index.html）中列入严重违法失信企业名单；</w:t>
      </w:r>
    </w:p>
    <w:p w14:paraId="2BB62308" w14:textId="77777777" w:rsidR="007F75A2" w:rsidRDefault="007F75A2" w:rsidP="007F75A2">
      <w:pPr>
        <w:snapToGrid w:val="0"/>
        <w:spacing w:line="480" w:lineRule="auto"/>
        <w:ind w:firstLineChars="200" w:firstLine="420"/>
        <w:jc w:val="left"/>
        <w:rPr>
          <w:rFonts w:ascii="宋体" w:hAnsi="宋体" w:hint="eastAsia"/>
          <w:szCs w:val="21"/>
        </w:rPr>
      </w:pPr>
      <w:r>
        <w:rPr>
          <w:rFonts w:ascii="宋体" w:hAnsi="宋体" w:hint="eastAsia"/>
          <w:szCs w:val="21"/>
        </w:rPr>
        <w:t>（2）被人民法院列入失信被执行人名单且在被执行期内；被“信用中国”（www.creditchina.gov.cn）网站列入政府采购严重违法失信行为记录名单和重大税收违法失信主体且在被执行期内；</w:t>
      </w:r>
    </w:p>
    <w:p w14:paraId="056AA63A" w14:textId="77777777" w:rsidR="007F75A2" w:rsidRDefault="007F75A2" w:rsidP="007F75A2">
      <w:pPr>
        <w:snapToGrid w:val="0"/>
        <w:spacing w:line="480" w:lineRule="auto"/>
        <w:ind w:firstLineChars="200" w:firstLine="420"/>
        <w:jc w:val="left"/>
        <w:rPr>
          <w:rFonts w:ascii="宋体" w:hAnsi="宋体" w:hint="eastAsia"/>
          <w:szCs w:val="21"/>
        </w:rPr>
      </w:pPr>
      <w:r>
        <w:rPr>
          <w:rFonts w:ascii="宋体" w:hAnsi="宋体" w:hint="eastAsia"/>
          <w:szCs w:val="21"/>
        </w:rPr>
        <w:t>（3）被责令停业或在破产状态的；</w:t>
      </w:r>
    </w:p>
    <w:p w14:paraId="6777BB03" w14:textId="77777777" w:rsidR="007F75A2" w:rsidRDefault="007F75A2" w:rsidP="007F75A2">
      <w:pPr>
        <w:snapToGrid w:val="0"/>
        <w:spacing w:line="480" w:lineRule="auto"/>
        <w:ind w:firstLineChars="200" w:firstLine="420"/>
        <w:jc w:val="left"/>
        <w:rPr>
          <w:rFonts w:ascii="宋体" w:hAnsi="宋体" w:hint="eastAsia"/>
          <w:szCs w:val="21"/>
        </w:rPr>
      </w:pPr>
      <w:r>
        <w:rPr>
          <w:rFonts w:ascii="宋体" w:hAnsi="宋体" w:hint="eastAsia"/>
          <w:szCs w:val="21"/>
        </w:rPr>
        <w:t>（4）财产未被重组、接管、查封、扣押或冻结的；</w:t>
      </w:r>
    </w:p>
    <w:p w14:paraId="774E47EA" w14:textId="77777777" w:rsidR="007F75A2" w:rsidRDefault="007F75A2" w:rsidP="007F75A2">
      <w:pPr>
        <w:snapToGrid w:val="0"/>
        <w:spacing w:line="480" w:lineRule="auto"/>
        <w:ind w:firstLineChars="200" w:firstLine="420"/>
        <w:jc w:val="left"/>
        <w:rPr>
          <w:rFonts w:ascii="宋体" w:hAnsi="宋体" w:hint="eastAsia"/>
          <w:szCs w:val="21"/>
        </w:rPr>
      </w:pPr>
      <w:r>
        <w:rPr>
          <w:rFonts w:ascii="宋体" w:hAnsi="宋体" w:hint="eastAsia"/>
          <w:szCs w:val="21"/>
        </w:rPr>
        <w:t>（5）法律法规或响应人须知前附表规定的其他情形。</w:t>
      </w:r>
    </w:p>
    <w:p w14:paraId="1129D672" w14:textId="77777777" w:rsidR="007F75A2" w:rsidRDefault="007F75A2" w:rsidP="007F75A2">
      <w:pPr>
        <w:snapToGrid w:val="0"/>
        <w:spacing w:line="480" w:lineRule="auto"/>
        <w:ind w:firstLineChars="200" w:firstLine="420"/>
        <w:rPr>
          <w:rFonts w:ascii="宋体" w:hAnsi="宋体" w:hint="eastAsia"/>
          <w:szCs w:val="21"/>
        </w:rPr>
      </w:pPr>
      <w:r>
        <w:rPr>
          <w:rFonts w:ascii="宋体" w:hAnsi="宋体" w:hint="eastAsia"/>
          <w:szCs w:val="21"/>
        </w:rPr>
        <w:t>2、我公司拟派的项目人员按照相关规定到岗履职和未被禁止参与竞选。</w:t>
      </w:r>
    </w:p>
    <w:p w14:paraId="0D147F67" w14:textId="00B6A847" w:rsidR="007F75A2" w:rsidRDefault="007F75A2" w:rsidP="007F75A2">
      <w:pPr>
        <w:snapToGrid w:val="0"/>
        <w:spacing w:line="480" w:lineRule="auto"/>
        <w:ind w:firstLineChars="200" w:firstLine="420"/>
        <w:rPr>
          <w:rFonts w:ascii="宋体" w:hAnsi="宋体" w:hint="eastAsia"/>
          <w:szCs w:val="21"/>
        </w:rPr>
      </w:pPr>
      <w:r>
        <w:rPr>
          <w:rFonts w:ascii="宋体" w:hAnsi="宋体" w:hint="eastAsia"/>
          <w:szCs w:val="21"/>
        </w:rPr>
        <w:t>3、我公司若中选，在签订合同之前，</w:t>
      </w:r>
      <w:r w:rsidR="00B92924">
        <w:rPr>
          <w:rFonts w:ascii="宋体" w:hAnsi="宋体" w:hint="eastAsia"/>
          <w:szCs w:val="21"/>
        </w:rPr>
        <w:t>应提供</w:t>
      </w:r>
      <w:r>
        <w:rPr>
          <w:rFonts w:ascii="宋体" w:hAnsi="宋体" w:hint="eastAsia"/>
          <w:szCs w:val="21"/>
        </w:rPr>
        <w:t>相关岗位人员</w:t>
      </w:r>
      <w:r w:rsidR="00B92924">
        <w:rPr>
          <w:rFonts w:ascii="宋体" w:hAnsi="宋体" w:hint="eastAsia"/>
          <w:szCs w:val="21"/>
        </w:rPr>
        <w:t>明细表</w:t>
      </w:r>
      <w:r>
        <w:rPr>
          <w:rFonts w:ascii="宋体" w:hAnsi="宋体" w:hint="eastAsia"/>
          <w:szCs w:val="21"/>
        </w:rPr>
        <w:t>。中选后不能满足该要求的，取消我公司中选资格，给贵单位造成损失的，我公司依法承担违约赔偿责任</w:t>
      </w:r>
      <w:r w:rsidR="00B92924">
        <w:rPr>
          <w:rFonts w:ascii="宋体" w:hAnsi="宋体" w:hint="eastAsia"/>
          <w:szCs w:val="21"/>
        </w:rPr>
        <w:t>。</w:t>
      </w:r>
    </w:p>
    <w:p w14:paraId="6668376E" w14:textId="77777777" w:rsidR="007F75A2" w:rsidRDefault="007F75A2" w:rsidP="007F75A2">
      <w:pPr>
        <w:snapToGrid w:val="0"/>
        <w:spacing w:line="480" w:lineRule="auto"/>
        <w:ind w:firstLineChars="200" w:firstLine="420"/>
        <w:rPr>
          <w:rFonts w:ascii="宋体" w:hAnsi="宋体" w:hint="eastAsia"/>
          <w:szCs w:val="21"/>
        </w:rPr>
      </w:pPr>
      <w:r>
        <w:rPr>
          <w:rFonts w:ascii="宋体" w:hAnsi="宋体" w:hint="eastAsia"/>
          <w:szCs w:val="21"/>
        </w:rPr>
        <w:t>4、我公司在竞选文件中提供的相关证明材料真实有效，不存在弄虚作假情形。</w:t>
      </w:r>
      <w:r>
        <w:rPr>
          <w:rFonts w:ascii="宋体" w:hAnsi="宋体" w:hint="eastAsia"/>
          <w:szCs w:val="21"/>
          <w:u w:val="single"/>
        </w:rPr>
        <w:t>贵单位在合同签订前均有权对我公司提供的资料进行核实，若发现弄虚作假，按相关规定取消我公司中选资格，并按相关法律法规报招标投标监督部门，我公司自愿承担因此造成的相关责任并赔偿相应损失</w:t>
      </w:r>
      <w:r>
        <w:rPr>
          <w:rFonts w:ascii="宋体" w:hAnsi="宋体" w:hint="eastAsia"/>
          <w:szCs w:val="21"/>
        </w:rPr>
        <w:t>。</w:t>
      </w:r>
    </w:p>
    <w:p w14:paraId="47236CD3" w14:textId="77777777" w:rsidR="007F75A2" w:rsidRDefault="007F75A2" w:rsidP="007F75A2">
      <w:pPr>
        <w:snapToGrid w:val="0"/>
        <w:spacing w:line="480" w:lineRule="auto"/>
        <w:ind w:firstLineChars="200" w:firstLine="420"/>
        <w:rPr>
          <w:rFonts w:ascii="宋体" w:hAnsi="宋体" w:hint="eastAsia"/>
          <w:szCs w:val="21"/>
        </w:rPr>
      </w:pPr>
      <w:r>
        <w:rPr>
          <w:rFonts w:ascii="宋体" w:hAnsi="宋体" w:hint="eastAsia"/>
          <w:szCs w:val="21"/>
        </w:rPr>
        <w:t>5、我公司不存在第二章 竞选人</w:t>
      </w:r>
      <w:proofErr w:type="gramStart"/>
      <w:r>
        <w:rPr>
          <w:rFonts w:ascii="宋体" w:hAnsi="宋体" w:hint="eastAsia"/>
          <w:szCs w:val="21"/>
        </w:rPr>
        <w:t>须知第</w:t>
      </w:r>
      <w:proofErr w:type="gramEnd"/>
      <w:r>
        <w:rPr>
          <w:rFonts w:ascii="宋体" w:hAnsi="宋体" w:hint="eastAsia"/>
          <w:szCs w:val="21"/>
        </w:rPr>
        <w:t xml:space="preserve"> 1.4.3 项规定的任何一种情形。</w:t>
      </w:r>
    </w:p>
    <w:p w14:paraId="3512A9C7" w14:textId="77777777" w:rsidR="007F75A2" w:rsidRDefault="007F75A2" w:rsidP="007F75A2">
      <w:pPr>
        <w:snapToGrid w:val="0"/>
        <w:spacing w:line="480" w:lineRule="auto"/>
        <w:ind w:firstLineChars="200" w:firstLine="420"/>
        <w:rPr>
          <w:rFonts w:ascii="宋体" w:hAnsi="宋体" w:hint="eastAsia"/>
          <w:szCs w:val="21"/>
        </w:rPr>
      </w:pPr>
      <w:r>
        <w:rPr>
          <w:rFonts w:ascii="宋体" w:hAnsi="宋体" w:hint="eastAsia"/>
          <w:szCs w:val="21"/>
        </w:rPr>
        <w:t>6、我公司的竞选文件符合第二章 竞选人</w:t>
      </w:r>
      <w:proofErr w:type="gramStart"/>
      <w:r>
        <w:rPr>
          <w:rFonts w:ascii="宋体" w:hAnsi="宋体" w:hint="eastAsia"/>
          <w:szCs w:val="21"/>
        </w:rPr>
        <w:t>须知第</w:t>
      </w:r>
      <w:proofErr w:type="gramEnd"/>
      <w:r>
        <w:rPr>
          <w:rFonts w:ascii="宋体" w:hAnsi="宋体" w:hint="eastAsia"/>
          <w:szCs w:val="21"/>
        </w:rPr>
        <w:t xml:space="preserve"> 1.3.1 项的规定；质量标准响应符合第二章 竞选人</w:t>
      </w:r>
      <w:proofErr w:type="gramStart"/>
      <w:r>
        <w:rPr>
          <w:rFonts w:ascii="宋体" w:hAnsi="宋体" w:hint="eastAsia"/>
          <w:szCs w:val="21"/>
        </w:rPr>
        <w:t>须知第</w:t>
      </w:r>
      <w:proofErr w:type="gramEnd"/>
      <w:r>
        <w:rPr>
          <w:rFonts w:ascii="宋体" w:hAnsi="宋体" w:hint="eastAsia"/>
          <w:szCs w:val="21"/>
        </w:rPr>
        <w:t xml:space="preserve"> 1.3.3 项的规定。</w:t>
      </w:r>
    </w:p>
    <w:p w14:paraId="280809F1" w14:textId="77777777" w:rsidR="007F75A2" w:rsidRDefault="007F75A2" w:rsidP="007F75A2">
      <w:pPr>
        <w:snapToGrid w:val="0"/>
        <w:spacing w:line="480" w:lineRule="auto"/>
        <w:ind w:firstLineChars="200" w:firstLine="420"/>
        <w:rPr>
          <w:rFonts w:ascii="宋体" w:hAnsi="宋体" w:hint="eastAsia"/>
          <w:szCs w:val="21"/>
        </w:rPr>
      </w:pPr>
      <w:r>
        <w:rPr>
          <w:rFonts w:ascii="宋体" w:hAnsi="宋体" w:hint="eastAsia"/>
          <w:szCs w:val="21"/>
        </w:rPr>
        <w:t>7、我公司的竞选文件符合第四章 合同条款及格式规定，竞选文件中没有贵单位不能接受的条件。</w:t>
      </w:r>
    </w:p>
    <w:p w14:paraId="57722370" w14:textId="77777777" w:rsidR="007F75A2" w:rsidRDefault="007F75A2" w:rsidP="007F75A2">
      <w:pPr>
        <w:snapToGrid w:val="0"/>
        <w:spacing w:line="480" w:lineRule="auto"/>
        <w:ind w:firstLineChars="200" w:firstLine="420"/>
        <w:rPr>
          <w:rFonts w:ascii="宋体" w:hAnsi="宋体" w:hint="eastAsia"/>
          <w:snapToGrid w:val="0"/>
          <w:kern w:val="0"/>
          <w:szCs w:val="21"/>
          <w:u w:val="single"/>
        </w:rPr>
      </w:pPr>
      <w:r>
        <w:rPr>
          <w:rFonts w:ascii="宋体" w:hAnsi="宋体" w:hint="eastAsia"/>
          <w:szCs w:val="21"/>
        </w:rPr>
        <w:t>8、</w:t>
      </w:r>
      <w:r>
        <w:rPr>
          <w:rFonts w:ascii="宋体" w:hAnsi="宋体"/>
          <w:snapToGrid w:val="0"/>
          <w:kern w:val="0"/>
          <w:szCs w:val="21"/>
          <w:u w:val="single"/>
        </w:rPr>
        <w:tab/>
      </w:r>
      <w:r>
        <w:rPr>
          <w:rFonts w:ascii="宋体" w:hAnsi="宋体" w:hint="eastAsia"/>
          <w:snapToGrid w:val="0"/>
          <w:kern w:val="0"/>
          <w:szCs w:val="21"/>
          <w:u w:val="single"/>
        </w:rPr>
        <w:t xml:space="preserve">             </w:t>
      </w:r>
      <w:r>
        <w:rPr>
          <w:rFonts w:ascii="宋体" w:hAnsi="宋体"/>
          <w:snapToGrid w:val="0"/>
          <w:kern w:val="0"/>
          <w:szCs w:val="21"/>
          <w:u w:val="single"/>
        </w:rPr>
        <w:t>（其他补充说明）</w:t>
      </w:r>
      <w:r>
        <w:rPr>
          <w:rFonts w:ascii="宋体" w:hAnsi="宋体"/>
          <w:snapToGrid w:val="0"/>
          <w:kern w:val="0"/>
          <w:szCs w:val="21"/>
        </w:rPr>
        <w:t>。</w:t>
      </w:r>
    </w:p>
    <w:p w14:paraId="50C66511" w14:textId="77777777" w:rsidR="007F75A2" w:rsidRDefault="007F75A2" w:rsidP="007F75A2">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p>
    <w:p w14:paraId="66200DCC" w14:textId="77777777" w:rsidR="007F75A2" w:rsidRDefault="007F75A2" w:rsidP="007F75A2">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hint="eastAsia"/>
          <w:kern w:val="0"/>
          <w:szCs w:val="21"/>
        </w:rPr>
        <w:t>竞  选  人</w:t>
      </w:r>
      <w:r>
        <w:rPr>
          <w:rFonts w:ascii="宋体" w:hAnsi="宋体"/>
          <w:kern w:val="0"/>
          <w:szCs w:val="21"/>
        </w:rPr>
        <w:t>：</w:t>
      </w:r>
      <w:r>
        <w:rPr>
          <w:rFonts w:ascii="宋体" w:hAnsi="宋体"/>
          <w:w w:val="200"/>
          <w:kern w:val="0"/>
          <w:szCs w:val="21"/>
          <w:u w:val="single"/>
        </w:rPr>
        <w:t xml:space="preserve">    </w:t>
      </w:r>
      <w:bookmarkStart w:id="821" w:name="OLE_LINK14"/>
      <w:r>
        <w:rPr>
          <w:rFonts w:ascii="宋体" w:hAnsi="宋体"/>
          <w:w w:val="200"/>
          <w:kern w:val="0"/>
          <w:szCs w:val="21"/>
          <w:u w:val="single"/>
        </w:rPr>
        <w:t xml:space="preserve"> </w:t>
      </w:r>
      <w:r>
        <w:rPr>
          <w:rFonts w:ascii="宋体" w:hAnsi="宋体" w:hint="eastAsia"/>
          <w:w w:val="200"/>
          <w:kern w:val="0"/>
          <w:szCs w:val="21"/>
          <w:u w:val="single"/>
        </w:rPr>
        <w:t xml:space="preserve">     </w:t>
      </w:r>
      <w:bookmarkEnd w:id="821"/>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ascii="宋体" w:hAnsi="宋体" w:hint="eastAsia"/>
          <w:spacing w:val="-1"/>
          <w:kern w:val="0"/>
          <w:szCs w:val="21"/>
        </w:rPr>
        <w:t>单位公章</w:t>
      </w:r>
      <w:r>
        <w:rPr>
          <w:rFonts w:ascii="宋体" w:hAnsi="宋体"/>
          <w:kern w:val="0"/>
          <w:szCs w:val="21"/>
        </w:rPr>
        <w:t>）</w:t>
      </w:r>
    </w:p>
    <w:p w14:paraId="76BE3607" w14:textId="77777777" w:rsidR="007F75A2" w:rsidRDefault="007F75A2" w:rsidP="007F75A2">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14:paraId="7A2BB276" w14:textId="77777777" w:rsidR="007F75A2" w:rsidRDefault="007F75A2" w:rsidP="007F75A2">
      <w:pPr>
        <w:tabs>
          <w:tab w:val="left" w:pos="6300"/>
        </w:tabs>
        <w:autoSpaceDE w:val="0"/>
        <w:autoSpaceDN w:val="0"/>
        <w:adjustRightInd w:val="0"/>
        <w:snapToGrid w:val="0"/>
        <w:spacing w:line="600" w:lineRule="auto"/>
        <w:ind w:firstLineChars="200" w:firstLine="420"/>
        <w:jc w:val="right"/>
        <w:rPr>
          <w:rFonts w:ascii="宋体" w:hAnsi="宋体" w:hint="eastAsia"/>
          <w:b/>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日</w:t>
      </w:r>
    </w:p>
    <w:p w14:paraId="796A45E2" w14:textId="77777777" w:rsidR="007F75A2" w:rsidRDefault="007F75A2" w:rsidP="007F75A2">
      <w:pPr>
        <w:widowControl/>
        <w:jc w:val="left"/>
        <w:rPr>
          <w:rFonts w:ascii="宋体" w:hAnsi="宋体" w:cs="宋体" w:hint="eastAsia"/>
          <w:b/>
          <w:bCs/>
          <w:sz w:val="32"/>
          <w:szCs w:val="28"/>
        </w:rPr>
      </w:pPr>
      <w:r>
        <w:rPr>
          <w:rFonts w:ascii="宋体" w:hAnsi="宋体" w:cs="宋体" w:hint="eastAsia"/>
          <w:szCs w:val="28"/>
        </w:rPr>
        <w:br w:type="page"/>
      </w:r>
    </w:p>
    <w:p w14:paraId="7D07FA64" w14:textId="77777777" w:rsidR="003127F6" w:rsidRDefault="007F75A2">
      <w:pPr>
        <w:pStyle w:val="2"/>
        <w:spacing w:before="240" w:after="240"/>
        <w:jc w:val="center"/>
        <w:rPr>
          <w:sz w:val="30"/>
          <w:szCs w:val="30"/>
        </w:rPr>
      </w:pPr>
      <w:r>
        <w:rPr>
          <w:rFonts w:ascii="宋体" w:hAnsi="宋体" w:cs="宋体" w:hint="eastAsia"/>
          <w:szCs w:val="28"/>
        </w:rPr>
        <w:t>三、其他资料</w:t>
      </w:r>
      <w:bookmarkEnd w:id="814"/>
      <w:bookmarkEnd w:id="815"/>
      <w:bookmarkEnd w:id="816"/>
      <w:bookmarkEnd w:id="817"/>
      <w:bookmarkEnd w:id="818"/>
      <w:bookmarkEnd w:id="819"/>
      <w:bookmarkEnd w:id="820"/>
    </w:p>
    <w:p w14:paraId="361DC1F2" w14:textId="77777777" w:rsidR="003127F6" w:rsidRDefault="00000000">
      <w:pPr>
        <w:spacing w:line="360" w:lineRule="auto"/>
        <w:ind w:firstLineChars="200" w:firstLine="420"/>
        <w:rPr>
          <w:rFonts w:ascii="宋体" w:hAnsi="宋体" w:hint="eastAsia"/>
          <w:szCs w:val="21"/>
        </w:rPr>
      </w:pPr>
      <w:r>
        <w:rPr>
          <w:rFonts w:ascii="宋体" w:hAnsi="宋体" w:hint="eastAsia"/>
          <w:szCs w:val="21"/>
        </w:rPr>
        <w:t>1. 竞选人认为需附的其他证明材料。</w:t>
      </w:r>
    </w:p>
    <w:p w14:paraId="2EA61EE2" w14:textId="77777777" w:rsidR="003127F6" w:rsidRDefault="00000000">
      <w:pPr>
        <w:spacing w:line="360" w:lineRule="auto"/>
        <w:ind w:firstLineChars="200" w:firstLine="420"/>
        <w:rPr>
          <w:rFonts w:ascii="宋体" w:hAnsi="宋体" w:hint="eastAsia"/>
          <w:szCs w:val="21"/>
        </w:rPr>
      </w:pPr>
      <w:r>
        <w:rPr>
          <w:rFonts w:ascii="宋体" w:hAnsi="宋体" w:hint="eastAsia"/>
          <w:szCs w:val="21"/>
        </w:rPr>
        <w:t xml:space="preserve">2. 竞选人须知前附表1.4.1 </w:t>
      </w:r>
      <w:r>
        <w:rPr>
          <w:rFonts w:ascii="宋体" w:hAnsi="宋体" w:hint="eastAsia"/>
          <w:kern w:val="0"/>
          <w:szCs w:val="21"/>
        </w:rPr>
        <w:t>竞选人</w:t>
      </w:r>
      <w:r>
        <w:rPr>
          <w:rFonts w:ascii="宋体" w:hAnsi="宋体"/>
          <w:kern w:val="0"/>
          <w:szCs w:val="21"/>
        </w:rPr>
        <w:t>资质条件、能力和信誉</w:t>
      </w:r>
      <w:r>
        <w:rPr>
          <w:rFonts w:ascii="宋体" w:hAnsi="宋体" w:hint="eastAsia"/>
          <w:kern w:val="0"/>
          <w:szCs w:val="21"/>
        </w:rPr>
        <w:t>提到的相关资料。</w:t>
      </w:r>
    </w:p>
    <w:p w14:paraId="0C664C16" w14:textId="509A7ED7" w:rsidR="003127F6" w:rsidRPr="0033071F" w:rsidRDefault="00000000" w:rsidP="0033071F">
      <w:pPr>
        <w:spacing w:line="360" w:lineRule="auto"/>
        <w:ind w:firstLineChars="200" w:firstLine="420"/>
        <w:rPr>
          <w:rFonts w:ascii="宋体" w:hAnsi="宋体" w:hint="eastAsia"/>
          <w:szCs w:val="21"/>
        </w:rPr>
        <w:sectPr w:rsidR="003127F6" w:rsidRPr="0033071F">
          <w:footerReference w:type="default" r:id="rId23"/>
          <w:pgSz w:w="11907" w:h="16840"/>
          <w:pgMar w:top="1440" w:right="1800" w:bottom="1440" w:left="1800" w:header="851" w:footer="851" w:gutter="0"/>
          <w:cols w:space="720"/>
          <w:docGrid w:linePitch="381" w:charSpace="-5735"/>
        </w:sectPr>
      </w:pPr>
      <w:r>
        <w:rPr>
          <w:rFonts w:ascii="宋体" w:hAnsi="宋体" w:hint="eastAsia"/>
          <w:szCs w:val="21"/>
        </w:rPr>
        <w:t>3.……</w:t>
      </w:r>
      <w:bookmarkStart w:id="822" w:name="_Toc4383"/>
      <w:bookmarkEnd w:id="783"/>
      <w:bookmarkEnd w:id="784"/>
      <w:bookmarkEnd w:id="785"/>
      <w:bookmarkEnd w:id="786"/>
      <w:bookmarkEnd w:id="787"/>
      <w:bookmarkEnd w:id="788"/>
      <w:bookmarkEnd w:id="789"/>
      <w:bookmarkEnd w:id="790"/>
      <w:bookmarkEnd w:id="791"/>
      <w:bookmarkEnd w:id="792"/>
    </w:p>
    <w:bookmarkEnd w:id="782"/>
    <w:bookmarkEnd w:id="822"/>
    <w:p w14:paraId="4B819DF1" w14:textId="77777777" w:rsidR="003127F6" w:rsidRDefault="003127F6">
      <w:pPr>
        <w:pStyle w:val="aa"/>
        <w:rPr>
          <w:rFonts w:ascii="宋体" w:hAnsi="宋体" w:cs="仿宋" w:hint="eastAsia"/>
        </w:rPr>
      </w:pPr>
    </w:p>
    <w:sectPr w:rsidR="003127F6">
      <w:headerReference w:type="default" r:id="rId24"/>
      <w:footerReference w:type="default" r:id="rId25"/>
      <w:pgSz w:w="11906" w:h="16838"/>
      <w:pgMar w:top="1304" w:right="1134" w:bottom="1304" w:left="130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EB99E" w14:textId="77777777" w:rsidR="007F2FB1" w:rsidRDefault="007F2FB1">
      <w:r>
        <w:separator/>
      </w:r>
    </w:p>
  </w:endnote>
  <w:endnote w:type="continuationSeparator" w:id="0">
    <w:p w14:paraId="6DE2EAC1" w14:textId="77777777" w:rsidR="007F2FB1" w:rsidRDefault="007F2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ˎ̥">
    <w:altName w:val="Times New Roman"/>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auto"/>
    <w:pitch w:val="default"/>
    <w:sig w:usb0="00000000" w:usb1="00000000" w:usb2="00000012" w:usb3="00000000" w:csb0="00040001" w:csb1="00000000"/>
  </w:font>
  <w:font w:name="华文细黑">
    <w:panose1 w:val="02010600040101010101"/>
    <w:charset w:val="86"/>
    <w:family w:val="auto"/>
    <w:pitch w:val="variable"/>
    <w:sig w:usb0="00000287" w:usb1="080F0000" w:usb2="00000010" w:usb3="00000000" w:csb0="0004009F" w:csb1="00000000"/>
  </w:font>
  <w:font w:name="方正书宋简体">
    <w:altName w:val="宋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embedRegular r:id="rId1" w:subsetted="1" w:fontKey="{3F562EC0-6A8C-43F7-A440-A9480B828EC8}"/>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4BF69" w14:textId="77777777" w:rsidR="003127F6" w:rsidRDefault="00000000">
    <w:pPr>
      <w:pStyle w:val="af7"/>
    </w:pPr>
    <w:r>
      <w:rPr>
        <w:noProof/>
      </w:rPr>
      <mc:AlternateContent>
        <mc:Choice Requires="wps">
          <w:drawing>
            <wp:anchor distT="0" distB="0" distL="114300" distR="114300" simplePos="0" relativeHeight="251659264" behindDoc="0" locked="0" layoutInCell="1" allowOverlap="1" wp14:anchorId="63653F48" wp14:editId="3E3999F4">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BCD9B55" w14:textId="77777777" w:rsidR="003127F6"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3653F48"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7BCD9B55" w14:textId="77777777" w:rsidR="003127F6"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7F7B7" w14:textId="77777777" w:rsidR="003127F6" w:rsidRDefault="00000000">
    <w:pPr>
      <w:pStyle w:val="af7"/>
      <w:jc w:val="center"/>
    </w:pPr>
    <w:r>
      <w:rPr>
        <w:noProof/>
      </w:rPr>
      <mc:AlternateContent>
        <mc:Choice Requires="wps">
          <w:drawing>
            <wp:anchor distT="0" distB="0" distL="114300" distR="114300" simplePos="0" relativeHeight="251660288" behindDoc="0" locked="0" layoutInCell="1" allowOverlap="1" wp14:anchorId="42D3F597" wp14:editId="5881746D">
              <wp:simplePos x="0" y="0"/>
              <wp:positionH relativeFrom="margin">
                <wp:align>center</wp:align>
              </wp:positionH>
              <wp:positionV relativeFrom="paragraph">
                <wp:posOffset>0</wp:posOffset>
              </wp:positionV>
              <wp:extent cx="334010" cy="186055"/>
              <wp:effectExtent l="0" t="0" r="0" b="0"/>
              <wp:wrapNone/>
              <wp:docPr id="2" name="文本框 5"/>
              <wp:cNvGraphicFramePr/>
              <a:graphic xmlns:a="http://schemas.openxmlformats.org/drawingml/2006/main">
                <a:graphicData uri="http://schemas.microsoft.com/office/word/2010/wordprocessingShape">
                  <wps:wsp>
                    <wps:cNvSpPr txBox="1"/>
                    <wps:spPr>
                      <a:xfrm>
                        <a:off x="0" y="0"/>
                        <a:ext cx="334010" cy="186055"/>
                      </a:xfrm>
                      <a:prstGeom prst="rect">
                        <a:avLst/>
                      </a:prstGeom>
                      <a:noFill/>
                      <a:ln w="6350">
                        <a:noFill/>
                      </a:ln>
                    </wps:spPr>
                    <wps:txbx>
                      <w:txbxContent>
                        <w:p w14:paraId="6BF340C0" w14:textId="77777777" w:rsidR="003127F6"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wps:txbx>
                    <wps:bodyPr wrap="square" lIns="0" tIns="0" rIns="0" bIns="0"/>
                  </wps:wsp>
                </a:graphicData>
              </a:graphic>
            </wp:anchor>
          </w:drawing>
        </mc:Choice>
        <mc:Fallback>
          <w:pict>
            <v:shapetype w14:anchorId="42D3F597" id="_x0000_t202" coordsize="21600,21600" o:spt="202" path="m,l,21600r21600,l21600,xe">
              <v:stroke joinstyle="miter"/>
              <v:path gradientshapeok="t" o:connecttype="rect"/>
            </v:shapetype>
            <v:shape id="文本框 5" o:spid="_x0000_s1027" type="#_x0000_t202" style="position:absolute;left:0;text-align:left;margin-left:0;margin-top:0;width:26.3pt;height:14.65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" filled="f" stroked="f" strokeweight=".5pt">
              <v:textbox inset="0,0,0,0">
                <w:txbxContent>
                  <w:p w14:paraId="6BF340C0" w14:textId="77777777" w:rsidR="003127F6"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04A5F" w14:textId="77777777" w:rsidR="003127F6" w:rsidRDefault="00000000">
    <w:pPr>
      <w:pStyle w:val="af7"/>
      <w:framePr w:wrap="around" w:vAnchor="text" w:hAnchor="margin" w:xAlign="center" w:y="1"/>
      <w:ind w:firstLine="360"/>
      <w:rPr>
        <w:rStyle w:val="aff8"/>
      </w:rPr>
    </w:pPr>
    <w:r>
      <w:fldChar w:fldCharType="begin"/>
    </w:r>
    <w:r>
      <w:rPr>
        <w:rStyle w:val="aff8"/>
      </w:rPr>
      <w:instrText xml:space="preserve">PAGE  </w:instrText>
    </w:r>
    <w:r>
      <w:fldChar w:fldCharType="separate"/>
    </w:r>
    <w:r>
      <w:rPr>
        <w:rStyle w:val="aff8"/>
      </w:rPr>
      <w:t>24</w:t>
    </w:r>
    <w:r>
      <w:fldChar w:fldCharType="end"/>
    </w:r>
  </w:p>
  <w:p w14:paraId="1381EF5D" w14:textId="77777777" w:rsidR="003127F6" w:rsidRDefault="003127F6">
    <w:pPr>
      <w:pStyle w:val="af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F5AA8" w14:textId="77777777" w:rsidR="003127F6" w:rsidRDefault="00000000">
    <w:pPr>
      <w:pStyle w:val="af7"/>
      <w:ind w:firstLine="360"/>
    </w:pPr>
    <w:r>
      <w:rPr>
        <w:noProof/>
      </w:rPr>
      <mc:AlternateContent>
        <mc:Choice Requires="wps">
          <w:drawing>
            <wp:anchor distT="0" distB="0" distL="114300" distR="114300" simplePos="0" relativeHeight="251662336" behindDoc="0" locked="0" layoutInCell="1" allowOverlap="1" wp14:anchorId="795C59E1" wp14:editId="66F0F63C">
              <wp:simplePos x="0" y="0"/>
              <wp:positionH relativeFrom="margin">
                <wp:align>center</wp:align>
              </wp:positionH>
              <wp:positionV relativeFrom="paragraph">
                <wp:posOffset>0</wp:posOffset>
              </wp:positionV>
              <wp:extent cx="1828800" cy="18288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3216740" w14:textId="77777777" w:rsidR="003127F6" w:rsidRDefault="00000000">
                          <w:pPr>
                            <w:pStyle w:val="af7"/>
                          </w:pPr>
                          <w:r>
                            <w:fldChar w:fldCharType="begin"/>
                          </w:r>
                          <w:r>
                            <w:instrText xml:space="preserve"> PAGE  \* MERGEFORMAT </w:instrText>
                          </w:r>
                          <w:r>
                            <w:fldChar w:fldCharType="separate"/>
                          </w:r>
                          <w:r>
                            <w:t>44</w:t>
                          </w:r>
                          <w:r>
                            <w:fldChar w:fldCharType="end"/>
                          </w:r>
                        </w:p>
                      </w:txbxContent>
                    </wps:txbx>
                    <wps:bodyPr wrap="none" lIns="0" tIns="0" rIns="0" bIns="0">
                      <a:spAutoFit/>
                    </wps:bodyPr>
                  </wps:wsp>
                </a:graphicData>
              </a:graphic>
            </wp:anchor>
          </w:drawing>
        </mc:Choice>
        <mc:Fallback>
          <w:pict>
            <v:shapetype w14:anchorId="795C59E1" id="_x0000_t202" coordsize="21600,21600" o:spt="202" path="m,l,21600r21600,l21600,xe">
              <v:stroke joinstyle="miter"/>
              <v:path gradientshapeok="t" o:connecttype="rect"/>
            </v:shapetype>
            <v:shape id="_x0000_s1028"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" filled="f" stroked="f" strokeweight="1.25pt">
              <v:textbox style="mso-fit-shape-to-text:t" inset="0,0,0,0">
                <w:txbxContent>
                  <w:p w14:paraId="43216740" w14:textId="77777777" w:rsidR="003127F6" w:rsidRDefault="00000000">
                    <w:pPr>
                      <w:pStyle w:val="af7"/>
                    </w:pPr>
                    <w:r>
                      <w:fldChar w:fldCharType="begin"/>
                    </w:r>
                    <w:r>
                      <w:instrText xml:space="preserve"> PAGE  \* MERGEFORMAT </w:instrText>
                    </w:r>
                    <w:r>
                      <w:fldChar w:fldCharType="separate"/>
                    </w:r>
                    <w:r>
                      <w:t>44</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81098" w14:textId="77777777" w:rsidR="003127F6" w:rsidRDefault="003127F6">
    <w:pPr>
      <w:pStyle w:val="af7"/>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9478F" w14:textId="77777777" w:rsidR="003127F6" w:rsidRDefault="00000000">
    <w:pPr>
      <w:pStyle w:val="aa"/>
      <w:spacing w:line="14" w:lineRule="auto"/>
      <w:rPr>
        <w:sz w:val="20"/>
      </w:rPr>
    </w:pPr>
    <w:r>
      <w:rPr>
        <w:noProof/>
        <w:sz w:val="20"/>
      </w:rPr>
      <mc:AlternateContent>
        <mc:Choice Requires="wps">
          <w:drawing>
            <wp:anchor distT="0" distB="0" distL="114300" distR="114300" simplePos="0" relativeHeight="251663360" behindDoc="0" locked="0" layoutInCell="1" allowOverlap="1" wp14:anchorId="45235269" wp14:editId="771D4E39">
              <wp:simplePos x="0" y="0"/>
              <wp:positionH relativeFrom="margin">
                <wp:align>center</wp:align>
              </wp:positionH>
              <wp:positionV relativeFrom="paragraph">
                <wp:posOffset>0</wp:posOffset>
              </wp:positionV>
              <wp:extent cx="266700" cy="147955"/>
              <wp:effectExtent l="0" t="0" r="0"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47955"/>
                      </a:xfrm>
                      <a:prstGeom prst="rect">
                        <a:avLst/>
                      </a:prstGeom>
                      <a:noFill/>
                      <a:ln>
                        <a:noFill/>
                      </a:ln>
                    </wps:spPr>
                    <wps:txbx>
                      <w:txbxContent>
                        <w:p w14:paraId="7D0BBDFE" w14:textId="77777777" w:rsidR="003127F6" w:rsidRDefault="00000000">
                          <w:pPr>
                            <w:pStyle w:val="af7"/>
                          </w:pPr>
                          <w:r>
                            <w:fldChar w:fldCharType="begin"/>
                          </w:r>
                          <w:r>
                            <w:instrText xml:space="preserve"> PAGE  \* MERGEFORMAT </w:instrText>
                          </w:r>
                          <w:r>
                            <w:fldChar w:fldCharType="separate"/>
                          </w:r>
                          <w:r>
                            <w:t>21</w:t>
                          </w:r>
                          <w:r>
                            <w:fldChar w:fldCharType="end"/>
                          </w:r>
                        </w:p>
                      </w:txbxContent>
                    </wps:txbx>
                    <wps:bodyPr rot="0" vert="horz" wrap="square" lIns="0" tIns="0" rIns="0" bIns="0" anchor="t" anchorCtr="0" upright="1">
                      <a:spAutoFit/>
                    </wps:bodyPr>
                  </wps:wsp>
                </a:graphicData>
              </a:graphic>
            </wp:anchor>
          </w:drawing>
        </mc:Choice>
        <mc:Fallback>
          <w:pict>
            <v:shapetype w14:anchorId="45235269" id="_x0000_t202" coordsize="21600,21600" o:spt="202" path="m,l,21600r21600,l21600,xe">
              <v:stroke joinstyle="miter"/>
              <v:path gradientshapeok="t" o:connecttype="rect"/>
            </v:shapetype>
            <v:shape id="Text Box 3" o:spid="_x0000_s1029" type="#_x0000_t202" style="position:absolute;left:0;text-align:left;margin-left:0;margin-top:0;width:21pt;height:11.65pt;z-index:25166336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" filled="f" stroked="f">
              <v:textbox style="mso-fit-shape-to-text:t" inset="0,0,0,0">
                <w:txbxContent>
                  <w:p w14:paraId="7D0BBDFE" w14:textId="77777777" w:rsidR="003127F6" w:rsidRDefault="00000000">
                    <w:pPr>
                      <w:pStyle w:val="af7"/>
                    </w:pPr>
                    <w:r>
                      <w:fldChar w:fldCharType="begin"/>
                    </w:r>
                    <w:r>
                      <w:instrText xml:space="preserve"> PAGE  \* MERGEFORMAT </w:instrText>
                    </w:r>
                    <w:r>
                      <w:fldChar w:fldCharType="separate"/>
                    </w:r>
                    <w:r>
                      <w:t>21</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D42E2" w14:textId="77777777" w:rsidR="003127F6" w:rsidRDefault="00000000">
    <w:pPr>
      <w:pStyle w:val="af7"/>
    </w:pPr>
    <w:r>
      <w:rPr>
        <w:noProof/>
      </w:rPr>
      <mc:AlternateContent>
        <mc:Choice Requires="wps">
          <w:drawing>
            <wp:anchor distT="0" distB="0" distL="114300" distR="114300" simplePos="0" relativeHeight="251661312" behindDoc="0" locked="0" layoutInCell="1" allowOverlap="1" wp14:anchorId="3A4ED6DF" wp14:editId="7D95EDB8">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7669F7" w14:textId="77777777" w:rsidR="003127F6"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4ED6DF" id="_x0000_t202" coordsize="21600,21600" o:spt="202" path="m,l,21600r21600,l21600,xe">
              <v:stroke joinstyle="miter"/>
              <v:path gradientshapeok="t" o:connecttype="rect"/>
            </v:shapetype>
            <v:shape id="文本框 3" o:spid="_x0000_s1030"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" filled="f" stroked="f" strokeweight=".5pt">
              <v:textbox style="mso-fit-shape-to-text:t" inset="0,0,0,0">
                <w:txbxContent>
                  <w:p w14:paraId="6A7669F7" w14:textId="77777777" w:rsidR="003127F6"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E9260" w14:textId="77777777" w:rsidR="007F2FB1" w:rsidRDefault="007F2FB1">
      <w:r>
        <w:separator/>
      </w:r>
    </w:p>
  </w:footnote>
  <w:footnote w:type="continuationSeparator" w:id="0">
    <w:p w14:paraId="259BD387" w14:textId="77777777" w:rsidR="007F2FB1" w:rsidRDefault="007F2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CFDD9" w14:textId="77777777" w:rsidR="003127F6" w:rsidRDefault="003127F6">
    <w:pPr>
      <w:pStyle w:val="af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183BB" w14:textId="77777777" w:rsidR="003127F6" w:rsidRDefault="003127F6">
    <w:pPr>
      <w:pStyle w:val="af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FFC31" w14:textId="77777777" w:rsidR="003127F6" w:rsidRDefault="003127F6">
    <w:pPr>
      <w:pStyle w:val="af9"/>
      <w:pBdr>
        <w:bottom w:val="none" w:sz="0" w:space="0" w:color="auto"/>
      </w:pBdr>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31D7" w14:textId="77777777" w:rsidR="003127F6" w:rsidRDefault="003127F6">
    <w:pPr>
      <w:pStyle w:val="af9"/>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255A1" w14:textId="77777777" w:rsidR="003127F6" w:rsidRDefault="003127F6">
    <w:pPr>
      <w:pStyle w:val="af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decimal"/>
      <w:suff w:val="nothing"/>
      <w:lvlText w:val="%1、"/>
      <w:lvlJc w:val="left"/>
    </w:lvl>
  </w:abstractNum>
  <w:abstractNum w:abstractNumId="1" w15:restartNumberingAfterBreak="0">
    <w:nsid w:val="00000002"/>
    <w:multiLevelType w:val="singleLevel"/>
    <w:tmpl w:val="00000002"/>
    <w:lvl w:ilvl="0">
      <w:start w:val="1"/>
      <w:numFmt w:val="chineseCounting"/>
      <w:suff w:val="nothing"/>
      <w:lvlText w:val="%1、"/>
      <w:lvlJc w:val="left"/>
      <w:rPr>
        <w:rFonts w:cs="Times New Roman"/>
      </w:rPr>
    </w:lvl>
  </w:abstractNum>
  <w:abstractNum w:abstractNumId="2" w15:restartNumberingAfterBreak="0">
    <w:nsid w:val="00000003"/>
    <w:multiLevelType w:val="singleLevel"/>
    <w:tmpl w:val="00000003"/>
    <w:lvl w:ilvl="0">
      <w:start w:val="1"/>
      <w:numFmt w:val="decimal"/>
      <w:suff w:val="nothing"/>
      <w:lvlText w:val="%1."/>
      <w:lvlJc w:val="left"/>
      <w:rPr>
        <w:rFonts w:cs="Times New Roman"/>
      </w:rPr>
    </w:lvl>
  </w:abstractNum>
  <w:abstractNum w:abstractNumId="3" w15:restartNumberingAfterBreak="0">
    <w:nsid w:val="00000006"/>
    <w:multiLevelType w:val="singleLevel"/>
    <w:tmpl w:val="00000006"/>
    <w:lvl w:ilvl="0">
      <w:start w:val="1"/>
      <w:numFmt w:val="decimal"/>
      <w:suff w:val="nothing"/>
      <w:lvlText w:val="%1、"/>
      <w:lvlJc w:val="left"/>
    </w:lvl>
  </w:abstractNum>
  <w:abstractNum w:abstractNumId="4" w15:restartNumberingAfterBreak="0">
    <w:nsid w:val="0000000B"/>
    <w:multiLevelType w:val="singleLevel"/>
    <w:tmpl w:val="0000000B"/>
    <w:lvl w:ilvl="0">
      <w:start w:val="1"/>
      <w:numFmt w:val="chineseCounting"/>
      <w:suff w:val="nothing"/>
      <w:lvlText w:val="%1、"/>
      <w:lvlJc w:val="left"/>
    </w:lvl>
  </w:abstractNum>
  <w:abstractNum w:abstractNumId="5" w15:restartNumberingAfterBreak="0">
    <w:nsid w:val="2BDDF933"/>
    <w:multiLevelType w:val="singleLevel"/>
    <w:tmpl w:val="2BDDF933"/>
    <w:lvl w:ilvl="0">
      <w:start w:val="4"/>
      <w:numFmt w:val="chineseCounting"/>
      <w:suff w:val="space"/>
      <w:lvlText w:val="第%1章"/>
      <w:lvlJc w:val="left"/>
      <w:rPr>
        <w:rFonts w:hint="eastAsia"/>
      </w:rPr>
    </w:lvl>
  </w:abstractNum>
  <w:num w:numId="1" w16cid:durableId="926501705">
    <w:abstractNumId w:val="5"/>
  </w:num>
  <w:num w:numId="2" w16cid:durableId="1877548090">
    <w:abstractNumId w:val="4"/>
  </w:num>
  <w:num w:numId="3" w16cid:durableId="266693144">
    <w:abstractNumId w:val="0"/>
  </w:num>
  <w:num w:numId="4" w16cid:durableId="1198931241">
    <w:abstractNumId w:val="2"/>
  </w:num>
  <w:num w:numId="5" w16cid:durableId="681321251">
    <w:abstractNumId w:val="3"/>
  </w:num>
  <w:num w:numId="6" w16cid:durableId="1084714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NmNzZlYTkxMjEyMTA2OWFkYzExN2VlYjY4NjgwZDAifQ=="/>
  </w:docVars>
  <w:rsids>
    <w:rsidRoot w:val="00172A27"/>
    <w:rsid w:val="00001B1E"/>
    <w:rsid w:val="000027C8"/>
    <w:rsid w:val="00002D45"/>
    <w:rsid w:val="000037C0"/>
    <w:rsid w:val="00003A3F"/>
    <w:rsid w:val="00005E79"/>
    <w:rsid w:val="000067A3"/>
    <w:rsid w:val="000133A8"/>
    <w:rsid w:val="00014DF1"/>
    <w:rsid w:val="00015C9C"/>
    <w:rsid w:val="0001647D"/>
    <w:rsid w:val="0001650A"/>
    <w:rsid w:val="00017B09"/>
    <w:rsid w:val="00017D2A"/>
    <w:rsid w:val="00017F2D"/>
    <w:rsid w:val="00021228"/>
    <w:rsid w:val="000215EB"/>
    <w:rsid w:val="000223CB"/>
    <w:rsid w:val="00022747"/>
    <w:rsid w:val="00022F4C"/>
    <w:rsid w:val="00023B7F"/>
    <w:rsid w:val="00024492"/>
    <w:rsid w:val="0002592F"/>
    <w:rsid w:val="00025DD0"/>
    <w:rsid w:val="00025FB1"/>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34B1"/>
    <w:rsid w:val="000437CD"/>
    <w:rsid w:val="00045545"/>
    <w:rsid w:val="00046EAC"/>
    <w:rsid w:val="000479E7"/>
    <w:rsid w:val="00050329"/>
    <w:rsid w:val="00050A2B"/>
    <w:rsid w:val="00050F21"/>
    <w:rsid w:val="0005239D"/>
    <w:rsid w:val="00053B37"/>
    <w:rsid w:val="00054784"/>
    <w:rsid w:val="00054C30"/>
    <w:rsid w:val="00054D78"/>
    <w:rsid w:val="00054F64"/>
    <w:rsid w:val="0005572F"/>
    <w:rsid w:val="0005605E"/>
    <w:rsid w:val="00057103"/>
    <w:rsid w:val="000574B5"/>
    <w:rsid w:val="000578DC"/>
    <w:rsid w:val="00057D13"/>
    <w:rsid w:val="00061927"/>
    <w:rsid w:val="00061B42"/>
    <w:rsid w:val="00062D58"/>
    <w:rsid w:val="00063C01"/>
    <w:rsid w:val="00063E34"/>
    <w:rsid w:val="00064068"/>
    <w:rsid w:val="000640B5"/>
    <w:rsid w:val="00064BD7"/>
    <w:rsid w:val="000654D9"/>
    <w:rsid w:val="00065C93"/>
    <w:rsid w:val="00065F0A"/>
    <w:rsid w:val="000677BF"/>
    <w:rsid w:val="00067E50"/>
    <w:rsid w:val="000703E1"/>
    <w:rsid w:val="00070444"/>
    <w:rsid w:val="00070DB4"/>
    <w:rsid w:val="00070F01"/>
    <w:rsid w:val="00072C40"/>
    <w:rsid w:val="0007377C"/>
    <w:rsid w:val="00074445"/>
    <w:rsid w:val="00074926"/>
    <w:rsid w:val="000753AE"/>
    <w:rsid w:val="0007662F"/>
    <w:rsid w:val="00076C46"/>
    <w:rsid w:val="00077788"/>
    <w:rsid w:val="000777DB"/>
    <w:rsid w:val="000819E5"/>
    <w:rsid w:val="00081E58"/>
    <w:rsid w:val="00084056"/>
    <w:rsid w:val="00084085"/>
    <w:rsid w:val="000843AE"/>
    <w:rsid w:val="00084AD3"/>
    <w:rsid w:val="00085720"/>
    <w:rsid w:val="00086C0A"/>
    <w:rsid w:val="00086F23"/>
    <w:rsid w:val="00090828"/>
    <w:rsid w:val="0009092D"/>
    <w:rsid w:val="00090FD7"/>
    <w:rsid w:val="000925AC"/>
    <w:rsid w:val="000927A3"/>
    <w:rsid w:val="00092D89"/>
    <w:rsid w:val="00092F8F"/>
    <w:rsid w:val="00093409"/>
    <w:rsid w:val="0009358F"/>
    <w:rsid w:val="00093B07"/>
    <w:rsid w:val="00095189"/>
    <w:rsid w:val="0009559A"/>
    <w:rsid w:val="00095DEF"/>
    <w:rsid w:val="0009606E"/>
    <w:rsid w:val="000967E2"/>
    <w:rsid w:val="00097C86"/>
    <w:rsid w:val="000A0398"/>
    <w:rsid w:val="000A0D3C"/>
    <w:rsid w:val="000A2AF4"/>
    <w:rsid w:val="000A2CA5"/>
    <w:rsid w:val="000A41FD"/>
    <w:rsid w:val="000A4A55"/>
    <w:rsid w:val="000A569B"/>
    <w:rsid w:val="000A6BF5"/>
    <w:rsid w:val="000A7322"/>
    <w:rsid w:val="000A7403"/>
    <w:rsid w:val="000B0F51"/>
    <w:rsid w:val="000B1596"/>
    <w:rsid w:val="000B1B81"/>
    <w:rsid w:val="000B1DE8"/>
    <w:rsid w:val="000B283B"/>
    <w:rsid w:val="000B2D8A"/>
    <w:rsid w:val="000B3303"/>
    <w:rsid w:val="000B489F"/>
    <w:rsid w:val="000B4C5B"/>
    <w:rsid w:val="000B5039"/>
    <w:rsid w:val="000B55BE"/>
    <w:rsid w:val="000B5C3A"/>
    <w:rsid w:val="000B5E88"/>
    <w:rsid w:val="000B6648"/>
    <w:rsid w:val="000B786B"/>
    <w:rsid w:val="000C00B2"/>
    <w:rsid w:val="000C079C"/>
    <w:rsid w:val="000C0EE5"/>
    <w:rsid w:val="000C1370"/>
    <w:rsid w:val="000C13A1"/>
    <w:rsid w:val="000C1F95"/>
    <w:rsid w:val="000C30AC"/>
    <w:rsid w:val="000C3285"/>
    <w:rsid w:val="000C3FAA"/>
    <w:rsid w:val="000C4196"/>
    <w:rsid w:val="000C463E"/>
    <w:rsid w:val="000C57A3"/>
    <w:rsid w:val="000C5AA2"/>
    <w:rsid w:val="000C5C93"/>
    <w:rsid w:val="000C6282"/>
    <w:rsid w:val="000D1F8D"/>
    <w:rsid w:val="000D21F1"/>
    <w:rsid w:val="000D252E"/>
    <w:rsid w:val="000D3548"/>
    <w:rsid w:val="000D3551"/>
    <w:rsid w:val="000D42D0"/>
    <w:rsid w:val="000D5211"/>
    <w:rsid w:val="000D65FC"/>
    <w:rsid w:val="000D6B45"/>
    <w:rsid w:val="000D6FB3"/>
    <w:rsid w:val="000D7254"/>
    <w:rsid w:val="000D753D"/>
    <w:rsid w:val="000D76E1"/>
    <w:rsid w:val="000D7823"/>
    <w:rsid w:val="000E0DB3"/>
    <w:rsid w:val="000E10A5"/>
    <w:rsid w:val="000E17B3"/>
    <w:rsid w:val="000E1A63"/>
    <w:rsid w:val="000E1F67"/>
    <w:rsid w:val="000E2122"/>
    <w:rsid w:val="000E2230"/>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5EC4"/>
    <w:rsid w:val="000F7CF5"/>
    <w:rsid w:val="00100471"/>
    <w:rsid w:val="001017FD"/>
    <w:rsid w:val="00101E5F"/>
    <w:rsid w:val="001025D9"/>
    <w:rsid w:val="00105F22"/>
    <w:rsid w:val="001062D4"/>
    <w:rsid w:val="001066B1"/>
    <w:rsid w:val="001108D6"/>
    <w:rsid w:val="001109ED"/>
    <w:rsid w:val="00111268"/>
    <w:rsid w:val="00111C02"/>
    <w:rsid w:val="00111FF3"/>
    <w:rsid w:val="001128C3"/>
    <w:rsid w:val="00112A83"/>
    <w:rsid w:val="00113DB8"/>
    <w:rsid w:val="00113E49"/>
    <w:rsid w:val="00113E95"/>
    <w:rsid w:val="00114A01"/>
    <w:rsid w:val="00114CF3"/>
    <w:rsid w:val="00115CA3"/>
    <w:rsid w:val="00116F55"/>
    <w:rsid w:val="00116F93"/>
    <w:rsid w:val="00117445"/>
    <w:rsid w:val="00117A93"/>
    <w:rsid w:val="0012046B"/>
    <w:rsid w:val="001209B5"/>
    <w:rsid w:val="001214C7"/>
    <w:rsid w:val="00121F6B"/>
    <w:rsid w:val="00121FD0"/>
    <w:rsid w:val="00122362"/>
    <w:rsid w:val="0012259E"/>
    <w:rsid w:val="00122D4D"/>
    <w:rsid w:val="0012481C"/>
    <w:rsid w:val="00127FF9"/>
    <w:rsid w:val="001303A1"/>
    <w:rsid w:val="00131C48"/>
    <w:rsid w:val="00131D1B"/>
    <w:rsid w:val="001330BB"/>
    <w:rsid w:val="00134327"/>
    <w:rsid w:val="001347A9"/>
    <w:rsid w:val="00135872"/>
    <w:rsid w:val="00136D1E"/>
    <w:rsid w:val="00136E6E"/>
    <w:rsid w:val="00137F99"/>
    <w:rsid w:val="00140FF4"/>
    <w:rsid w:val="001440F2"/>
    <w:rsid w:val="001455A1"/>
    <w:rsid w:val="00145AE6"/>
    <w:rsid w:val="00145F46"/>
    <w:rsid w:val="001460D9"/>
    <w:rsid w:val="001466BF"/>
    <w:rsid w:val="00146C44"/>
    <w:rsid w:val="00147FD9"/>
    <w:rsid w:val="00150025"/>
    <w:rsid w:val="00150696"/>
    <w:rsid w:val="00150964"/>
    <w:rsid w:val="001509E3"/>
    <w:rsid w:val="00150A27"/>
    <w:rsid w:val="00150F2A"/>
    <w:rsid w:val="00152078"/>
    <w:rsid w:val="0015332F"/>
    <w:rsid w:val="001534E6"/>
    <w:rsid w:val="00153F38"/>
    <w:rsid w:val="0015532E"/>
    <w:rsid w:val="0015596B"/>
    <w:rsid w:val="00155D1F"/>
    <w:rsid w:val="0016132F"/>
    <w:rsid w:val="0016174D"/>
    <w:rsid w:val="00162B36"/>
    <w:rsid w:val="0016317C"/>
    <w:rsid w:val="00164DCB"/>
    <w:rsid w:val="00165642"/>
    <w:rsid w:val="00165B64"/>
    <w:rsid w:val="00165D82"/>
    <w:rsid w:val="00166F24"/>
    <w:rsid w:val="001676F4"/>
    <w:rsid w:val="00167BBE"/>
    <w:rsid w:val="001721A5"/>
    <w:rsid w:val="0017293A"/>
    <w:rsid w:val="00172A27"/>
    <w:rsid w:val="00172DEA"/>
    <w:rsid w:val="00172F37"/>
    <w:rsid w:val="00173A7B"/>
    <w:rsid w:val="00174134"/>
    <w:rsid w:val="00176A64"/>
    <w:rsid w:val="00176B11"/>
    <w:rsid w:val="00176C6C"/>
    <w:rsid w:val="00177E29"/>
    <w:rsid w:val="00177F8E"/>
    <w:rsid w:val="001806AD"/>
    <w:rsid w:val="001818BD"/>
    <w:rsid w:val="00182F02"/>
    <w:rsid w:val="00182F9F"/>
    <w:rsid w:val="00184528"/>
    <w:rsid w:val="00184AF6"/>
    <w:rsid w:val="001862DC"/>
    <w:rsid w:val="00186401"/>
    <w:rsid w:val="00186442"/>
    <w:rsid w:val="001866A1"/>
    <w:rsid w:val="00191C40"/>
    <w:rsid w:val="00192735"/>
    <w:rsid w:val="00193696"/>
    <w:rsid w:val="0019399E"/>
    <w:rsid w:val="00193F17"/>
    <w:rsid w:val="001947FB"/>
    <w:rsid w:val="001953C5"/>
    <w:rsid w:val="00195720"/>
    <w:rsid w:val="00195CA9"/>
    <w:rsid w:val="00196CDD"/>
    <w:rsid w:val="001975C9"/>
    <w:rsid w:val="001A05FF"/>
    <w:rsid w:val="001A189F"/>
    <w:rsid w:val="001A1CD8"/>
    <w:rsid w:val="001A293D"/>
    <w:rsid w:val="001A2A77"/>
    <w:rsid w:val="001A3908"/>
    <w:rsid w:val="001A5133"/>
    <w:rsid w:val="001A657C"/>
    <w:rsid w:val="001A77C4"/>
    <w:rsid w:val="001A7BE0"/>
    <w:rsid w:val="001B15C6"/>
    <w:rsid w:val="001B17D1"/>
    <w:rsid w:val="001B229E"/>
    <w:rsid w:val="001B2B2F"/>
    <w:rsid w:val="001B2DEF"/>
    <w:rsid w:val="001B3B8F"/>
    <w:rsid w:val="001B412E"/>
    <w:rsid w:val="001B48E0"/>
    <w:rsid w:val="001B4A7A"/>
    <w:rsid w:val="001B4D7D"/>
    <w:rsid w:val="001B5125"/>
    <w:rsid w:val="001B5B97"/>
    <w:rsid w:val="001B6AA4"/>
    <w:rsid w:val="001C023F"/>
    <w:rsid w:val="001C02D5"/>
    <w:rsid w:val="001C0690"/>
    <w:rsid w:val="001C0B84"/>
    <w:rsid w:val="001C1E56"/>
    <w:rsid w:val="001C2CF6"/>
    <w:rsid w:val="001C3397"/>
    <w:rsid w:val="001C4064"/>
    <w:rsid w:val="001C40ED"/>
    <w:rsid w:val="001C49F4"/>
    <w:rsid w:val="001C71D7"/>
    <w:rsid w:val="001D0E02"/>
    <w:rsid w:val="001D0F66"/>
    <w:rsid w:val="001D125F"/>
    <w:rsid w:val="001D16DA"/>
    <w:rsid w:val="001D17FB"/>
    <w:rsid w:val="001D2271"/>
    <w:rsid w:val="001D251C"/>
    <w:rsid w:val="001D3B3D"/>
    <w:rsid w:val="001D42FF"/>
    <w:rsid w:val="001D4381"/>
    <w:rsid w:val="001D44A9"/>
    <w:rsid w:val="001D47CF"/>
    <w:rsid w:val="001D4A3E"/>
    <w:rsid w:val="001D6225"/>
    <w:rsid w:val="001D63F8"/>
    <w:rsid w:val="001D6439"/>
    <w:rsid w:val="001D67FA"/>
    <w:rsid w:val="001D6D8C"/>
    <w:rsid w:val="001E054D"/>
    <w:rsid w:val="001E1308"/>
    <w:rsid w:val="001E1520"/>
    <w:rsid w:val="001E188B"/>
    <w:rsid w:val="001E19DD"/>
    <w:rsid w:val="001E19F9"/>
    <w:rsid w:val="001E2C16"/>
    <w:rsid w:val="001E3AAF"/>
    <w:rsid w:val="001E3D84"/>
    <w:rsid w:val="001E4F0E"/>
    <w:rsid w:val="001E594C"/>
    <w:rsid w:val="001E5E16"/>
    <w:rsid w:val="001E69F9"/>
    <w:rsid w:val="001E6BFA"/>
    <w:rsid w:val="001F07E9"/>
    <w:rsid w:val="001F0D0C"/>
    <w:rsid w:val="001F1262"/>
    <w:rsid w:val="001F234F"/>
    <w:rsid w:val="001F24B9"/>
    <w:rsid w:val="001F31AC"/>
    <w:rsid w:val="001F3815"/>
    <w:rsid w:val="001F3DB0"/>
    <w:rsid w:val="001F3E77"/>
    <w:rsid w:val="001F50D4"/>
    <w:rsid w:val="001F57A7"/>
    <w:rsid w:val="001F5A67"/>
    <w:rsid w:val="001F5B59"/>
    <w:rsid w:val="001F7B3E"/>
    <w:rsid w:val="00200192"/>
    <w:rsid w:val="00200EBF"/>
    <w:rsid w:val="00204D75"/>
    <w:rsid w:val="002050D7"/>
    <w:rsid w:val="002051B0"/>
    <w:rsid w:val="00205413"/>
    <w:rsid w:val="0020686F"/>
    <w:rsid w:val="002076AA"/>
    <w:rsid w:val="0021027A"/>
    <w:rsid w:val="00212A14"/>
    <w:rsid w:val="002132C2"/>
    <w:rsid w:val="00214D88"/>
    <w:rsid w:val="00215906"/>
    <w:rsid w:val="00215A2A"/>
    <w:rsid w:val="00215EA7"/>
    <w:rsid w:val="002166F9"/>
    <w:rsid w:val="002168E9"/>
    <w:rsid w:val="0021733C"/>
    <w:rsid w:val="00217891"/>
    <w:rsid w:val="002207FA"/>
    <w:rsid w:val="00221627"/>
    <w:rsid w:val="00221E51"/>
    <w:rsid w:val="00221F8E"/>
    <w:rsid w:val="00221FE1"/>
    <w:rsid w:val="002220C5"/>
    <w:rsid w:val="00222689"/>
    <w:rsid w:val="00223852"/>
    <w:rsid w:val="00223BF1"/>
    <w:rsid w:val="002245B9"/>
    <w:rsid w:val="00225099"/>
    <w:rsid w:val="002250CA"/>
    <w:rsid w:val="0022607A"/>
    <w:rsid w:val="00226152"/>
    <w:rsid w:val="002264D0"/>
    <w:rsid w:val="002270BE"/>
    <w:rsid w:val="002329B7"/>
    <w:rsid w:val="00232AD2"/>
    <w:rsid w:val="0023462F"/>
    <w:rsid w:val="00234AD0"/>
    <w:rsid w:val="00235CED"/>
    <w:rsid w:val="002369E6"/>
    <w:rsid w:val="00237DCC"/>
    <w:rsid w:val="00237DD3"/>
    <w:rsid w:val="00237F17"/>
    <w:rsid w:val="0024052C"/>
    <w:rsid w:val="002410BB"/>
    <w:rsid w:val="0024122A"/>
    <w:rsid w:val="00241889"/>
    <w:rsid w:val="002430EF"/>
    <w:rsid w:val="00243253"/>
    <w:rsid w:val="002432CD"/>
    <w:rsid w:val="002443BC"/>
    <w:rsid w:val="00246803"/>
    <w:rsid w:val="002476F0"/>
    <w:rsid w:val="00247801"/>
    <w:rsid w:val="00247DA6"/>
    <w:rsid w:val="00251F81"/>
    <w:rsid w:val="00251FD7"/>
    <w:rsid w:val="002526AC"/>
    <w:rsid w:val="00252997"/>
    <w:rsid w:val="00253DE9"/>
    <w:rsid w:val="002555DD"/>
    <w:rsid w:val="002555E1"/>
    <w:rsid w:val="00255C94"/>
    <w:rsid w:val="00257031"/>
    <w:rsid w:val="00257BB5"/>
    <w:rsid w:val="00257EFE"/>
    <w:rsid w:val="002603C8"/>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974"/>
    <w:rsid w:val="00274CFD"/>
    <w:rsid w:val="00274ED6"/>
    <w:rsid w:val="002752C6"/>
    <w:rsid w:val="0027586B"/>
    <w:rsid w:val="00276BC6"/>
    <w:rsid w:val="00276C59"/>
    <w:rsid w:val="00276F21"/>
    <w:rsid w:val="0027711A"/>
    <w:rsid w:val="0027792D"/>
    <w:rsid w:val="002808A0"/>
    <w:rsid w:val="00281357"/>
    <w:rsid w:val="002830A8"/>
    <w:rsid w:val="00283515"/>
    <w:rsid w:val="00283721"/>
    <w:rsid w:val="00283BAD"/>
    <w:rsid w:val="0028466A"/>
    <w:rsid w:val="002846E8"/>
    <w:rsid w:val="00284AE6"/>
    <w:rsid w:val="00284F98"/>
    <w:rsid w:val="00285507"/>
    <w:rsid w:val="0028561D"/>
    <w:rsid w:val="00285FF7"/>
    <w:rsid w:val="002860F1"/>
    <w:rsid w:val="002907E7"/>
    <w:rsid w:val="00291148"/>
    <w:rsid w:val="00292278"/>
    <w:rsid w:val="00295263"/>
    <w:rsid w:val="00295974"/>
    <w:rsid w:val="0029631A"/>
    <w:rsid w:val="00297BEE"/>
    <w:rsid w:val="002A0448"/>
    <w:rsid w:val="002A05DC"/>
    <w:rsid w:val="002A0F20"/>
    <w:rsid w:val="002A274B"/>
    <w:rsid w:val="002A3274"/>
    <w:rsid w:val="002A32D9"/>
    <w:rsid w:val="002A572D"/>
    <w:rsid w:val="002A59B9"/>
    <w:rsid w:val="002A62B4"/>
    <w:rsid w:val="002A74C5"/>
    <w:rsid w:val="002B13CB"/>
    <w:rsid w:val="002B1854"/>
    <w:rsid w:val="002B1A51"/>
    <w:rsid w:val="002B1A7F"/>
    <w:rsid w:val="002B2AE1"/>
    <w:rsid w:val="002B3159"/>
    <w:rsid w:val="002B3A8F"/>
    <w:rsid w:val="002B3BA1"/>
    <w:rsid w:val="002B3E1F"/>
    <w:rsid w:val="002B4646"/>
    <w:rsid w:val="002B5324"/>
    <w:rsid w:val="002B5C91"/>
    <w:rsid w:val="002B5F4B"/>
    <w:rsid w:val="002B6603"/>
    <w:rsid w:val="002B67CD"/>
    <w:rsid w:val="002B6F5F"/>
    <w:rsid w:val="002C0828"/>
    <w:rsid w:val="002C124B"/>
    <w:rsid w:val="002C1A0B"/>
    <w:rsid w:val="002C264C"/>
    <w:rsid w:val="002C33AF"/>
    <w:rsid w:val="002C3B75"/>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7BD7"/>
    <w:rsid w:val="002E0719"/>
    <w:rsid w:val="002E0D86"/>
    <w:rsid w:val="002E1086"/>
    <w:rsid w:val="002E16AE"/>
    <w:rsid w:val="002E1795"/>
    <w:rsid w:val="002E1871"/>
    <w:rsid w:val="002E1A25"/>
    <w:rsid w:val="002E1C38"/>
    <w:rsid w:val="002E3521"/>
    <w:rsid w:val="002E37F4"/>
    <w:rsid w:val="002E4190"/>
    <w:rsid w:val="002E43A5"/>
    <w:rsid w:val="002E5E7D"/>
    <w:rsid w:val="002E6B8C"/>
    <w:rsid w:val="002E7318"/>
    <w:rsid w:val="002E7617"/>
    <w:rsid w:val="002E7C56"/>
    <w:rsid w:val="002E7D8E"/>
    <w:rsid w:val="002F210E"/>
    <w:rsid w:val="002F27B6"/>
    <w:rsid w:val="002F2B50"/>
    <w:rsid w:val="002F405F"/>
    <w:rsid w:val="002F491B"/>
    <w:rsid w:val="002F4953"/>
    <w:rsid w:val="002F4ACB"/>
    <w:rsid w:val="002F7430"/>
    <w:rsid w:val="002F777B"/>
    <w:rsid w:val="00300191"/>
    <w:rsid w:val="00300AAF"/>
    <w:rsid w:val="00300F8D"/>
    <w:rsid w:val="00301A0A"/>
    <w:rsid w:val="003059F4"/>
    <w:rsid w:val="0030689E"/>
    <w:rsid w:val="003068D7"/>
    <w:rsid w:val="00306CC7"/>
    <w:rsid w:val="003071B2"/>
    <w:rsid w:val="00307599"/>
    <w:rsid w:val="00307AAC"/>
    <w:rsid w:val="00310399"/>
    <w:rsid w:val="00310D8D"/>
    <w:rsid w:val="003127F6"/>
    <w:rsid w:val="00313909"/>
    <w:rsid w:val="0031445A"/>
    <w:rsid w:val="003149F6"/>
    <w:rsid w:val="00315769"/>
    <w:rsid w:val="00316368"/>
    <w:rsid w:val="003166C7"/>
    <w:rsid w:val="00316AB8"/>
    <w:rsid w:val="003170A0"/>
    <w:rsid w:val="003174B4"/>
    <w:rsid w:val="00317994"/>
    <w:rsid w:val="0032047A"/>
    <w:rsid w:val="00320939"/>
    <w:rsid w:val="00320F9D"/>
    <w:rsid w:val="00321B76"/>
    <w:rsid w:val="00321BBE"/>
    <w:rsid w:val="00323813"/>
    <w:rsid w:val="00325077"/>
    <w:rsid w:val="0032515F"/>
    <w:rsid w:val="003253BE"/>
    <w:rsid w:val="0032679D"/>
    <w:rsid w:val="00327D78"/>
    <w:rsid w:val="00327E48"/>
    <w:rsid w:val="003302F7"/>
    <w:rsid w:val="0033071F"/>
    <w:rsid w:val="00332437"/>
    <w:rsid w:val="00332A90"/>
    <w:rsid w:val="00332AB7"/>
    <w:rsid w:val="00332B68"/>
    <w:rsid w:val="00333E90"/>
    <w:rsid w:val="00334C69"/>
    <w:rsid w:val="00334E81"/>
    <w:rsid w:val="00335E6A"/>
    <w:rsid w:val="003365F8"/>
    <w:rsid w:val="00337322"/>
    <w:rsid w:val="00340CDE"/>
    <w:rsid w:val="0034133E"/>
    <w:rsid w:val="003415A1"/>
    <w:rsid w:val="00342048"/>
    <w:rsid w:val="00342994"/>
    <w:rsid w:val="00342F54"/>
    <w:rsid w:val="00343F87"/>
    <w:rsid w:val="00346101"/>
    <w:rsid w:val="00347C24"/>
    <w:rsid w:val="00347EB1"/>
    <w:rsid w:val="003508F6"/>
    <w:rsid w:val="00350BB0"/>
    <w:rsid w:val="00351C8D"/>
    <w:rsid w:val="00351FF3"/>
    <w:rsid w:val="00352B90"/>
    <w:rsid w:val="00353231"/>
    <w:rsid w:val="00354D6E"/>
    <w:rsid w:val="0035514C"/>
    <w:rsid w:val="00356084"/>
    <w:rsid w:val="00356E07"/>
    <w:rsid w:val="003642D2"/>
    <w:rsid w:val="0036450C"/>
    <w:rsid w:val="00364574"/>
    <w:rsid w:val="0036546D"/>
    <w:rsid w:val="003664C3"/>
    <w:rsid w:val="003675A1"/>
    <w:rsid w:val="0036773D"/>
    <w:rsid w:val="00367FEB"/>
    <w:rsid w:val="003711C1"/>
    <w:rsid w:val="00371BC3"/>
    <w:rsid w:val="00371CBE"/>
    <w:rsid w:val="003726AD"/>
    <w:rsid w:val="00372C9E"/>
    <w:rsid w:val="00373AD4"/>
    <w:rsid w:val="0037428F"/>
    <w:rsid w:val="00374539"/>
    <w:rsid w:val="003747BD"/>
    <w:rsid w:val="00374CF9"/>
    <w:rsid w:val="00374DD5"/>
    <w:rsid w:val="0037591D"/>
    <w:rsid w:val="0037720A"/>
    <w:rsid w:val="0038006D"/>
    <w:rsid w:val="003805F4"/>
    <w:rsid w:val="00381AE0"/>
    <w:rsid w:val="00381EB9"/>
    <w:rsid w:val="00382031"/>
    <w:rsid w:val="0038206D"/>
    <w:rsid w:val="00383A81"/>
    <w:rsid w:val="00383B17"/>
    <w:rsid w:val="00383D6A"/>
    <w:rsid w:val="00384693"/>
    <w:rsid w:val="00384B63"/>
    <w:rsid w:val="00385DC1"/>
    <w:rsid w:val="00385F02"/>
    <w:rsid w:val="00386080"/>
    <w:rsid w:val="00386D67"/>
    <w:rsid w:val="00386D80"/>
    <w:rsid w:val="00386DED"/>
    <w:rsid w:val="0038719C"/>
    <w:rsid w:val="00390CF5"/>
    <w:rsid w:val="00390E97"/>
    <w:rsid w:val="003924AE"/>
    <w:rsid w:val="00392E76"/>
    <w:rsid w:val="00393BF6"/>
    <w:rsid w:val="00393F1C"/>
    <w:rsid w:val="00393F6E"/>
    <w:rsid w:val="00394276"/>
    <w:rsid w:val="00394BA4"/>
    <w:rsid w:val="0039536F"/>
    <w:rsid w:val="0039597A"/>
    <w:rsid w:val="0039697D"/>
    <w:rsid w:val="0039750E"/>
    <w:rsid w:val="00397618"/>
    <w:rsid w:val="00397731"/>
    <w:rsid w:val="003A014B"/>
    <w:rsid w:val="003A1350"/>
    <w:rsid w:val="003A17CE"/>
    <w:rsid w:val="003A1920"/>
    <w:rsid w:val="003A1A61"/>
    <w:rsid w:val="003A2C3E"/>
    <w:rsid w:val="003A2D49"/>
    <w:rsid w:val="003A3487"/>
    <w:rsid w:val="003A4BD2"/>
    <w:rsid w:val="003A591A"/>
    <w:rsid w:val="003A5F2B"/>
    <w:rsid w:val="003A722D"/>
    <w:rsid w:val="003A745B"/>
    <w:rsid w:val="003B01FB"/>
    <w:rsid w:val="003B0557"/>
    <w:rsid w:val="003B0E02"/>
    <w:rsid w:val="003B0FDA"/>
    <w:rsid w:val="003B124C"/>
    <w:rsid w:val="003B231B"/>
    <w:rsid w:val="003B3157"/>
    <w:rsid w:val="003B3B43"/>
    <w:rsid w:val="003B3FC0"/>
    <w:rsid w:val="003B4786"/>
    <w:rsid w:val="003B56E2"/>
    <w:rsid w:val="003B602A"/>
    <w:rsid w:val="003B71D0"/>
    <w:rsid w:val="003B7450"/>
    <w:rsid w:val="003C03AA"/>
    <w:rsid w:val="003C1A92"/>
    <w:rsid w:val="003C21C5"/>
    <w:rsid w:val="003C2BA4"/>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8A5"/>
    <w:rsid w:val="003D30C9"/>
    <w:rsid w:val="003D472B"/>
    <w:rsid w:val="003D49E5"/>
    <w:rsid w:val="003D4F91"/>
    <w:rsid w:val="003D5092"/>
    <w:rsid w:val="003D6240"/>
    <w:rsid w:val="003D7D65"/>
    <w:rsid w:val="003E007A"/>
    <w:rsid w:val="003E09C9"/>
    <w:rsid w:val="003E0CFA"/>
    <w:rsid w:val="003E0D77"/>
    <w:rsid w:val="003E0DA2"/>
    <w:rsid w:val="003E0F5C"/>
    <w:rsid w:val="003E11B1"/>
    <w:rsid w:val="003E11D8"/>
    <w:rsid w:val="003E1873"/>
    <w:rsid w:val="003E25CD"/>
    <w:rsid w:val="003E25DA"/>
    <w:rsid w:val="003E2BDE"/>
    <w:rsid w:val="003E2F13"/>
    <w:rsid w:val="003E3005"/>
    <w:rsid w:val="003E386C"/>
    <w:rsid w:val="003E44BC"/>
    <w:rsid w:val="003E509B"/>
    <w:rsid w:val="003E60A8"/>
    <w:rsid w:val="003E6141"/>
    <w:rsid w:val="003E620D"/>
    <w:rsid w:val="003E6F86"/>
    <w:rsid w:val="003F111F"/>
    <w:rsid w:val="003F1441"/>
    <w:rsid w:val="003F1A7F"/>
    <w:rsid w:val="003F28AB"/>
    <w:rsid w:val="003F330F"/>
    <w:rsid w:val="003F36C9"/>
    <w:rsid w:val="003F441E"/>
    <w:rsid w:val="003F4A7C"/>
    <w:rsid w:val="003F5144"/>
    <w:rsid w:val="003F587E"/>
    <w:rsid w:val="003F5DC0"/>
    <w:rsid w:val="003F73B2"/>
    <w:rsid w:val="0040067C"/>
    <w:rsid w:val="004012CF"/>
    <w:rsid w:val="0040177F"/>
    <w:rsid w:val="00401801"/>
    <w:rsid w:val="00402034"/>
    <w:rsid w:val="00402971"/>
    <w:rsid w:val="00402AC1"/>
    <w:rsid w:val="00402FB4"/>
    <w:rsid w:val="004032FE"/>
    <w:rsid w:val="00403576"/>
    <w:rsid w:val="00404A4F"/>
    <w:rsid w:val="00405414"/>
    <w:rsid w:val="004056FA"/>
    <w:rsid w:val="004058F1"/>
    <w:rsid w:val="00405B47"/>
    <w:rsid w:val="00406172"/>
    <w:rsid w:val="004061C3"/>
    <w:rsid w:val="00406F8B"/>
    <w:rsid w:val="00407301"/>
    <w:rsid w:val="00407985"/>
    <w:rsid w:val="00410BE9"/>
    <w:rsid w:val="004117D4"/>
    <w:rsid w:val="00411C6C"/>
    <w:rsid w:val="00411D3D"/>
    <w:rsid w:val="004133BA"/>
    <w:rsid w:val="00413638"/>
    <w:rsid w:val="00413B4D"/>
    <w:rsid w:val="00413ED4"/>
    <w:rsid w:val="00414B0A"/>
    <w:rsid w:val="00414B6F"/>
    <w:rsid w:val="00414DD6"/>
    <w:rsid w:val="004150E6"/>
    <w:rsid w:val="004159EE"/>
    <w:rsid w:val="0041663C"/>
    <w:rsid w:val="004177A0"/>
    <w:rsid w:val="00417CD8"/>
    <w:rsid w:val="00421779"/>
    <w:rsid w:val="00422014"/>
    <w:rsid w:val="00422F2E"/>
    <w:rsid w:val="004237E6"/>
    <w:rsid w:val="00424573"/>
    <w:rsid w:val="00425258"/>
    <w:rsid w:val="004252ED"/>
    <w:rsid w:val="0042547A"/>
    <w:rsid w:val="00425FAD"/>
    <w:rsid w:val="00426287"/>
    <w:rsid w:val="0042646D"/>
    <w:rsid w:val="00426C16"/>
    <w:rsid w:val="00426CCD"/>
    <w:rsid w:val="00426F58"/>
    <w:rsid w:val="0042757B"/>
    <w:rsid w:val="00430AD8"/>
    <w:rsid w:val="00433728"/>
    <w:rsid w:val="004338FB"/>
    <w:rsid w:val="00433CB6"/>
    <w:rsid w:val="00434569"/>
    <w:rsid w:val="00434775"/>
    <w:rsid w:val="00436264"/>
    <w:rsid w:val="0043688D"/>
    <w:rsid w:val="0044016F"/>
    <w:rsid w:val="004403BC"/>
    <w:rsid w:val="00440C8E"/>
    <w:rsid w:val="004411B0"/>
    <w:rsid w:val="0044183D"/>
    <w:rsid w:val="004422F3"/>
    <w:rsid w:val="004424D6"/>
    <w:rsid w:val="004426D5"/>
    <w:rsid w:val="00442B64"/>
    <w:rsid w:val="00442F9E"/>
    <w:rsid w:val="00443AA8"/>
    <w:rsid w:val="00444404"/>
    <w:rsid w:val="00444AFB"/>
    <w:rsid w:val="00444F38"/>
    <w:rsid w:val="00445781"/>
    <w:rsid w:val="00446311"/>
    <w:rsid w:val="00446F78"/>
    <w:rsid w:val="004478DC"/>
    <w:rsid w:val="00450551"/>
    <w:rsid w:val="00450E73"/>
    <w:rsid w:val="00451333"/>
    <w:rsid w:val="00451AD8"/>
    <w:rsid w:val="00452BA8"/>
    <w:rsid w:val="00452C04"/>
    <w:rsid w:val="00452C3B"/>
    <w:rsid w:val="00452CF5"/>
    <w:rsid w:val="00453AEE"/>
    <w:rsid w:val="0045516B"/>
    <w:rsid w:val="00455C4E"/>
    <w:rsid w:val="00456C7D"/>
    <w:rsid w:val="00457C26"/>
    <w:rsid w:val="004607DA"/>
    <w:rsid w:val="00460A63"/>
    <w:rsid w:val="00461628"/>
    <w:rsid w:val="00461886"/>
    <w:rsid w:val="00462A0F"/>
    <w:rsid w:val="00464FEE"/>
    <w:rsid w:val="00465B8F"/>
    <w:rsid w:val="00465BC5"/>
    <w:rsid w:val="00467585"/>
    <w:rsid w:val="00467813"/>
    <w:rsid w:val="004704E1"/>
    <w:rsid w:val="004704EB"/>
    <w:rsid w:val="00470B02"/>
    <w:rsid w:val="00470DED"/>
    <w:rsid w:val="00471F7B"/>
    <w:rsid w:val="004728CE"/>
    <w:rsid w:val="004738CC"/>
    <w:rsid w:val="00473922"/>
    <w:rsid w:val="004742F2"/>
    <w:rsid w:val="004749A9"/>
    <w:rsid w:val="00474B56"/>
    <w:rsid w:val="00474B70"/>
    <w:rsid w:val="004750DD"/>
    <w:rsid w:val="0047645E"/>
    <w:rsid w:val="00477B72"/>
    <w:rsid w:val="00477CA6"/>
    <w:rsid w:val="00477F89"/>
    <w:rsid w:val="004807F6"/>
    <w:rsid w:val="00480C5C"/>
    <w:rsid w:val="004815E1"/>
    <w:rsid w:val="004824CC"/>
    <w:rsid w:val="00482F64"/>
    <w:rsid w:val="00482FF5"/>
    <w:rsid w:val="00483326"/>
    <w:rsid w:val="0048426B"/>
    <w:rsid w:val="0048520B"/>
    <w:rsid w:val="0048533A"/>
    <w:rsid w:val="004861E3"/>
    <w:rsid w:val="004864EC"/>
    <w:rsid w:val="00486E1F"/>
    <w:rsid w:val="00487255"/>
    <w:rsid w:val="004877A9"/>
    <w:rsid w:val="004914FB"/>
    <w:rsid w:val="00491E53"/>
    <w:rsid w:val="0049221E"/>
    <w:rsid w:val="0049286D"/>
    <w:rsid w:val="00492C5B"/>
    <w:rsid w:val="0049312E"/>
    <w:rsid w:val="004933BA"/>
    <w:rsid w:val="00494084"/>
    <w:rsid w:val="004944CE"/>
    <w:rsid w:val="00494841"/>
    <w:rsid w:val="00494BCE"/>
    <w:rsid w:val="00494FFB"/>
    <w:rsid w:val="0049512D"/>
    <w:rsid w:val="0049547D"/>
    <w:rsid w:val="004956F3"/>
    <w:rsid w:val="00496A42"/>
    <w:rsid w:val="00496E5E"/>
    <w:rsid w:val="00497B07"/>
    <w:rsid w:val="00497F32"/>
    <w:rsid w:val="004A0046"/>
    <w:rsid w:val="004A14A9"/>
    <w:rsid w:val="004A195A"/>
    <w:rsid w:val="004A2078"/>
    <w:rsid w:val="004A2959"/>
    <w:rsid w:val="004A39D9"/>
    <w:rsid w:val="004A3BE1"/>
    <w:rsid w:val="004A45C0"/>
    <w:rsid w:val="004A4B79"/>
    <w:rsid w:val="004A5051"/>
    <w:rsid w:val="004A7948"/>
    <w:rsid w:val="004A7ADA"/>
    <w:rsid w:val="004B0657"/>
    <w:rsid w:val="004B134A"/>
    <w:rsid w:val="004B147C"/>
    <w:rsid w:val="004B1885"/>
    <w:rsid w:val="004B256E"/>
    <w:rsid w:val="004B2D58"/>
    <w:rsid w:val="004B53F7"/>
    <w:rsid w:val="004B709E"/>
    <w:rsid w:val="004C1884"/>
    <w:rsid w:val="004C52F8"/>
    <w:rsid w:val="004C552D"/>
    <w:rsid w:val="004C57B9"/>
    <w:rsid w:val="004C6663"/>
    <w:rsid w:val="004C70BF"/>
    <w:rsid w:val="004D0F84"/>
    <w:rsid w:val="004D1CA0"/>
    <w:rsid w:val="004D33F3"/>
    <w:rsid w:val="004D3D5B"/>
    <w:rsid w:val="004D62A4"/>
    <w:rsid w:val="004D646A"/>
    <w:rsid w:val="004D6CB7"/>
    <w:rsid w:val="004D7170"/>
    <w:rsid w:val="004D7662"/>
    <w:rsid w:val="004D786D"/>
    <w:rsid w:val="004E104C"/>
    <w:rsid w:val="004E20A4"/>
    <w:rsid w:val="004E25EB"/>
    <w:rsid w:val="004E37B5"/>
    <w:rsid w:val="004E3C1F"/>
    <w:rsid w:val="004E42F1"/>
    <w:rsid w:val="004E5C08"/>
    <w:rsid w:val="004E61F6"/>
    <w:rsid w:val="004E670B"/>
    <w:rsid w:val="004E755F"/>
    <w:rsid w:val="004E79D0"/>
    <w:rsid w:val="004F18EA"/>
    <w:rsid w:val="004F210D"/>
    <w:rsid w:val="004F22A2"/>
    <w:rsid w:val="004F2678"/>
    <w:rsid w:val="004F2DD9"/>
    <w:rsid w:val="004F4D07"/>
    <w:rsid w:val="004F6413"/>
    <w:rsid w:val="004F6718"/>
    <w:rsid w:val="004F6BD5"/>
    <w:rsid w:val="004F74C3"/>
    <w:rsid w:val="004F7829"/>
    <w:rsid w:val="004F7B94"/>
    <w:rsid w:val="00500514"/>
    <w:rsid w:val="005005B7"/>
    <w:rsid w:val="0050188D"/>
    <w:rsid w:val="0050246E"/>
    <w:rsid w:val="00504207"/>
    <w:rsid w:val="005049DE"/>
    <w:rsid w:val="00504DDF"/>
    <w:rsid w:val="005050E3"/>
    <w:rsid w:val="00505C40"/>
    <w:rsid w:val="00506BCC"/>
    <w:rsid w:val="00506D93"/>
    <w:rsid w:val="0050725D"/>
    <w:rsid w:val="00507390"/>
    <w:rsid w:val="00507D2E"/>
    <w:rsid w:val="00510C3C"/>
    <w:rsid w:val="00510F3D"/>
    <w:rsid w:val="0051174F"/>
    <w:rsid w:val="00511B7C"/>
    <w:rsid w:val="005121F6"/>
    <w:rsid w:val="005124E1"/>
    <w:rsid w:val="00512643"/>
    <w:rsid w:val="005126A3"/>
    <w:rsid w:val="00512791"/>
    <w:rsid w:val="00513B41"/>
    <w:rsid w:val="00513FA7"/>
    <w:rsid w:val="005145EB"/>
    <w:rsid w:val="005149CC"/>
    <w:rsid w:val="00514D8B"/>
    <w:rsid w:val="00515A9C"/>
    <w:rsid w:val="00516A7C"/>
    <w:rsid w:val="00516B9F"/>
    <w:rsid w:val="00517675"/>
    <w:rsid w:val="0052022B"/>
    <w:rsid w:val="005202FC"/>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93B"/>
    <w:rsid w:val="005333D5"/>
    <w:rsid w:val="00533882"/>
    <w:rsid w:val="00533A0E"/>
    <w:rsid w:val="005341E3"/>
    <w:rsid w:val="005348C6"/>
    <w:rsid w:val="00536682"/>
    <w:rsid w:val="005374EA"/>
    <w:rsid w:val="00537BE1"/>
    <w:rsid w:val="00540675"/>
    <w:rsid w:val="005406E4"/>
    <w:rsid w:val="00541A86"/>
    <w:rsid w:val="0054235C"/>
    <w:rsid w:val="00542B41"/>
    <w:rsid w:val="0054329C"/>
    <w:rsid w:val="00543AC4"/>
    <w:rsid w:val="00545811"/>
    <w:rsid w:val="00545BF2"/>
    <w:rsid w:val="00546331"/>
    <w:rsid w:val="0054791B"/>
    <w:rsid w:val="00550520"/>
    <w:rsid w:val="0055222E"/>
    <w:rsid w:val="0055250D"/>
    <w:rsid w:val="005525FC"/>
    <w:rsid w:val="005530C0"/>
    <w:rsid w:val="00554298"/>
    <w:rsid w:val="0055676A"/>
    <w:rsid w:val="005567C4"/>
    <w:rsid w:val="00560AC2"/>
    <w:rsid w:val="00560BB3"/>
    <w:rsid w:val="00561FA5"/>
    <w:rsid w:val="00563AEA"/>
    <w:rsid w:val="00564141"/>
    <w:rsid w:val="005644A8"/>
    <w:rsid w:val="00564947"/>
    <w:rsid w:val="00564BBF"/>
    <w:rsid w:val="00564E1B"/>
    <w:rsid w:val="00564F4F"/>
    <w:rsid w:val="00565ED9"/>
    <w:rsid w:val="0056698E"/>
    <w:rsid w:val="005676F1"/>
    <w:rsid w:val="00567723"/>
    <w:rsid w:val="0057120F"/>
    <w:rsid w:val="00571233"/>
    <w:rsid w:val="0057130A"/>
    <w:rsid w:val="005714DC"/>
    <w:rsid w:val="00571907"/>
    <w:rsid w:val="00571AC6"/>
    <w:rsid w:val="0057274D"/>
    <w:rsid w:val="00572924"/>
    <w:rsid w:val="0057356C"/>
    <w:rsid w:val="00573BDF"/>
    <w:rsid w:val="00573CC6"/>
    <w:rsid w:val="00573E1E"/>
    <w:rsid w:val="005744A4"/>
    <w:rsid w:val="00575220"/>
    <w:rsid w:val="0057633C"/>
    <w:rsid w:val="0057676F"/>
    <w:rsid w:val="005767B9"/>
    <w:rsid w:val="005769A2"/>
    <w:rsid w:val="00580625"/>
    <w:rsid w:val="00581682"/>
    <w:rsid w:val="00582382"/>
    <w:rsid w:val="00582D77"/>
    <w:rsid w:val="00582DFB"/>
    <w:rsid w:val="00583203"/>
    <w:rsid w:val="0058364F"/>
    <w:rsid w:val="00583FBB"/>
    <w:rsid w:val="005842AD"/>
    <w:rsid w:val="005849EA"/>
    <w:rsid w:val="00585B55"/>
    <w:rsid w:val="00586CF4"/>
    <w:rsid w:val="005877E5"/>
    <w:rsid w:val="0058790A"/>
    <w:rsid w:val="00590842"/>
    <w:rsid w:val="005909B6"/>
    <w:rsid w:val="00590CDB"/>
    <w:rsid w:val="00591928"/>
    <w:rsid w:val="00591D65"/>
    <w:rsid w:val="00592A43"/>
    <w:rsid w:val="00593DC3"/>
    <w:rsid w:val="0059433A"/>
    <w:rsid w:val="00594ECA"/>
    <w:rsid w:val="00595505"/>
    <w:rsid w:val="005964EC"/>
    <w:rsid w:val="00596AB7"/>
    <w:rsid w:val="00596D1F"/>
    <w:rsid w:val="005A1261"/>
    <w:rsid w:val="005A1DB5"/>
    <w:rsid w:val="005A4A58"/>
    <w:rsid w:val="005A4C07"/>
    <w:rsid w:val="005A5F3A"/>
    <w:rsid w:val="005A7422"/>
    <w:rsid w:val="005A76AD"/>
    <w:rsid w:val="005A79D6"/>
    <w:rsid w:val="005B1372"/>
    <w:rsid w:val="005B1ECD"/>
    <w:rsid w:val="005B2CA8"/>
    <w:rsid w:val="005B3807"/>
    <w:rsid w:val="005B43D5"/>
    <w:rsid w:val="005B4F87"/>
    <w:rsid w:val="005B542D"/>
    <w:rsid w:val="005B5D9A"/>
    <w:rsid w:val="005B677B"/>
    <w:rsid w:val="005B724F"/>
    <w:rsid w:val="005C1A83"/>
    <w:rsid w:val="005C2504"/>
    <w:rsid w:val="005C41C5"/>
    <w:rsid w:val="005C5B5C"/>
    <w:rsid w:val="005C7004"/>
    <w:rsid w:val="005C7FAF"/>
    <w:rsid w:val="005D1A4D"/>
    <w:rsid w:val="005D213D"/>
    <w:rsid w:val="005D22BA"/>
    <w:rsid w:val="005D2E9B"/>
    <w:rsid w:val="005D35F9"/>
    <w:rsid w:val="005D46FC"/>
    <w:rsid w:val="005D4D8B"/>
    <w:rsid w:val="005D5BBA"/>
    <w:rsid w:val="005D629A"/>
    <w:rsid w:val="005D7183"/>
    <w:rsid w:val="005D7837"/>
    <w:rsid w:val="005E000B"/>
    <w:rsid w:val="005E0730"/>
    <w:rsid w:val="005E0759"/>
    <w:rsid w:val="005E0A8E"/>
    <w:rsid w:val="005E1D48"/>
    <w:rsid w:val="005E1FF0"/>
    <w:rsid w:val="005E26FB"/>
    <w:rsid w:val="005E2B27"/>
    <w:rsid w:val="005E2F31"/>
    <w:rsid w:val="005E4400"/>
    <w:rsid w:val="005E681E"/>
    <w:rsid w:val="005E71E9"/>
    <w:rsid w:val="005E776F"/>
    <w:rsid w:val="005F023F"/>
    <w:rsid w:val="005F0A40"/>
    <w:rsid w:val="005F0A77"/>
    <w:rsid w:val="005F0B06"/>
    <w:rsid w:val="005F0C3A"/>
    <w:rsid w:val="005F133C"/>
    <w:rsid w:val="005F1BCE"/>
    <w:rsid w:val="005F2C7A"/>
    <w:rsid w:val="005F30C1"/>
    <w:rsid w:val="005F3260"/>
    <w:rsid w:val="005F4D7C"/>
    <w:rsid w:val="005F587F"/>
    <w:rsid w:val="005F621E"/>
    <w:rsid w:val="006002F0"/>
    <w:rsid w:val="0060077C"/>
    <w:rsid w:val="00601949"/>
    <w:rsid w:val="00602468"/>
    <w:rsid w:val="006028D2"/>
    <w:rsid w:val="00605D03"/>
    <w:rsid w:val="00605DDB"/>
    <w:rsid w:val="006060BA"/>
    <w:rsid w:val="006061FB"/>
    <w:rsid w:val="00606EC0"/>
    <w:rsid w:val="00607AE9"/>
    <w:rsid w:val="00610ED1"/>
    <w:rsid w:val="006132AB"/>
    <w:rsid w:val="00613EE3"/>
    <w:rsid w:val="00613FE1"/>
    <w:rsid w:val="006140DF"/>
    <w:rsid w:val="00614799"/>
    <w:rsid w:val="00615A2B"/>
    <w:rsid w:val="00615DDA"/>
    <w:rsid w:val="00616CC2"/>
    <w:rsid w:val="00616DC1"/>
    <w:rsid w:val="00621192"/>
    <w:rsid w:val="00621B25"/>
    <w:rsid w:val="00621F6E"/>
    <w:rsid w:val="0062287B"/>
    <w:rsid w:val="00623C2F"/>
    <w:rsid w:val="006242A7"/>
    <w:rsid w:val="0062464B"/>
    <w:rsid w:val="00624C04"/>
    <w:rsid w:val="00624DAE"/>
    <w:rsid w:val="00625243"/>
    <w:rsid w:val="00625E74"/>
    <w:rsid w:val="00626A94"/>
    <w:rsid w:val="0062773D"/>
    <w:rsid w:val="0062794E"/>
    <w:rsid w:val="00627EF5"/>
    <w:rsid w:val="006303C8"/>
    <w:rsid w:val="0063110A"/>
    <w:rsid w:val="006317AC"/>
    <w:rsid w:val="0063297F"/>
    <w:rsid w:val="00633091"/>
    <w:rsid w:val="006341C2"/>
    <w:rsid w:val="0063688A"/>
    <w:rsid w:val="00637C91"/>
    <w:rsid w:val="00640A23"/>
    <w:rsid w:val="006413F6"/>
    <w:rsid w:val="00642829"/>
    <w:rsid w:val="00643351"/>
    <w:rsid w:val="00643B9A"/>
    <w:rsid w:val="006443D9"/>
    <w:rsid w:val="006446F6"/>
    <w:rsid w:val="0064565A"/>
    <w:rsid w:val="00645DD1"/>
    <w:rsid w:val="006467D5"/>
    <w:rsid w:val="00646A04"/>
    <w:rsid w:val="00646E99"/>
    <w:rsid w:val="0064702D"/>
    <w:rsid w:val="006474D1"/>
    <w:rsid w:val="0065141B"/>
    <w:rsid w:val="00651CC5"/>
    <w:rsid w:val="00651DFD"/>
    <w:rsid w:val="006527CC"/>
    <w:rsid w:val="0065367C"/>
    <w:rsid w:val="00653B6F"/>
    <w:rsid w:val="006549EA"/>
    <w:rsid w:val="00654A45"/>
    <w:rsid w:val="0065537B"/>
    <w:rsid w:val="006555FB"/>
    <w:rsid w:val="0065672C"/>
    <w:rsid w:val="00657E9C"/>
    <w:rsid w:val="0066042B"/>
    <w:rsid w:val="00661519"/>
    <w:rsid w:val="0066358C"/>
    <w:rsid w:val="006650EA"/>
    <w:rsid w:val="00666566"/>
    <w:rsid w:val="0066661E"/>
    <w:rsid w:val="00666821"/>
    <w:rsid w:val="00670441"/>
    <w:rsid w:val="006718E5"/>
    <w:rsid w:val="00671A10"/>
    <w:rsid w:val="00672CE5"/>
    <w:rsid w:val="00674103"/>
    <w:rsid w:val="00674DFF"/>
    <w:rsid w:val="00674F36"/>
    <w:rsid w:val="00674FDB"/>
    <w:rsid w:val="00675453"/>
    <w:rsid w:val="00675DD9"/>
    <w:rsid w:val="006760D5"/>
    <w:rsid w:val="00676C1D"/>
    <w:rsid w:val="00677D27"/>
    <w:rsid w:val="0068077A"/>
    <w:rsid w:val="006809C2"/>
    <w:rsid w:val="006809F0"/>
    <w:rsid w:val="006811ED"/>
    <w:rsid w:val="0068122D"/>
    <w:rsid w:val="00682E75"/>
    <w:rsid w:val="006839A4"/>
    <w:rsid w:val="00683D0B"/>
    <w:rsid w:val="00683F5A"/>
    <w:rsid w:val="00685501"/>
    <w:rsid w:val="0068641B"/>
    <w:rsid w:val="006869E5"/>
    <w:rsid w:val="0068752F"/>
    <w:rsid w:val="00691169"/>
    <w:rsid w:val="00691E55"/>
    <w:rsid w:val="00691F93"/>
    <w:rsid w:val="006926BE"/>
    <w:rsid w:val="006940C2"/>
    <w:rsid w:val="006942F0"/>
    <w:rsid w:val="00694876"/>
    <w:rsid w:val="00695AB4"/>
    <w:rsid w:val="00696FBE"/>
    <w:rsid w:val="006A00F4"/>
    <w:rsid w:val="006A06AA"/>
    <w:rsid w:val="006A096B"/>
    <w:rsid w:val="006A0E29"/>
    <w:rsid w:val="006A138A"/>
    <w:rsid w:val="006A17EA"/>
    <w:rsid w:val="006A1A5D"/>
    <w:rsid w:val="006A2A92"/>
    <w:rsid w:val="006A3519"/>
    <w:rsid w:val="006A3DB7"/>
    <w:rsid w:val="006A47CB"/>
    <w:rsid w:val="006A635E"/>
    <w:rsid w:val="006A731A"/>
    <w:rsid w:val="006A74B2"/>
    <w:rsid w:val="006A7A44"/>
    <w:rsid w:val="006B0C7E"/>
    <w:rsid w:val="006B107F"/>
    <w:rsid w:val="006B1EE4"/>
    <w:rsid w:val="006B228B"/>
    <w:rsid w:val="006B324C"/>
    <w:rsid w:val="006B33D4"/>
    <w:rsid w:val="006B348A"/>
    <w:rsid w:val="006B3D38"/>
    <w:rsid w:val="006B4003"/>
    <w:rsid w:val="006B4F96"/>
    <w:rsid w:val="006B51BF"/>
    <w:rsid w:val="006B5BD6"/>
    <w:rsid w:val="006B5EB2"/>
    <w:rsid w:val="006B6FB8"/>
    <w:rsid w:val="006B7B75"/>
    <w:rsid w:val="006C0DC1"/>
    <w:rsid w:val="006C19F2"/>
    <w:rsid w:val="006C28BE"/>
    <w:rsid w:val="006C358C"/>
    <w:rsid w:val="006C6A2A"/>
    <w:rsid w:val="006C6FA3"/>
    <w:rsid w:val="006C7369"/>
    <w:rsid w:val="006C7791"/>
    <w:rsid w:val="006D09F4"/>
    <w:rsid w:val="006D0F43"/>
    <w:rsid w:val="006D134D"/>
    <w:rsid w:val="006D1589"/>
    <w:rsid w:val="006D1729"/>
    <w:rsid w:val="006D1920"/>
    <w:rsid w:val="006D1E11"/>
    <w:rsid w:val="006D4276"/>
    <w:rsid w:val="006D4538"/>
    <w:rsid w:val="006D4E89"/>
    <w:rsid w:val="006D56C0"/>
    <w:rsid w:val="006D5950"/>
    <w:rsid w:val="006D63F3"/>
    <w:rsid w:val="006D65DB"/>
    <w:rsid w:val="006D6652"/>
    <w:rsid w:val="006D69E1"/>
    <w:rsid w:val="006E0211"/>
    <w:rsid w:val="006E3AB9"/>
    <w:rsid w:val="006E4199"/>
    <w:rsid w:val="006E437C"/>
    <w:rsid w:val="006E471D"/>
    <w:rsid w:val="006E4760"/>
    <w:rsid w:val="006E4B23"/>
    <w:rsid w:val="006E5E47"/>
    <w:rsid w:val="006E6CD5"/>
    <w:rsid w:val="006E7915"/>
    <w:rsid w:val="006F1CA3"/>
    <w:rsid w:val="006F21DF"/>
    <w:rsid w:val="006F22B4"/>
    <w:rsid w:val="006F37F6"/>
    <w:rsid w:val="006F453E"/>
    <w:rsid w:val="006F56FB"/>
    <w:rsid w:val="006F5759"/>
    <w:rsid w:val="006F5A07"/>
    <w:rsid w:val="006F5B3E"/>
    <w:rsid w:val="006F6BA4"/>
    <w:rsid w:val="006F7016"/>
    <w:rsid w:val="006F7FC3"/>
    <w:rsid w:val="0070125B"/>
    <w:rsid w:val="0070154F"/>
    <w:rsid w:val="00701BA5"/>
    <w:rsid w:val="00704A15"/>
    <w:rsid w:val="007057C6"/>
    <w:rsid w:val="00705B58"/>
    <w:rsid w:val="0071018D"/>
    <w:rsid w:val="00711514"/>
    <w:rsid w:val="00711643"/>
    <w:rsid w:val="007118A8"/>
    <w:rsid w:val="00711D58"/>
    <w:rsid w:val="00712C56"/>
    <w:rsid w:val="00713B15"/>
    <w:rsid w:val="00713B1F"/>
    <w:rsid w:val="007142DE"/>
    <w:rsid w:val="0071475A"/>
    <w:rsid w:val="00714A05"/>
    <w:rsid w:val="00714A35"/>
    <w:rsid w:val="00714DE8"/>
    <w:rsid w:val="007154CF"/>
    <w:rsid w:val="00715E70"/>
    <w:rsid w:val="0071695D"/>
    <w:rsid w:val="00716CC1"/>
    <w:rsid w:val="00717C3A"/>
    <w:rsid w:val="00720F38"/>
    <w:rsid w:val="00721ECB"/>
    <w:rsid w:val="007229DE"/>
    <w:rsid w:val="00722D39"/>
    <w:rsid w:val="00724BD6"/>
    <w:rsid w:val="007251B2"/>
    <w:rsid w:val="007271FD"/>
    <w:rsid w:val="007273C5"/>
    <w:rsid w:val="00727695"/>
    <w:rsid w:val="00727D4F"/>
    <w:rsid w:val="007323BE"/>
    <w:rsid w:val="0073255F"/>
    <w:rsid w:val="007329B5"/>
    <w:rsid w:val="007335DB"/>
    <w:rsid w:val="0073384E"/>
    <w:rsid w:val="00734563"/>
    <w:rsid w:val="0073463C"/>
    <w:rsid w:val="0073499B"/>
    <w:rsid w:val="00736977"/>
    <w:rsid w:val="00737307"/>
    <w:rsid w:val="0074049E"/>
    <w:rsid w:val="00741AF0"/>
    <w:rsid w:val="00742860"/>
    <w:rsid w:val="00742BA6"/>
    <w:rsid w:val="0074408D"/>
    <w:rsid w:val="007447A5"/>
    <w:rsid w:val="007455C8"/>
    <w:rsid w:val="00745C76"/>
    <w:rsid w:val="00745DEE"/>
    <w:rsid w:val="00745F4F"/>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604FB"/>
    <w:rsid w:val="00760B99"/>
    <w:rsid w:val="007615EF"/>
    <w:rsid w:val="00761B67"/>
    <w:rsid w:val="00762375"/>
    <w:rsid w:val="00763440"/>
    <w:rsid w:val="0076352C"/>
    <w:rsid w:val="00763A24"/>
    <w:rsid w:val="00763A72"/>
    <w:rsid w:val="00764085"/>
    <w:rsid w:val="0076426C"/>
    <w:rsid w:val="00767B35"/>
    <w:rsid w:val="007709C0"/>
    <w:rsid w:val="00770CBC"/>
    <w:rsid w:val="00770D17"/>
    <w:rsid w:val="00771A5F"/>
    <w:rsid w:val="00771BA2"/>
    <w:rsid w:val="00771EA2"/>
    <w:rsid w:val="00772D14"/>
    <w:rsid w:val="0077354E"/>
    <w:rsid w:val="00773BCE"/>
    <w:rsid w:val="00773F60"/>
    <w:rsid w:val="007745A5"/>
    <w:rsid w:val="0077524C"/>
    <w:rsid w:val="007769F4"/>
    <w:rsid w:val="0077768C"/>
    <w:rsid w:val="007776D7"/>
    <w:rsid w:val="0078007F"/>
    <w:rsid w:val="00780869"/>
    <w:rsid w:val="00780CCE"/>
    <w:rsid w:val="0078152D"/>
    <w:rsid w:val="00781B0F"/>
    <w:rsid w:val="00781EF3"/>
    <w:rsid w:val="00781F85"/>
    <w:rsid w:val="007835CC"/>
    <w:rsid w:val="007838FC"/>
    <w:rsid w:val="00784124"/>
    <w:rsid w:val="00784656"/>
    <w:rsid w:val="00785BF3"/>
    <w:rsid w:val="0078684A"/>
    <w:rsid w:val="007900FE"/>
    <w:rsid w:val="00792302"/>
    <w:rsid w:val="007927E7"/>
    <w:rsid w:val="00793EF6"/>
    <w:rsid w:val="00794924"/>
    <w:rsid w:val="00794C28"/>
    <w:rsid w:val="00794CA6"/>
    <w:rsid w:val="0079645E"/>
    <w:rsid w:val="00796B1C"/>
    <w:rsid w:val="007971B7"/>
    <w:rsid w:val="007976FB"/>
    <w:rsid w:val="00797CA0"/>
    <w:rsid w:val="007A002D"/>
    <w:rsid w:val="007A0946"/>
    <w:rsid w:val="007A127B"/>
    <w:rsid w:val="007A1C41"/>
    <w:rsid w:val="007A1D72"/>
    <w:rsid w:val="007A26FC"/>
    <w:rsid w:val="007A2DF6"/>
    <w:rsid w:val="007A4182"/>
    <w:rsid w:val="007A487B"/>
    <w:rsid w:val="007A5158"/>
    <w:rsid w:val="007A5774"/>
    <w:rsid w:val="007A6735"/>
    <w:rsid w:val="007A68F1"/>
    <w:rsid w:val="007A7185"/>
    <w:rsid w:val="007A7788"/>
    <w:rsid w:val="007A7C4D"/>
    <w:rsid w:val="007B0214"/>
    <w:rsid w:val="007B130C"/>
    <w:rsid w:val="007B185D"/>
    <w:rsid w:val="007B1B5B"/>
    <w:rsid w:val="007B1BAB"/>
    <w:rsid w:val="007B1CD2"/>
    <w:rsid w:val="007B1E39"/>
    <w:rsid w:val="007B2F45"/>
    <w:rsid w:val="007B361F"/>
    <w:rsid w:val="007B4029"/>
    <w:rsid w:val="007B42D6"/>
    <w:rsid w:val="007B4EDE"/>
    <w:rsid w:val="007B6111"/>
    <w:rsid w:val="007B70C3"/>
    <w:rsid w:val="007B75D5"/>
    <w:rsid w:val="007B773F"/>
    <w:rsid w:val="007B7C3C"/>
    <w:rsid w:val="007B7D6F"/>
    <w:rsid w:val="007C0459"/>
    <w:rsid w:val="007C04BC"/>
    <w:rsid w:val="007C1D62"/>
    <w:rsid w:val="007C1F31"/>
    <w:rsid w:val="007C285A"/>
    <w:rsid w:val="007C3562"/>
    <w:rsid w:val="007C359F"/>
    <w:rsid w:val="007C3F2A"/>
    <w:rsid w:val="007C3F4B"/>
    <w:rsid w:val="007C4164"/>
    <w:rsid w:val="007C4426"/>
    <w:rsid w:val="007C47FC"/>
    <w:rsid w:val="007C50A7"/>
    <w:rsid w:val="007C52EA"/>
    <w:rsid w:val="007C66B8"/>
    <w:rsid w:val="007C6F61"/>
    <w:rsid w:val="007C798B"/>
    <w:rsid w:val="007D0294"/>
    <w:rsid w:val="007D05E5"/>
    <w:rsid w:val="007D1168"/>
    <w:rsid w:val="007D1CD7"/>
    <w:rsid w:val="007D1EB8"/>
    <w:rsid w:val="007D20DA"/>
    <w:rsid w:val="007D2FD3"/>
    <w:rsid w:val="007D4C7D"/>
    <w:rsid w:val="007D52D8"/>
    <w:rsid w:val="007D642C"/>
    <w:rsid w:val="007D7C6D"/>
    <w:rsid w:val="007E05AE"/>
    <w:rsid w:val="007E0641"/>
    <w:rsid w:val="007E06CE"/>
    <w:rsid w:val="007E07F2"/>
    <w:rsid w:val="007E167D"/>
    <w:rsid w:val="007E1889"/>
    <w:rsid w:val="007E26A6"/>
    <w:rsid w:val="007E376B"/>
    <w:rsid w:val="007E39CD"/>
    <w:rsid w:val="007E4F78"/>
    <w:rsid w:val="007E543C"/>
    <w:rsid w:val="007E5E39"/>
    <w:rsid w:val="007E5E79"/>
    <w:rsid w:val="007E5F69"/>
    <w:rsid w:val="007E6EA8"/>
    <w:rsid w:val="007F0040"/>
    <w:rsid w:val="007F03F4"/>
    <w:rsid w:val="007F0C1B"/>
    <w:rsid w:val="007F2E3D"/>
    <w:rsid w:val="007F2FB1"/>
    <w:rsid w:val="007F3E3E"/>
    <w:rsid w:val="007F40B6"/>
    <w:rsid w:val="007F452E"/>
    <w:rsid w:val="007F4693"/>
    <w:rsid w:val="007F4DE0"/>
    <w:rsid w:val="007F5766"/>
    <w:rsid w:val="007F6734"/>
    <w:rsid w:val="007F67A4"/>
    <w:rsid w:val="007F75A2"/>
    <w:rsid w:val="008002AC"/>
    <w:rsid w:val="00800878"/>
    <w:rsid w:val="00801DC0"/>
    <w:rsid w:val="00802911"/>
    <w:rsid w:val="00802A8E"/>
    <w:rsid w:val="0080455A"/>
    <w:rsid w:val="008051E8"/>
    <w:rsid w:val="00805A06"/>
    <w:rsid w:val="00805FEB"/>
    <w:rsid w:val="00806358"/>
    <w:rsid w:val="00806654"/>
    <w:rsid w:val="008066D8"/>
    <w:rsid w:val="00806F52"/>
    <w:rsid w:val="0080722F"/>
    <w:rsid w:val="008073AD"/>
    <w:rsid w:val="00807A31"/>
    <w:rsid w:val="00807F1F"/>
    <w:rsid w:val="0081099F"/>
    <w:rsid w:val="008115E4"/>
    <w:rsid w:val="00812040"/>
    <w:rsid w:val="008124E6"/>
    <w:rsid w:val="00813374"/>
    <w:rsid w:val="008136A3"/>
    <w:rsid w:val="008140D1"/>
    <w:rsid w:val="00814A2E"/>
    <w:rsid w:val="00814B26"/>
    <w:rsid w:val="00815897"/>
    <w:rsid w:val="00815F0A"/>
    <w:rsid w:val="0081671B"/>
    <w:rsid w:val="00816752"/>
    <w:rsid w:val="00817191"/>
    <w:rsid w:val="00817C3B"/>
    <w:rsid w:val="00817D58"/>
    <w:rsid w:val="008201A2"/>
    <w:rsid w:val="0082072D"/>
    <w:rsid w:val="00820F5A"/>
    <w:rsid w:val="008217AF"/>
    <w:rsid w:val="00821C3E"/>
    <w:rsid w:val="0082233B"/>
    <w:rsid w:val="00822D67"/>
    <w:rsid w:val="00824092"/>
    <w:rsid w:val="008254D6"/>
    <w:rsid w:val="008256DF"/>
    <w:rsid w:val="00826C9F"/>
    <w:rsid w:val="008275BB"/>
    <w:rsid w:val="00827796"/>
    <w:rsid w:val="00827CA0"/>
    <w:rsid w:val="00830143"/>
    <w:rsid w:val="00830720"/>
    <w:rsid w:val="008311E8"/>
    <w:rsid w:val="0083198D"/>
    <w:rsid w:val="00833C36"/>
    <w:rsid w:val="00833CAA"/>
    <w:rsid w:val="0083432A"/>
    <w:rsid w:val="00835326"/>
    <w:rsid w:val="008353C5"/>
    <w:rsid w:val="008363DB"/>
    <w:rsid w:val="008367B9"/>
    <w:rsid w:val="00836AC6"/>
    <w:rsid w:val="00836DE1"/>
    <w:rsid w:val="00840878"/>
    <w:rsid w:val="00841AE4"/>
    <w:rsid w:val="00841C75"/>
    <w:rsid w:val="008424BD"/>
    <w:rsid w:val="00842F85"/>
    <w:rsid w:val="008431C6"/>
    <w:rsid w:val="00844D9D"/>
    <w:rsid w:val="0084589D"/>
    <w:rsid w:val="00845BB4"/>
    <w:rsid w:val="008460E6"/>
    <w:rsid w:val="00846FD1"/>
    <w:rsid w:val="00847C0F"/>
    <w:rsid w:val="00847F2D"/>
    <w:rsid w:val="008508B0"/>
    <w:rsid w:val="00850BFC"/>
    <w:rsid w:val="00850CDE"/>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D44"/>
    <w:rsid w:val="00861777"/>
    <w:rsid w:val="008618BC"/>
    <w:rsid w:val="008625CF"/>
    <w:rsid w:val="008631A9"/>
    <w:rsid w:val="008631D6"/>
    <w:rsid w:val="008644AA"/>
    <w:rsid w:val="00866D2C"/>
    <w:rsid w:val="00866E0D"/>
    <w:rsid w:val="00870412"/>
    <w:rsid w:val="00870A16"/>
    <w:rsid w:val="00871286"/>
    <w:rsid w:val="0087150C"/>
    <w:rsid w:val="0087317F"/>
    <w:rsid w:val="00873488"/>
    <w:rsid w:val="00873586"/>
    <w:rsid w:val="00873B3D"/>
    <w:rsid w:val="008746CF"/>
    <w:rsid w:val="008747AD"/>
    <w:rsid w:val="00874861"/>
    <w:rsid w:val="00874E4B"/>
    <w:rsid w:val="008771F7"/>
    <w:rsid w:val="00877736"/>
    <w:rsid w:val="0088114A"/>
    <w:rsid w:val="00881758"/>
    <w:rsid w:val="0088237B"/>
    <w:rsid w:val="00882863"/>
    <w:rsid w:val="00882DFA"/>
    <w:rsid w:val="0088455D"/>
    <w:rsid w:val="008854F6"/>
    <w:rsid w:val="0088566E"/>
    <w:rsid w:val="00886E57"/>
    <w:rsid w:val="00890576"/>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041"/>
    <w:rsid w:val="008A040A"/>
    <w:rsid w:val="008A08FF"/>
    <w:rsid w:val="008A0B95"/>
    <w:rsid w:val="008A11A7"/>
    <w:rsid w:val="008A143E"/>
    <w:rsid w:val="008A1CF2"/>
    <w:rsid w:val="008A2521"/>
    <w:rsid w:val="008A2622"/>
    <w:rsid w:val="008A3788"/>
    <w:rsid w:val="008A4912"/>
    <w:rsid w:val="008A4CD1"/>
    <w:rsid w:val="008A4E90"/>
    <w:rsid w:val="008A5076"/>
    <w:rsid w:val="008A5662"/>
    <w:rsid w:val="008A599D"/>
    <w:rsid w:val="008A5FF2"/>
    <w:rsid w:val="008A6976"/>
    <w:rsid w:val="008A6CBE"/>
    <w:rsid w:val="008A7984"/>
    <w:rsid w:val="008A7EE8"/>
    <w:rsid w:val="008B00AE"/>
    <w:rsid w:val="008B0DE7"/>
    <w:rsid w:val="008B1D38"/>
    <w:rsid w:val="008B280C"/>
    <w:rsid w:val="008B304A"/>
    <w:rsid w:val="008B32A3"/>
    <w:rsid w:val="008B4D7C"/>
    <w:rsid w:val="008B5D25"/>
    <w:rsid w:val="008B6AA9"/>
    <w:rsid w:val="008B6D7A"/>
    <w:rsid w:val="008C0197"/>
    <w:rsid w:val="008C07D0"/>
    <w:rsid w:val="008C0BCA"/>
    <w:rsid w:val="008C1FAE"/>
    <w:rsid w:val="008C2336"/>
    <w:rsid w:val="008C655D"/>
    <w:rsid w:val="008C69AD"/>
    <w:rsid w:val="008C69BC"/>
    <w:rsid w:val="008C741E"/>
    <w:rsid w:val="008D08A4"/>
    <w:rsid w:val="008D0F5E"/>
    <w:rsid w:val="008D1530"/>
    <w:rsid w:val="008D556A"/>
    <w:rsid w:val="008D5696"/>
    <w:rsid w:val="008D619E"/>
    <w:rsid w:val="008D6BAE"/>
    <w:rsid w:val="008D709D"/>
    <w:rsid w:val="008D79E0"/>
    <w:rsid w:val="008E0D8F"/>
    <w:rsid w:val="008E128C"/>
    <w:rsid w:val="008E3B40"/>
    <w:rsid w:val="008E4E22"/>
    <w:rsid w:val="008E5564"/>
    <w:rsid w:val="008E5F16"/>
    <w:rsid w:val="008E601C"/>
    <w:rsid w:val="008E626D"/>
    <w:rsid w:val="008E7848"/>
    <w:rsid w:val="008E7CA7"/>
    <w:rsid w:val="008F02F8"/>
    <w:rsid w:val="008F0E19"/>
    <w:rsid w:val="008F156B"/>
    <w:rsid w:val="008F191F"/>
    <w:rsid w:val="008F2F0A"/>
    <w:rsid w:val="008F36AE"/>
    <w:rsid w:val="008F55C0"/>
    <w:rsid w:val="008F5751"/>
    <w:rsid w:val="008F594D"/>
    <w:rsid w:val="008F5A4D"/>
    <w:rsid w:val="008F5EA9"/>
    <w:rsid w:val="008F7C2F"/>
    <w:rsid w:val="00900130"/>
    <w:rsid w:val="00901034"/>
    <w:rsid w:val="009024D7"/>
    <w:rsid w:val="0090254C"/>
    <w:rsid w:val="00902D20"/>
    <w:rsid w:val="0090353E"/>
    <w:rsid w:val="0090392D"/>
    <w:rsid w:val="009046BF"/>
    <w:rsid w:val="00904AAD"/>
    <w:rsid w:val="00904D25"/>
    <w:rsid w:val="00904E04"/>
    <w:rsid w:val="00906450"/>
    <w:rsid w:val="0090683B"/>
    <w:rsid w:val="00907635"/>
    <w:rsid w:val="00907B80"/>
    <w:rsid w:val="00910CA5"/>
    <w:rsid w:val="00911600"/>
    <w:rsid w:val="00912854"/>
    <w:rsid w:val="0091461A"/>
    <w:rsid w:val="0091484C"/>
    <w:rsid w:val="00914D59"/>
    <w:rsid w:val="009152C8"/>
    <w:rsid w:val="0091593E"/>
    <w:rsid w:val="00915CAD"/>
    <w:rsid w:val="00915CE8"/>
    <w:rsid w:val="00916F91"/>
    <w:rsid w:val="00917CA5"/>
    <w:rsid w:val="00920A83"/>
    <w:rsid w:val="00920F58"/>
    <w:rsid w:val="009223DE"/>
    <w:rsid w:val="0092319C"/>
    <w:rsid w:val="00923573"/>
    <w:rsid w:val="00923DBC"/>
    <w:rsid w:val="00924D5F"/>
    <w:rsid w:val="00925A23"/>
    <w:rsid w:val="00925B41"/>
    <w:rsid w:val="00925F6E"/>
    <w:rsid w:val="00926535"/>
    <w:rsid w:val="00926FCA"/>
    <w:rsid w:val="00927160"/>
    <w:rsid w:val="00927A54"/>
    <w:rsid w:val="0093032B"/>
    <w:rsid w:val="00930568"/>
    <w:rsid w:val="00930FD8"/>
    <w:rsid w:val="00932284"/>
    <w:rsid w:val="00933AF5"/>
    <w:rsid w:val="009340F4"/>
    <w:rsid w:val="00934291"/>
    <w:rsid w:val="00935526"/>
    <w:rsid w:val="00935AF5"/>
    <w:rsid w:val="009367EC"/>
    <w:rsid w:val="00936833"/>
    <w:rsid w:val="00940C05"/>
    <w:rsid w:val="00943C7C"/>
    <w:rsid w:val="00944CB1"/>
    <w:rsid w:val="00944D93"/>
    <w:rsid w:val="00945B2A"/>
    <w:rsid w:val="00945B4F"/>
    <w:rsid w:val="0094735A"/>
    <w:rsid w:val="00947CCD"/>
    <w:rsid w:val="009501E7"/>
    <w:rsid w:val="00951737"/>
    <w:rsid w:val="009518B9"/>
    <w:rsid w:val="00953021"/>
    <w:rsid w:val="009539D5"/>
    <w:rsid w:val="00954802"/>
    <w:rsid w:val="00954D23"/>
    <w:rsid w:val="00955131"/>
    <w:rsid w:val="0095513A"/>
    <w:rsid w:val="00956987"/>
    <w:rsid w:val="00956C0F"/>
    <w:rsid w:val="00957CE3"/>
    <w:rsid w:val="009615C0"/>
    <w:rsid w:val="00963200"/>
    <w:rsid w:val="009634A8"/>
    <w:rsid w:val="00963865"/>
    <w:rsid w:val="009647DE"/>
    <w:rsid w:val="00965BE5"/>
    <w:rsid w:val="00965D6D"/>
    <w:rsid w:val="0096721E"/>
    <w:rsid w:val="009678CB"/>
    <w:rsid w:val="00967A83"/>
    <w:rsid w:val="009700F7"/>
    <w:rsid w:val="00970D15"/>
    <w:rsid w:val="00970DF4"/>
    <w:rsid w:val="009717E4"/>
    <w:rsid w:val="00971861"/>
    <w:rsid w:val="00972C4F"/>
    <w:rsid w:val="00972D60"/>
    <w:rsid w:val="00972FF8"/>
    <w:rsid w:val="00973B22"/>
    <w:rsid w:val="00975460"/>
    <w:rsid w:val="009768B0"/>
    <w:rsid w:val="00980C1A"/>
    <w:rsid w:val="0098119B"/>
    <w:rsid w:val="00983D97"/>
    <w:rsid w:val="00984380"/>
    <w:rsid w:val="0098535F"/>
    <w:rsid w:val="0098570A"/>
    <w:rsid w:val="00985785"/>
    <w:rsid w:val="0098653C"/>
    <w:rsid w:val="009865D9"/>
    <w:rsid w:val="00986B40"/>
    <w:rsid w:val="00986D20"/>
    <w:rsid w:val="00986D76"/>
    <w:rsid w:val="0099002E"/>
    <w:rsid w:val="00992ADB"/>
    <w:rsid w:val="009937FC"/>
    <w:rsid w:val="00995784"/>
    <w:rsid w:val="0099634D"/>
    <w:rsid w:val="00997714"/>
    <w:rsid w:val="009A0F2E"/>
    <w:rsid w:val="009A1363"/>
    <w:rsid w:val="009A23D1"/>
    <w:rsid w:val="009A2623"/>
    <w:rsid w:val="009A26B4"/>
    <w:rsid w:val="009A34CC"/>
    <w:rsid w:val="009A36C9"/>
    <w:rsid w:val="009A3F4F"/>
    <w:rsid w:val="009A414B"/>
    <w:rsid w:val="009A41E9"/>
    <w:rsid w:val="009A58D9"/>
    <w:rsid w:val="009A6F18"/>
    <w:rsid w:val="009A710D"/>
    <w:rsid w:val="009B098A"/>
    <w:rsid w:val="009B0EBD"/>
    <w:rsid w:val="009B24A4"/>
    <w:rsid w:val="009B2621"/>
    <w:rsid w:val="009B34E3"/>
    <w:rsid w:val="009B38A3"/>
    <w:rsid w:val="009B3B84"/>
    <w:rsid w:val="009B568B"/>
    <w:rsid w:val="009B62B1"/>
    <w:rsid w:val="009B6D2B"/>
    <w:rsid w:val="009C081A"/>
    <w:rsid w:val="009C0924"/>
    <w:rsid w:val="009C2A4C"/>
    <w:rsid w:val="009C2CB0"/>
    <w:rsid w:val="009C3B75"/>
    <w:rsid w:val="009C3E28"/>
    <w:rsid w:val="009C4064"/>
    <w:rsid w:val="009C434F"/>
    <w:rsid w:val="009C43F3"/>
    <w:rsid w:val="009C4AC7"/>
    <w:rsid w:val="009C4CE2"/>
    <w:rsid w:val="009C4FC4"/>
    <w:rsid w:val="009C50DE"/>
    <w:rsid w:val="009C7251"/>
    <w:rsid w:val="009D037F"/>
    <w:rsid w:val="009D076A"/>
    <w:rsid w:val="009D194F"/>
    <w:rsid w:val="009D1F58"/>
    <w:rsid w:val="009D2930"/>
    <w:rsid w:val="009D2AC7"/>
    <w:rsid w:val="009D2AE5"/>
    <w:rsid w:val="009D2CF3"/>
    <w:rsid w:val="009D37F9"/>
    <w:rsid w:val="009D3921"/>
    <w:rsid w:val="009D3CBC"/>
    <w:rsid w:val="009D47EF"/>
    <w:rsid w:val="009D4947"/>
    <w:rsid w:val="009D4AD8"/>
    <w:rsid w:val="009D4B56"/>
    <w:rsid w:val="009D4C64"/>
    <w:rsid w:val="009D6C33"/>
    <w:rsid w:val="009D7273"/>
    <w:rsid w:val="009D7C39"/>
    <w:rsid w:val="009E0981"/>
    <w:rsid w:val="009E0D5C"/>
    <w:rsid w:val="009E114C"/>
    <w:rsid w:val="009E230A"/>
    <w:rsid w:val="009E34EE"/>
    <w:rsid w:val="009E3C16"/>
    <w:rsid w:val="009E4770"/>
    <w:rsid w:val="009E4DD0"/>
    <w:rsid w:val="009E6DB3"/>
    <w:rsid w:val="009E7B97"/>
    <w:rsid w:val="009F00F6"/>
    <w:rsid w:val="009F09F3"/>
    <w:rsid w:val="009F130C"/>
    <w:rsid w:val="009F2D54"/>
    <w:rsid w:val="009F2F92"/>
    <w:rsid w:val="009F3395"/>
    <w:rsid w:val="009F397E"/>
    <w:rsid w:val="009F4163"/>
    <w:rsid w:val="009F50DD"/>
    <w:rsid w:val="009F70B8"/>
    <w:rsid w:val="00A009B3"/>
    <w:rsid w:val="00A00C92"/>
    <w:rsid w:val="00A02691"/>
    <w:rsid w:val="00A03272"/>
    <w:rsid w:val="00A03790"/>
    <w:rsid w:val="00A0643F"/>
    <w:rsid w:val="00A06AAB"/>
    <w:rsid w:val="00A078F5"/>
    <w:rsid w:val="00A07E1C"/>
    <w:rsid w:val="00A11238"/>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18B8"/>
    <w:rsid w:val="00A2227D"/>
    <w:rsid w:val="00A2279E"/>
    <w:rsid w:val="00A23769"/>
    <w:rsid w:val="00A24EAE"/>
    <w:rsid w:val="00A25354"/>
    <w:rsid w:val="00A25699"/>
    <w:rsid w:val="00A25A39"/>
    <w:rsid w:val="00A27A0B"/>
    <w:rsid w:val="00A27BCB"/>
    <w:rsid w:val="00A304D0"/>
    <w:rsid w:val="00A30ED2"/>
    <w:rsid w:val="00A322A2"/>
    <w:rsid w:val="00A345A7"/>
    <w:rsid w:val="00A371EB"/>
    <w:rsid w:val="00A37532"/>
    <w:rsid w:val="00A37D42"/>
    <w:rsid w:val="00A41A44"/>
    <w:rsid w:val="00A41E6F"/>
    <w:rsid w:val="00A425C1"/>
    <w:rsid w:val="00A431C0"/>
    <w:rsid w:val="00A43902"/>
    <w:rsid w:val="00A4426D"/>
    <w:rsid w:val="00A44B7E"/>
    <w:rsid w:val="00A44FDF"/>
    <w:rsid w:val="00A450A8"/>
    <w:rsid w:val="00A51227"/>
    <w:rsid w:val="00A517BD"/>
    <w:rsid w:val="00A52410"/>
    <w:rsid w:val="00A5330A"/>
    <w:rsid w:val="00A533C0"/>
    <w:rsid w:val="00A53BE0"/>
    <w:rsid w:val="00A55075"/>
    <w:rsid w:val="00A55120"/>
    <w:rsid w:val="00A553A4"/>
    <w:rsid w:val="00A55E02"/>
    <w:rsid w:val="00A564AD"/>
    <w:rsid w:val="00A56520"/>
    <w:rsid w:val="00A60C9C"/>
    <w:rsid w:val="00A6117A"/>
    <w:rsid w:val="00A61C04"/>
    <w:rsid w:val="00A628B2"/>
    <w:rsid w:val="00A6310C"/>
    <w:rsid w:val="00A63A13"/>
    <w:rsid w:val="00A643F8"/>
    <w:rsid w:val="00A65DD1"/>
    <w:rsid w:val="00A6605E"/>
    <w:rsid w:val="00A66C8B"/>
    <w:rsid w:val="00A6760C"/>
    <w:rsid w:val="00A70557"/>
    <w:rsid w:val="00A70C31"/>
    <w:rsid w:val="00A712CE"/>
    <w:rsid w:val="00A71DB5"/>
    <w:rsid w:val="00A729A6"/>
    <w:rsid w:val="00A7346F"/>
    <w:rsid w:val="00A74C39"/>
    <w:rsid w:val="00A75C0F"/>
    <w:rsid w:val="00A760F3"/>
    <w:rsid w:val="00A76D69"/>
    <w:rsid w:val="00A776C2"/>
    <w:rsid w:val="00A776D1"/>
    <w:rsid w:val="00A77E09"/>
    <w:rsid w:val="00A816AF"/>
    <w:rsid w:val="00A81720"/>
    <w:rsid w:val="00A818E4"/>
    <w:rsid w:val="00A81E5C"/>
    <w:rsid w:val="00A82B19"/>
    <w:rsid w:val="00A83ED1"/>
    <w:rsid w:val="00A8417D"/>
    <w:rsid w:val="00A84DE6"/>
    <w:rsid w:val="00A85372"/>
    <w:rsid w:val="00A85D60"/>
    <w:rsid w:val="00A8686B"/>
    <w:rsid w:val="00A87111"/>
    <w:rsid w:val="00A87989"/>
    <w:rsid w:val="00A90074"/>
    <w:rsid w:val="00A90D15"/>
    <w:rsid w:val="00A90F3D"/>
    <w:rsid w:val="00A91F19"/>
    <w:rsid w:val="00A92878"/>
    <w:rsid w:val="00A929A2"/>
    <w:rsid w:val="00A92FE9"/>
    <w:rsid w:val="00A93DF7"/>
    <w:rsid w:val="00A94383"/>
    <w:rsid w:val="00A94545"/>
    <w:rsid w:val="00A94C90"/>
    <w:rsid w:val="00A95A20"/>
    <w:rsid w:val="00A969D8"/>
    <w:rsid w:val="00A96F32"/>
    <w:rsid w:val="00A9721B"/>
    <w:rsid w:val="00AA0635"/>
    <w:rsid w:val="00AA1412"/>
    <w:rsid w:val="00AA162D"/>
    <w:rsid w:val="00AA21C4"/>
    <w:rsid w:val="00AA26CD"/>
    <w:rsid w:val="00AA2A40"/>
    <w:rsid w:val="00AA36ED"/>
    <w:rsid w:val="00AA37B5"/>
    <w:rsid w:val="00AA4860"/>
    <w:rsid w:val="00AA4899"/>
    <w:rsid w:val="00AA48B5"/>
    <w:rsid w:val="00AA5262"/>
    <w:rsid w:val="00AA5AB7"/>
    <w:rsid w:val="00AA5BE3"/>
    <w:rsid w:val="00AA5E1A"/>
    <w:rsid w:val="00AA7655"/>
    <w:rsid w:val="00AA77EF"/>
    <w:rsid w:val="00AB019A"/>
    <w:rsid w:val="00AB22B2"/>
    <w:rsid w:val="00AB2877"/>
    <w:rsid w:val="00AB2F06"/>
    <w:rsid w:val="00AB315D"/>
    <w:rsid w:val="00AB39A9"/>
    <w:rsid w:val="00AB3E95"/>
    <w:rsid w:val="00AB5015"/>
    <w:rsid w:val="00AB7491"/>
    <w:rsid w:val="00AB7519"/>
    <w:rsid w:val="00AB7A7D"/>
    <w:rsid w:val="00AC0487"/>
    <w:rsid w:val="00AC1320"/>
    <w:rsid w:val="00AC1E7A"/>
    <w:rsid w:val="00AC2E6C"/>
    <w:rsid w:val="00AC4379"/>
    <w:rsid w:val="00AC4C62"/>
    <w:rsid w:val="00AC5372"/>
    <w:rsid w:val="00AC656E"/>
    <w:rsid w:val="00AC6B32"/>
    <w:rsid w:val="00AC6CEC"/>
    <w:rsid w:val="00AC6EAD"/>
    <w:rsid w:val="00AC7C73"/>
    <w:rsid w:val="00AD0036"/>
    <w:rsid w:val="00AD26BD"/>
    <w:rsid w:val="00AD3A05"/>
    <w:rsid w:val="00AD3AEF"/>
    <w:rsid w:val="00AD554D"/>
    <w:rsid w:val="00AD6676"/>
    <w:rsid w:val="00AD67B3"/>
    <w:rsid w:val="00AD68C8"/>
    <w:rsid w:val="00AD6C4D"/>
    <w:rsid w:val="00AD70D1"/>
    <w:rsid w:val="00AE0021"/>
    <w:rsid w:val="00AE09CD"/>
    <w:rsid w:val="00AE0E2E"/>
    <w:rsid w:val="00AE1841"/>
    <w:rsid w:val="00AE2231"/>
    <w:rsid w:val="00AE2348"/>
    <w:rsid w:val="00AE24DA"/>
    <w:rsid w:val="00AE25A2"/>
    <w:rsid w:val="00AE283B"/>
    <w:rsid w:val="00AE40CA"/>
    <w:rsid w:val="00AE4C8C"/>
    <w:rsid w:val="00AE5231"/>
    <w:rsid w:val="00AE588D"/>
    <w:rsid w:val="00AE5D50"/>
    <w:rsid w:val="00AE624F"/>
    <w:rsid w:val="00AE63E4"/>
    <w:rsid w:val="00AE7A44"/>
    <w:rsid w:val="00AE7B48"/>
    <w:rsid w:val="00AF007F"/>
    <w:rsid w:val="00AF1536"/>
    <w:rsid w:val="00AF1A4C"/>
    <w:rsid w:val="00AF2B90"/>
    <w:rsid w:val="00AF343C"/>
    <w:rsid w:val="00AF4BC0"/>
    <w:rsid w:val="00AF4CF2"/>
    <w:rsid w:val="00AF4F99"/>
    <w:rsid w:val="00AF501B"/>
    <w:rsid w:val="00AF54FE"/>
    <w:rsid w:val="00AF62F4"/>
    <w:rsid w:val="00AF6473"/>
    <w:rsid w:val="00AF7CBB"/>
    <w:rsid w:val="00AF7F4D"/>
    <w:rsid w:val="00B00065"/>
    <w:rsid w:val="00B01DF9"/>
    <w:rsid w:val="00B01EDB"/>
    <w:rsid w:val="00B028FA"/>
    <w:rsid w:val="00B03C25"/>
    <w:rsid w:val="00B04490"/>
    <w:rsid w:val="00B0491A"/>
    <w:rsid w:val="00B0548B"/>
    <w:rsid w:val="00B05ECB"/>
    <w:rsid w:val="00B0658A"/>
    <w:rsid w:val="00B067AF"/>
    <w:rsid w:val="00B06B93"/>
    <w:rsid w:val="00B073DA"/>
    <w:rsid w:val="00B10129"/>
    <w:rsid w:val="00B1026B"/>
    <w:rsid w:val="00B10F2A"/>
    <w:rsid w:val="00B11B90"/>
    <w:rsid w:val="00B11D89"/>
    <w:rsid w:val="00B121C0"/>
    <w:rsid w:val="00B12FBB"/>
    <w:rsid w:val="00B137B8"/>
    <w:rsid w:val="00B14699"/>
    <w:rsid w:val="00B14DB1"/>
    <w:rsid w:val="00B156B7"/>
    <w:rsid w:val="00B1585A"/>
    <w:rsid w:val="00B15A0B"/>
    <w:rsid w:val="00B15F1B"/>
    <w:rsid w:val="00B16181"/>
    <w:rsid w:val="00B16D73"/>
    <w:rsid w:val="00B17BE7"/>
    <w:rsid w:val="00B204F6"/>
    <w:rsid w:val="00B20CE9"/>
    <w:rsid w:val="00B21AC2"/>
    <w:rsid w:val="00B21F71"/>
    <w:rsid w:val="00B22D45"/>
    <w:rsid w:val="00B238C9"/>
    <w:rsid w:val="00B248C2"/>
    <w:rsid w:val="00B2544E"/>
    <w:rsid w:val="00B26EF7"/>
    <w:rsid w:val="00B27178"/>
    <w:rsid w:val="00B2717C"/>
    <w:rsid w:val="00B3092D"/>
    <w:rsid w:val="00B30A4B"/>
    <w:rsid w:val="00B30B15"/>
    <w:rsid w:val="00B31853"/>
    <w:rsid w:val="00B3191E"/>
    <w:rsid w:val="00B31E1E"/>
    <w:rsid w:val="00B32204"/>
    <w:rsid w:val="00B333E1"/>
    <w:rsid w:val="00B33DB2"/>
    <w:rsid w:val="00B33F8E"/>
    <w:rsid w:val="00B3407F"/>
    <w:rsid w:val="00B345D2"/>
    <w:rsid w:val="00B35148"/>
    <w:rsid w:val="00B36740"/>
    <w:rsid w:val="00B3716B"/>
    <w:rsid w:val="00B3768B"/>
    <w:rsid w:val="00B37DE4"/>
    <w:rsid w:val="00B40FE7"/>
    <w:rsid w:val="00B473B8"/>
    <w:rsid w:val="00B478B3"/>
    <w:rsid w:val="00B5187F"/>
    <w:rsid w:val="00B51ACC"/>
    <w:rsid w:val="00B52F0B"/>
    <w:rsid w:val="00B53D03"/>
    <w:rsid w:val="00B557E1"/>
    <w:rsid w:val="00B558D1"/>
    <w:rsid w:val="00B56207"/>
    <w:rsid w:val="00B56D7A"/>
    <w:rsid w:val="00B61369"/>
    <w:rsid w:val="00B64716"/>
    <w:rsid w:val="00B6474A"/>
    <w:rsid w:val="00B649ED"/>
    <w:rsid w:val="00B64E56"/>
    <w:rsid w:val="00B64F01"/>
    <w:rsid w:val="00B64FA6"/>
    <w:rsid w:val="00B6553D"/>
    <w:rsid w:val="00B66BF0"/>
    <w:rsid w:val="00B66C2B"/>
    <w:rsid w:val="00B70F0B"/>
    <w:rsid w:val="00B712BB"/>
    <w:rsid w:val="00B7175B"/>
    <w:rsid w:val="00B718C5"/>
    <w:rsid w:val="00B730D5"/>
    <w:rsid w:val="00B73D09"/>
    <w:rsid w:val="00B7416C"/>
    <w:rsid w:val="00B74604"/>
    <w:rsid w:val="00B75904"/>
    <w:rsid w:val="00B75C2D"/>
    <w:rsid w:val="00B760E3"/>
    <w:rsid w:val="00B80280"/>
    <w:rsid w:val="00B80B44"/>
    <w:rsid w:val="00B81415"/>
    <w:rsid w:val="00B81F41"/>
    <w:rsid w:val="00B82263"/>
    <w:rsid w:val="00B823EA"/>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5B7"/>
    <w:rsid w:val="00B91C34"/>
    <w:rsid w:val="00B9224A"/>
    <w:rsid w:val="00B9228D"/>
    <w:rsid w:val="00B9249D"/>
    <w:rsid w:val="00B928A6"/>
    <w:rsid w:val="00B92924"/>
    <w:rsid w:val="00B92B28"/>
    <w:rsid w:val="00B94C5B"/>
    <w:rsid w:val="00B94C69"/>
    <w:rsid w:val="00B961CE"/>
    <w:rsid w:val="00B96229"/>
    <w:rsid w:val="00B97E0C"/>
    <w:rsid w:val="00BA03D4"/>
    <w:rsid w:val="00BA29C7"/>
    <w:rsid w:val="00BA2CE6"/>
    <w:rsid w:val="00BA2FCE"/>
    <w:rsid w:val="00BA3BF9"/>
    <w:rsid w:val="00BA3F9C"/>
    <w:rsid w:val="00BA5C2F"/>
    <w:rsid w:val="00BA6488"/>
    <w:rsid w:val="00BA6CA3"/>
    <w:rsid w:val="00BA74AB"/>
    <w:rsid w:val="00BA773F"/>
    <w:rsid w:val="00BA789B"/>
    <w:rsid w:val="00BA7F0D"/>
    <w:rsid w:val="00BB0786"/>
    <w:rsid w:val="00BB1C58"/>
    <w:rsid w:val="00BB2296"/>
    <w:rsid w:val="00BB43C3"/>
    <w:rsid w:val="00BB639A"/>
    <w:rsid w:val="00BB65C9"/>
    <w:rsid w:val="00BB6CDC"/>
    <w:rsid w:val="00BB6F16"/>
    <w:rsid w:val="00BC03DE"/>
    <w:rsid w:val="00BC2790"/>
    <w:rsid w:val="00BC2EEC"/>
    <w:rsid w:val="00BC30AF"/>
    <w:rsid w:val="00BC31D2"/>
    <w:rsid w:val="00BC3892"/>
    <w:rsid w:val="00BC4BD9"/>
    <w:rsid w:val="00BC4E9C"/>
    <w:rsid w:val="00BC58C9"/>
    <w:rsid w:val="00BC5BCB"/>
    <w:rsid w:val="00BC5F7D"/>
    <w:rsid w:val="00BC6DFA"/>
    <w:rsid w:val="00BD0221"/>
    <w:rsid w:val="00BD0B37"/>
    <w:rsid w:val="00BD0E48"/>
    <w:rsid w:val="00BD1CD8"/>
    <w:rsid w:val="00BD2F8E"/>
    <w:rsid w:val="00BD30D5"/>
    <w:rsid w:val="00BD3281"/>
    <w:rsid w:val="00BD3BCF"/>
    <w:rsid w:val="00BD538C"/>
    <w:rsid w:val="00BD59D4"/>
    <w:rsid w:val="00BD60D9"/>
    <w:rsid w:val="00BD6F30"/>
    <w:rsid w:val="00BD79ED"/>
    <w:rsid w:val="00BE04D0"/>
    <w:rsid w:val="00BE0DE5"/>
    <w:rsid w:val="00BE0F85"/>
    <w:rsid w:val="00BE1904"/>
    <w:rsid w:val="00BE1D2C"/>
    <w:rsid w:val="00BE1F84"/>
    <w:rsid w:val="00BE270B"/>
    <w:rsid w:val="00BE56B3"/>
    <w:rsid w:val="00BE5B39"/>
    <w:rsid w:val="00BE6456"/>
    <w:rsid w:val="00BE6784"/>
    <w:rsid w:val="00BE7CF6"/>
    <w:rsid w:val="00BF26D7"/>
    <w:rsid w:val="00BF3228"/>
    <w:rsid w:val="00BF3260"/>
    <w:rsid w:val="00BF3B1C"/>
    <w:rsid w:val="00BF4AFC"/>
    <w:rsid w:val="00BF4BDF"/>
    <w:rsid w:val="00C00816"/>
    <w:rsid w:val="00C00AE3"/>
    <w:rsid w:val="00C014BE"/>
    <w:rsid w:val="00C01702"/>
    <w:rsid w:val="00C0190A"/>
    <w:rsid w:val="00C01ABD"/>
    <w:rsid w:val="00C0208E"/>
    <w:rsid w:val="00C021A4"/>
    <w:rsid w:val="00C0335F"/>
    <w:rsid w:val="00C03999"/>
    <w:rsid w:val="00C04223"/>
    <w:rsid w:val="00C04E1F"/>
    <w:rsid w:val="00C05505"/>
    <w:rsid w:val="00C05E35"/>
    <w:rsid w:val="00C06187"/>
    <w:rsid w:val="00C06A89"/>
    <w:rsid w:val="00C06CFB"/>
    <w:rsid w:val="00C112EE"/>
    <w:rsid w:val="00C11313"/>
    <w:rsid w:val="00C11FA6"/>
    <w:rsid w:val="00C121EC"/>
    <w:rsid w:val="00C126AC"/>
    <w:rsid w:val="00C129A2"/>
    <w:rsid w:val="00C13966"/>
    <w:rsid w:val="00C139B0"/>
    <w:rsid w:val="00C14070"/>
    <w:rsid w:val="00C147DD"/>
    <w:rsid w:val="00C149B9"/>
    <w:rsid w:val="00C1548D"/>
    <w:rsid w:val="00C167EF"/>
    <w:rsid w:val="00C16869"/>
    <w:rsid w:val="00C16F23"/>
    <w:rsid w:val="00C17337"/>
    <w:rsid w:val="00C20EBB"/>
    <w:rsid w:val="00C21065"/>
    <w:rsid w:val="00C21185"/>
    <w:rsid w:val="00C2206E"/>
    <w:rsid w:val="00C22477"/>
    <w:rsid w:val="00C22C1A"/>
    <w:rsid w:val="00C22C27"/>
    <w:rsid w:val="00C24157"/>
    <w:rsid w:val="00C241C7"/>
    <w:rsid w:val="00C2526D"/>
    <w:rsid w:val="00C25332"/>
    <w:rsid w:val="00C2543D"/>
    <w:rsid w:val="00C26316"/>
    <w:rsid w:val="00C30418"/>
    <w:rsid w:val="00C32BB7"/>
    <w:rsid w:val="00C3487F"/>
    <w:rsid w:val="00C34A96"/>
    <w:rsid w:val="00C34FAA"/>
    <w:rsid w:val="00C35655"/>
    <w:rsid w:val="00C357DB"/>
    <w:rsid w:val="00C35B1D"/>
    <w:rsid w:val="00C36113"/>
    <w:rsid w:val="00C369BD"/>
    <w:rsid w:val="00C37A26"/>
    <w:rsid w:val="00C40BF2"/>
    <w:rsid w:val="00C41C76"/>
    <w:rsid w:val="00C41D75"/>
    <w:rsid w:val="00C41E59"/>
    <w:rsid w:val="00C4221D"/>
    <w:rsid w:val="00C426EF"/>
    <w:rsid w:val="00C427EA"/>
    <w:rsid w:val="00C4297A"/>
    <w:rsid w:val="00C42DB6"/>
    <w:rsid w:val="00C432D2"/>
    <w:rsid w:val="00C43980"/>
    <w:rsid w:val="00C43A62"/>
    <w:rsid w:val="00C4498E"/>
    <w:rsid w:val="00C44A54"/>
    <w:rsid w:val="00C44B2A"/>
    <w:rsid w:val="00C4526C"/>
    <w:rsid w:val="00C46FB0"/>
    <w:rsid w:val="00C47DE7"/>
    <w:rsid w:val="00C5095B"/>
    <w:rsid w:val="00C50AF2"/>
    <w:rsid w:val="00C51006"/>
    <w:rsid w:val="00C520E6"/>
    <w:rsid w:val="00C521ED"/>
    <w:rsid w:val="00C522F3"/>
    <w:rsid w:val="00C536ED"/>
    <w:rsid w:val="00C539DD"/>
    <w:rsid w:val="00C541F9"/>
    <w:rsid w:val="00C543EE"/>
    <w:rsid w:val="00C543F3"/>
    <w:rsid w:val="00C55D19"/>
    <w:rsid w:val="00C56429"/>
    <w:rsid w:val="00C5693C"/>
    <w:rsid w:val="00C5783C"/>
    <w:rsid w:val="00C60855"/>
    <w:rsid w:val="00C60D06"/>
    <w:rsid w:val="00C647A6"/>
    <w:rsid w:val="00C64C37"/>
    <w:rsid w:val="00C655BE"/>
    <w:rsid w:val="00C661AD"/>
    <w:rsid w:val="00C666CD"/>
    <w:rsid w:val="00C679A1"/>
    <w:rsid w:val="00C70183"/>
    <w:rsid w:val="00C7080B"/>
    <w:rsid w:val="00C70F8D"/>
    <w:rsid w:val="00C72031"/>
    <w:rsid w:val="00C725A3"/>
    <w:rsid w:val="00C7270D"/>
    <w:rsid w:val="00C72C20"/>
    <w:rsid w:val="00C730F9"/>
    <w:rsid w:val="00C74557"/>
    <w:rsid w:val="00C75B0A"/>
    <w:rsid w:val="00C8000E"/>
    <w:rsid w:val="00C8093C"/>
    <w:rsid w:val="00C8118D"/>
    <w:rsid w:val="00C81873"/>
    <w:rsid w:val="00C82108"/>
    <w:rsid w:val="00C8256D"/>
    <w:rsid w:val="00C8281E"/>
    <w:rsid w:val="00C82F8E"/>
    <w:rsid w:val="00C8314F"/>
    <w:rsid w:val="00C8376F"/>
    <w:rsid w:val="00C83C87"/>
    <w:rsid w:val="00C8449B"/>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1825"/>
    <w:rsid w:val="00CA2D27"/>
    <w:rsid w:val="00CA42C9"/>
    <w:rsid w:val="00CA4458"/>
    <w:rsid w:val="00CA4800"/>
    <w:rsid w:val="00CA51B9"/>
    <w:rsid w:val="00CA5B85"/>
    <w:rsid w:val="00CA76FB"/>
    <w:rsid w:val="00CB0BC4"/>
    <w:rsid w:val="00CB3118"/>
    <w:rsid w:val="00CB3617"/>
    <w:rsid w:val="00CB3A12"/>
    <w:rsid w:val="00CB495D"/>
    <w:rsid w:val="00CB4FE1"/>
    <w:rsid w:val="00CB5035"/>
    <w:rsid w:val="00CB512B"/>
    <w:rsid w:val="00CB52B2"/>
    <w:rsid w:val="00CB68D8"/>
    <w:rsid w:val="00CB6D26"/>
    <w:rsid w:val="00CB7DD3"/>
    <w:rsid w:val="00CC0967"/>
    <w:rsid w:val="00CC0ACB"/>
    <w:rsid w:val="00CC0CDD"/>
    <w:rsid w:val="00CC19BE"/>
    <w:rsid w:val="00CC1FF4"/>
    <w:rsid w:val="00CC2777"/>
    <w:rsid w:val="00CC2C74"/>
    <w:rsid w:val="00CC30B6"/>
    <w:rsid w:val="00CC552B"/>
    <w:rsid w:val="00CC642C"/>
    <w:rsid w:val="00CC6F07"/>
    <w:rsid w:val="00CC71B4"/>
    <w:rsid w:val="00CC7490"/>
    <w:rsid w:val="00CD00EF"/>
    <w:rsid w:val="00CD0375"/>
    <w:rsid w:val="00CD1331"/>
    <w:rsid w:val="00CD16A3"/>
    <w:rsid w:val="00CD28FB"/>
    <w:rsid w:val="00CD2D67"/>
    <w:rsid w:val="00CD31D8"/>
    <w:rsid w:val="00CD3DBB"/>
    <w:rsid w:val="00CD455C"/>
    <w:rsid w:val="00CD4E3E"/>
    <w:rsid w:val="00CD6005"/>
    <w:rsid w:val="00CD603B"/>
    <w:rsid w:val="00CD6131"/>
    <w:rsid w:val="00CD65CC"/>
    <w:rsid w:val="00CD686F"/>
    <w:rsid w:val="00CD6B27"/>
    <w:rsid w:val="00CD6B44"/>
    <w:rsid w:val="00CD6C7A"/>
    <w:rsid w:val="00CD728A"/>
    <w:rsid w:val="00CD75FB"/>
    <w:rsid w:val="00CE02DE"/>
    <w:rsid w:val="00CE1295"/>
    <w:rsid w:val="00CE1A55"/>
    <w:rsid w:val="00CE2410"/>
    <w:rsid w:val="00CE33C6"/>
    <w:rsid w:val="00CE3862"/>
    <w:rsid w:val="00CE393F"/>
    <w:rsid w:val="00CE41E1"/>
    <w:rsid w:val="00CE4E14"/>
    <w:rsid w:val="00CE5294"/>
    <w:rsid w:val="00CE6071"/>
    <w:rsid w:val="00CE7D13"/>
    <w:rsid w:val="00CF134C"/>
    <w:rsid w:val="00CF2621"/>
    <w:rsid w:val="00CF2ED6"/>
    <w:rsid w:val="00CF3926"/>
    <w:rsid w:val="00CF3C1B"/>
    <w:rsid w:val="00CF5202"/>
    <w:rsid w:val="00CF5A08"/>
    <w:rsid w:val="00CF67AB"/>
    <w:rsid w:val="00CF7883"/>
    <w:rsid w:val="00D0018E"/>
    <w:rsid w:val="00D0139A"/>
    <w:rsid w:val="00D02201"/>
    <w:rsid w:val="00D02643"/>
    <w:rsid w:val="00D03CB6"/>
    <w:rsid w:val="00D0522A"/>
    <w:rsid w:val="00D05B8C"/>
    <w:rsid w:val="00D071F2"/>
    <w:rsid w:val="00D073F9"/>
    <w:rsid w:val="00D10337"/>
    <w:rsid w:val="00D10EC5"/>
    <w:rsid w:val="00D11707"/>
    <w:rsid w:val="00D1221F"/>
    <w:rsid w:val="00D126B1"/>
    <w:rsid w:val="00D132D8"/>
    <w:rsid w:val="00D160D4"/>
    <w:rsid w:val="00D162B0"/>
    <w:rsid w:val="00D1657E"/>
    <w:rsid w:val="00D207F5"/>
    <w:rsid w:val="00D20DE3"/>
    <w:rsid w:val="00D21526"/>
    <w:rsid w:val="00D2187E"/>
    <w:rsid w:val="00D21F51"/>
    <w:rsid w:val="00D226A5"/>
    <w:rsid w:val="00D22BCC"/>
    <w:rsid w:val="00D24678"/>
    <w:rsid w:val="00D26BE3"/>
    <w:rsid w:val="00D26FC1"/>
    <w:rsid w:val="00D27A2D"/>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C8C"/>
    <w:rsid w:val="00D45057"/>
    <w:rsid w:val="00D45EFC"/>
    <w:rsid w:val="00D4654F"/>
    <w:rsid w:val="00D506E4"/>
    <w:rsid w:val="00D51B97"/>
    <w:rsid w:val="00D52DA8"/>
    <w:rsid w:val="00D5309F"/>
    <w:rsid w:val="00D535F2"/>
    <w:rsid w:val="00D54942"/>
    <w:rsid w:val="00D54F7E"/>
    <w:rsid w:val="00D56336"/>
    <w:rsid w:val="00D56FAE"/>
    <w:rsid w:val="00D5718E"/>
    <w:rsid w:val="00D57418"/>
    <w:rsid w:val="00D5771F"/>
    <w:rsid w:val="00D60F10"/>
    <w:rsid w:val="00D62518"/>
    <w:rsid w:val="00D62BF4"/>
    <w:rsid w:val="00D634FD"/>
    <w:rsid w:val="00D64314"/>
    <w:rsid w:val="00D646D8"/>
    <w:rsid w:val="00D659FA"/>
    <w:rsid w:val="00D65D3B"/>
    <w:rsid w:val="00D70019"/>
    <w:rsid w:val="00D704B0"/>
    <w:rsid w:val="00D7100F"/>
    <w:rsid w:val="00D7161A"/>
    <w:rsid w:val="00D73215"/>
    <w:rsid w:val="00D744BC"/>
    <w:rsid w:val="00D76B29"/>
    <w:rsid w:val="00D76D98"/>
    <w:rsid w:val="00D77153"/>
    <w:rsid w:val="00D775B4"/>
    <w:rsid w:val="00D77AFA"/>
    <w:rsid w:val="00D8046D"/>
    <w:rsid w:val="00D80C58"/>
    <w:rsid w:val="00D81173"/>
    <w:rsid w:val="00D81ADE"/>
    <w:rsid w:val="00D81D7C"/>
    <w:rsid w:val="00D828CB"/>
    <w:rsid w:val="00D83CCD"/>
    <w:rsid w:val="00D83E8F"/>
    <w:rsid w:val="00D83FF1"/>
    <w:rsid w:val="00D87136"/>
    <w:rsid w:val="00D907F5"/>
    <w:rsid w:val="00D917FD"/>
    <w:rsid w:val="00D9264F"/>
    <w:rsid w:val="00D92714"/>
    <w:rsid w:val="00D92F8A"/>
    <w:rsid w:val="00D93379"/>
    <w:rsid w:val="00D94782"/>
    <w:rsid w:val="00D969D1"/>
    <w:rsid w:val="00D9763D"/>
    <w:rsid w:val="00DA0302"/>
    <w:rsid w:val="00DA0369"/>
    <w:rsid w:val="00DA0496"/>
    <w:rsid w:val="00DA07DE"/>
    <w:rsid w:val="00DA0BED"/>
    <w:rsid w:val="00DA0DF1"/>
    <w:rsid w:val="00DA2047"/>
    <w:rsid w:val="00DA26AA"/>
    <w:rsid w:val="00DA326C"/>
    <w:rsid w:val="00DA3EC7"/>
    <w:rsid w:val="00DA4387"/>
    <w:rsid w:val="00DA5430"/>
    <w:rsid w:val="00DA5854"/>
    <w:rsid w:val="00DA62D6"/>
    <w:rsid w:val="00DA64AB"/>
    <w:rsid w:val="00DA675A"/>
    <w:rsid w:val="00DA6C90"/>
    <w:rsid w:val="00DA73A2"/>
    <w:rsid w:val="00DB06D4"/>
    <w:rsid w:val="00DB0865"/>
    <w:rsid w:val="00DB119D"/>
    <w:rsid w:val="00DB1B65"/>
    <w:rsid w:val="00DB2088"/>
    <w:rsid w:val="00DB2DF4"/>
    <w:rsid w:val="00DB4D7C"/>
    <w:rsid w:val="00DB5213"/>
    <w:rsid w:val="00DB5749"/>
    <w:rsid w:val="00DB5BB9"/>
    <w:rsid w:val="00DB6038"/>
    <w:rsid w:val="00DB60AF"/>
    <w:rsid w:val="00DB64AD"/>
    <w:rsid w:val="00DB6C9F"/>
    <w:rsid w:val="00DB72D9"/>
    <w:rsid w:val="00DB7AD6"/>
    <w:rsid w:val="00DB7B8B"/>
    <w:rsid w:val="00DC0ECC"/>
    <w:rsid w:val="00DC149F"/>
    <w:rsid w:val="00DC157B"/>
    <w:rsid w:val="00DC21BB"/>
    <w:rsid w:val="00DC287C"/>
    <w:rsid w:val="00DC2B68"/>
    <w:rsid w:val="00DC34D4"/>
    <w:rsid w:val="00DC5581"/>
    <w:rsid w:val="00DC674C"/>
    <w:rsid w:val="00DC6CD3"/>
    <w:rsid w:val="00DC76FF"/>
    <w:rsid w:val="00DD05FF"/>
    <w:rsid w:val="00DD06EF"/>
    <w:rsid w:val="00DD0B9D"/>
    <w:rsid w:val="00DD0DCA"/>
    <w:rsid w:val="00DD24A0"/>
    <w:rsid w:val="00DD2CAD"/>
    <w:rsid w:val="00DD2CE7"/>
    <w:rsid w:val="00DD3370"/>
    <w:rsid w:val="00DD4286"/>
    <w:rsid w:val="00DD4383"/>
    <w:rsid w:val="00DD43B9"/>
    <w:rsid w:val="00DD493C"/>
    <w:rsid w:val="00DD4F6F"/>
    <w:rsid w:val="00DD6BB7"/>
    <w:rsid w:val="00DE1CDF"/>
    <w:rsid w:val="00DE2F13"/>
    <w:rsid w:val="00DE2F78"/>
    <w:rsid w:val="00DE2FA9"/>
    <w:rsid w:val="00DE35EE"/>
    <w:rsid w:val="00DE3C25"/>
    <w:rsid w:val="00DE3CF2"/>
    <w:rsid w:val="00DE44F7"/>
    <w:rsid w:val="00DE462E"/>
    <w:rsid w:val="00DE5652"/>
    <w:rsid w:val="00DE66F2"/>
    <w:rsid w:val="00DF0D48"/>
    <w:rsid w:val="00DF2C55"/>
    <w:rsid w:val="00DF4C1E"/>
    <w:rsid w:val="00DF5373"/>
    <w:rsid w:val="00DF64FF"/>
    <w:rsid w:val="00DF7566"/>
    <w:rsid w:val="00E01129"/>
    <w:rsid w:val="00E01201"/>
    <w:rsid w:val="00E01C52"/>
    <w:rsid w:val="00E03709"/>
    <w:rsid w:val="00E065FF"/>
    <w:rsid w:val="00E06D35"/>
    <w:rsid w:val="00E07F5E"/>
    <w:rsid w:val="00E1018C"/>
    <w:rsid w:val="00E113BB"/>
    <w:rsid w:val="00E118CC"/>
    <w:rsid w:val="00E12DEC"/>
    <w:rsid w:val="00E132AD"/>
    <w:rsid w:val="00E13809"/>
    <w:rsid w:val="00E1431C"/>
    <w:rsid w:val="00E171E9"/>
    <w:rsid w:val="00E20F38"/>
    <w:rsid w:val="00E2104A"/>
    <w:rsid w:val="00E21A9B"/>
    <w:rsid w:val="00E22CE6"/>
    <w:rsid w:val="00E233DE"/>
    <w:rsid w:val="00E234F8"/>
    <w:rsid w:val="00E2443B"/>
    <w:rsid w:val="00E25171"/>
    <w:rsid w:val="00E252B2"/>
    <w:rsid w:val="00E25481"/>
    <w:rsid w:val="00E25483"/>
    <w:rsid w:val="00E256F5"/>
    <w:rsid w:val="00E26080"/>
    <w:rsid w:val="00E261EE"/>
    <w:rsid w:val="00E27141"/>
    <w:rsid w:val="00E279D1"/>
    <w:rsid w:val="00E27F67"/>
    <w:rsid w:val="00E404D3"/>
    <w:rsid w:val="00E410BA"/>
    <w:rsid w:val="00E41762"/>
    <w:rsid w:val="00E41A8B"/>
    <w:rsid w:val="00E42601"/>
    <w:rsid w:val="00E45359"/>
    <w:rsid w:val="00E45626"/>
    <w:rsid w:val="00E45EEA"/>
    <w:rsid w:val="00E46C04"/>
    <w:rsid w:val="00E46D2D"/>
    <w:rsid w:val="00E4769F"/>
    <w:rsid w:val="00E47830"/>
    <w:rsid w:val="00E47A93"/>
    <w:rsid w:val="00E50C5D"/>
    <w:rsid w:val="00E50EBA"/>
    <w:rsid w:val="00E51114"/>
    <w:rsid w:val="00E512ED"/>
    <w:rsid w:val="00E51595"/>
    <w:rsid w:val="00E534C8"/>
    <w:rsid w:val="00E5434F"/>
    <w:rsid w:val="00E56602"/>
    <w:rsid w:val="00E56D48"/>
    <w:rsid w:val="00E5799C"/>
    <w:rsid w:val="00E604E8"/>
    <w:rsid w:val="00E60F41"/>
    <w:rsid w:val="00E6137E"/>
    <w:rsid w:val="00E61F35"/>
    <w:rsid w:val="00E61FB6"/>
    <w:rsid w:val="00E62B88"/>
    <w:rsid w:val="00E63861"/>
    <w:rsid w:val="00E63881"/>
    <w:rsid w:val="00E63EE9"/>
    <w:rsid w:val="00E6464E"/>
    <w:rsid w:val="00E6512C"/>
    <w:rsid w:val="00E66E63"/>
    <w:rsid w:val="00E66EE1"/>
    <w:rsid w:val="00E675A2"/>
    <w:rsid w:val="00E67E41"/>
    <w:rsid w:val="00E70007"/>
    <w:rsid w:val="00E70552"/>
    <w:rsid w:val="00E70828"/>
    <w:rsid w:val="00E70838"/>
    <w:rsid w:val="00E7161A"/>
    <w:rsid w:val="00E71681"/>
    <w:rsid w:val="00E72586"/>
    <w:rsid w:val="00E72B55"/>
    <w:rsid w:val="00E72F22"/>
    <w:rsid w:val="00E73FD9"/>
    <w:rsid w:val="00E75432"/>
    <w:rsid w:val="00E801B6"/>
    <w:rsid w:val="00E80CF8"/>
    <w:rsid w:val="00E814A2"/>
    <w:rsid w:val="00E816C9"/>
    <w:rsid w:val="00E817DA"/>
    <w:rsid w:val="00E81894"/>
    <w:rsid w:val="00E81D4B"/>
    <w:rsid w:val="00E821F4"/>
    <w:rsid w:val="00E83271"/>
    <w:rsid w:val="00E83AEE"/>
    <w:rsid w:val="00E849E3"/>
    <w:rsid w:val="00E851B3"/>
    <w:rsid w:val="00E86053"/>
    <w:rsid w:val="00E86566"/>
    <w:rsid w:val="00E865C2"/>
    <w:rsid w:val="00E867CC"/>
    <w:rsid w:val="00E86E65"/>
    <w:rsid w:val="00E87129"/>
    <w:rsid w:val="00E87130"/>
    <w:rsid w:val="00E91612"/>
    <w:rsid w:val="00E91EBC"/>
    <w:rsid w:val="00E938F7"/>
    <w:rsid w:val="00E93AA4"/>
    <w:rsid w:val="00E94F81"/>
    <w:rsid w:val="00E952F3"/>
    <w:rsid w:val="00E95A72"/>
    <w:rsid w:val="00E95A93"/>
    <w:rsid w:val="00E95CD9"/>
    <w:rsid w:val="00E965B8"/>
    <w:rsid w:val="00E96746"/>
    <w:rsid w:val="00E96D27"/>
    <w:rsid w:val="00E975FC"/>
    <w:rsid w:val="00E97CAF"/>
    <w:rsid w:val="00EA02C5"/>
    <w:rsid w:val="00EA0800"/>
    <w:rsid w:val="00EA0B57"/>
    <w:rsid w:val="00EA1013"/>
    <w:rsid w:val="00EA1072"/>
    <w:rsid w:val="00EA2AE8"/>
    <w:rsid w:val="00EA415F"/>
    <w:rsid w:val="00EA46E3"/>
    <w:rsid w:val="00EA513C"/>
    <w:rsid w:val="00EA576B"/>
    <w:rsid w:val="00EA5D05"/>
    <w:rsid w:val="00EA7670"/>
    <w:rsid w:val="00EB083C"/>
    <w:rsid w:val="00EB1D4E"/>
    <w:rsid w:val="00EB20D2"/>
    <w:rsid w:val="00EB2305"/>
    <w:rsid w:val="00EB3DE4"/>
    <w:rsid w:val="00EB4DDB"/>
    <w:rsid w:val="00EB7E92"/>
    <w:rsid w:val="00EC0A46"/>
    <w:rsid w:val="00EC220B"/>
    <w:rsid w:val="00EC27C1"/>
    <w:rsid w:val="00EC302E"/>
    <w:rsid w:val="00EC36C5"/>
    <w:rsid w:val="00EC3BF9"/>
    <w:rsid w:val="00EC4755"/>
    <w:rsid w:val="00EC5D20"/>
    <w:rsid w:val="00EC5DFE"/>
    <w:rsid w:val="00EC66C4"/>
    <w:rsid w:val="00EC72AE"/>
    <w:rsid w:val="00EC7BA5"/>
    <w:rsid w:val="00EC7EB4"/>
    <w:rsid w:val="00ED020A"/>
    <w:rsid w:val="00ED0C88"/>
    <w:rsid w:val="00ED11CC"/>
    <w:rsid w:val="00ED1EB8"/>
    <w:rsid w:val="00ED2D76"/>
    <w:rsid w:val="00ED2EB1"/>
    <w:rsid w:val="00ED3050"/>
    <w:rsid w:val="00ED3919"/>
    <w:rsid w:val="00ED438A"/>
    <w:rsid w:val="00ED43AC"/>
    <w:rsid w:val="00ED4A2E"/>
    <w:rsid w:val="00ED7A70"/>
    <w:rsid w:val="00EE0A05"/>
    <w:rsid w:val="00EE0E28"/>
    <w:rsid w:val="00EE50D0"/>
    <w:rsid w:val="00EE59A7"/>
    <w:rsid w:val="00EE646B"/>
    <w:rsid w:val="00EE6962"/>
    <w:rsid w:val="00EE6D18"/>
    <w:rsid w:val="00EE78F6"/>
    <w:rsid w:val="00EE7E52"/>
    <w:rsid w:val="00EF0B7A"/>
    <w:rsid w:val="00EF0D9F"/>
    <w:rsid w:val="00EF1ECC"/>
    <w:rsid w:val="00EF2B3F"/>
    <w:rsid w:val="00EF3E73"/>
    <w:rsid w:val="00EF5801"/>
    <w:rsid w:val="00EF6DB2"/>
    <w:rsid w:val="00EF6F37"/>
    <w:rsid w:val="00F02257"/>
    <w:rsid w:val="00F02DBA"/>
    <w:rsid w:val="00F0315C"/>
    <w:rsid w:val="00F0389C"/>
    <w:rsid w:val="00F04313"/>
    <w:rsid w:val="00F06086"/>
    <w:rsid w:val="00F06922"/>
    <w:rsid w:val="00F06F0F"/>
    <w:rsid w:val="00F0726F"/>
    <w:rsid w:val="00F07B12"/>
    <w:rsid w:val="00F07D69"/>
    <w:rsid w:val="00F100E9"/>
    <w:rsid w:val="00F1034D"/>
    <w:rsid w:val="00F1079F"/>
    <w:rsid w:val="00F117ED"/>
    <w:rsid w:val="00F11876"/>
    <w:rsid w:val="00F1193D"/>
    <w:rsid w:val="00F11BB1"/>
    <w:rsid w:val="00F12A31"/>
    <w:rsid w:val="00F132B1"/>
    <w:rsid w:val="00F15411"/>
    <w:rsid w:val="00F15A83"/>
    <w:rsid w:val="00F15B34"/>
    <w:rsid w:val="00F15DEB"/>
    <w:rsid w:val="00F17005"/>
    <w:rsid w:val="00F205F0"/>
    <w:rsid w:val="00F21D22"/>
    <w:rsid w:val="00F223DB"/>
    <w:rsid w:val="00F229E1"/>
    <w:rsid w:val="00F24BC9"/>
    <w:rsid w:val="00F2595E"/>
    <w:rsid w:val="00F25A5C"/>
    <w:rsid w:val="00F272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58F"/>
    <w:rsid w:val="00F50CDA"/>
    <w:rsid w:val="00F50D3F"/>
    <w:rsid w:val="00F50D4E"/>
    <w:rsid w:val="00F50E87"/>
    <w:rsid w:val="00F51638"/>
    <w:rsid w:val="00F51D1E"/>
    <w:rsid w:val="00F52610"/>
    <w:rsid w:val="00F528BE"/>
    <w:rsid w:val="00F52B6A"/>
    <w:rsid w:val="00F52FA7"/>
    <w:rsid w:val="00F5316C"/>
    <w:rsid w:val="00F53389"/>
    <w:rsid w:val="00F534FC"/>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BD2"/>
    <w:rsid w:val="00F64DCE"/>
    <w:rsid w:val="00F6516C"/>
    <w:rsid w:val="00F654ED"/>
    <w:rsid w:val="00F65F9E"/>
    <w:rsid w:val="00F66653"/>
    <w:rsid w:val="00F6725A"/>
    <w:rsid w:val="00F67A29"/>
    <w:rsid w:val="00F67DA6"/>
    <w:rsid w:val="00F702EB"/>
    <w:rsid w:val="00F708ED"/>
    <w:rsid w:val="00F710D6"/>
    <w:rsid w:val="00F717E1"/>
    <w:rsid w:val="00F71D7D"/>
    <w:rsid w:val="00F72BDF"/>
    <w:rsid w:val="00F735A7"/>
    <w:rsid w:val="00F74441"/>
    <w:rsid w:val="00F745D9"/>
    <w:rsid w:val="00F758A0"/>
    <w:rsid w:val="00F76BB3"/>
    <w:rsid w:val="00F76D4E"/>
    <w:rsid w:val="00F772DA"/>
    <w:rsid w:val="00F7781E"/>
    <w:rsid w:val="00F81708"/>
    <w:rsid w:val="00F822F5"/>
    <w:rsid w:val="00F82D68"/>
    <w:rsid w:val="00F8304F"/>
    <w:rsid w:val="00F847B5"/>
    <w:rsid w:val="00F84BB8"/>
    <w:rsid w:val="00F85DFD"/>
    <w:rsid w:val="00F8679A"/>
    <w:rsid w:val="00F868BC"/>
    <w:rsid w:val="00F875DE"/>
    <w:rsid w:val="00F879B1"/>
    <w:rsid w:val="00F90D95"/>
    <w:rsid w:val="00F90F9D"/>
    <w:rsid w:val="00F91054"/>
    <w:rsid w:val="00F92653"/>
    <w:rsid w:val="00F92C69"/>
    <w:rsid w:val="00F92CC0"/>
    <w:rsid w:val="00F9332E"/>
    <w:rsid w:val="00F937E7"/>
    <w:rsid w:val="00F95023"/>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B072F"/>
    <w:rsid w:val="00FB092A"/>
    <w:rsid w:val="00FB0BC2"/>
    <w:rsid w:val="00FB1D41"/>
    <w:rsid w:val="00FB2F90"/>
    <w:rsid w:val="00FB308E"/>
    <w:rsid w:val="00FB32D4"/>
    <w:rsid w:val="00FB3461"/>
    <w:rsid w:val="00FB37A8"/>
    <w:rsid w:val="00FB4187"/>
    <w:rsid w:val="00FB5CA3"/>
    <w:rsid w:val="00FC006A"/>
    <w:rsid w:val="00FC0934"/>
    <w:rsid w:val="00FC12B5"/>
    <w:rsid w:val="00FC1882"/>
    <w:rsid w:val="00FC1AD6"/>
    <w:rsid w:val="00FC1C2D"/>
    <w:rsid w:val="00FC2647"/>
    <w:rsid w:val="00FC272C"/>
    <w:rsid w:val="00FC2B2D"/>
    <w:rsid w:val="00FC2CDB"/>
    <w:rsid w:val="00FC3263"/>
    <w:rsid w:val="00FC3A48"/>
    <w:rsid w:val="00FC5058"/>
    <w:rsid w:val="00FC54B8"/>
    <w:rsid w:val="00FC5520"/>
    <w:rsid w:val="00FC61EA"/>
    <w:rsid w:val="00FC735E"/>
    <w:rsid w:val="00FC7F42"/>
    <w:rsid w:val="00FD0883"/>
    <w:rsid w:val="00FD1263"/>
    <w:rsid w:val="00FD1EA4"/>
    <w:rsid w:val="00FD273B"/>
    <w:rsid w:val="00FD2A4B"/>
    <w:rsid w:val="00FD2B18"/>
    <w:rsid w:val="00FD34B2"/>
    <w:rsid w:val="00FD350C"/>
    <w:rsid w:val="00FD4A4B"/>
    <w:rsid w:val="00FD4B1F"/>
    <w:rsid w:val="00FD4ED0"/>
    <w:rsid w:val="00FD5D94"/>
    <w:rsid w:val="00FD65DE"/>
    <w:rsid w:val="00FE0D70"/>
    <w:rsid w:val="00FE1A06"/>
    <w:rsid w:val="00FE2E8D"/>
    <w:rsid w:val="00FE3738"/>
    <w:rsid w:val="00FE3ACE"/>
    <w:rsid w:val="00FE3DF9"/>
    <w:rsid w:val="00FE4F1F"/>
    <w:rsid w:val="00FE513E"/>
    <w:rsid w:val="00FE531F"/>
    <w:rsid w:val="00FE5E5C"/>
    <w:rsid w:val="00FE5F67"/>
    <w:rsid w:val="00FE65F9"/>
    <w:rsid w:val="00FE7764"/>
    <w:rsid w:val="00FE7F8D"/>
    <w:rsid w:val="00FF249C"/>
    <w:rsid w:val="00FF2EA1"/>
    <w:rsid w:val="00FF35F6"/>
    <w:rsid w:val="00FF5C39"/>
    <w:rsid w:val="00FF6321"/>
    <w:rsid w:val="00FF67D2"/>
    <w:rsid w:val="00FF7622"/>
    <w:rsid w:val="011F386D"/>
    <w:rsid w:val="0173124C"/>
    <w:rsid w:val="01767D6B"/>
    <w:rsid w:val="01C50555"/>
    <w:rsid w:val="01F40F97"/>
    <w:rsid w:val="02115963"/>
    <w:rsid w:val="02326849"/>
    <w:rsid w:val="024261A6"/>
    <w:rsid w:val="024812EC"/>
    <w:rsid w:val="02672DC5"/>
    <w:rsid w:val="02C42642"/>
    <w:rsid w:val="02D3433D"/>
    <w:rsid w:val="02E7478A"/>
    <w:rsid w:val="03427039"/>
    <w:rsid w:val="03A964DC"/>
    <w:rsid w:val="03C545D6"/>
    <w:rsid w:val="03F24A85"/>
    <w:rsid w:val="03FA3D0F"/>
    <w:rsid w:val="04725628"/>
    <w:rsid w:val="0482288A"/>
    <w:rsid w:val="049802FF"/>
    <w:rsid w:val="04B21229"/>
    <w:rsid w:val="05395285"/>
    <w:rsid w:val="05527330"/>
    <w:rsid w:val="0559183C"/>
    <w:rsid w:val="05657629"/>
    <w:rsid w:val="05AB059E"/>
    <w:rsid w:val="05DC71B6"/>
    <w:rsid w:val="05FF3C94"/>
    <w:rsid w:val="063B1E36"/>
    <w:rsid w:val="06665122"/>
    <w:rsid w:val="069C4744"/>
    <w:rsid w:val="06C64491"/>
    <w:rsid w:val="06FA0B05"/>
    <w:rsid w:val="072E5A89"/>
    <w:rsid w:val="07611933"/>
    <w:rsid w:val="07640E29"/>
    <w:rsid w:val="076C3962"/>
    <w:rsid w:val="077305E3"/>
    <w:rsid w:val="07AD40C1"/>
    <w:rsid w:val="07D31FE7"/>
    <w:rsid w:val="07DF595B"/>
    <w:rsid w:val="081718B2"/>
    <w:rsid w:val="082E75CE"/>
    <w:rsid w:val="08453A4F"/>
    <w:rsid w:val="0871079C"/>
    <w:rsid w:val="08867F40"/>
    <w:rsid w:val="08FB788E"/>
    <w:rsid w:val="09120841"/>
    <w:rsid w:val="09122996"/>
    <w:rsid w:val="092A34B2"/>
    <w:rsid w:val="093568F1"/>
    <w:rsid w:val="09650014"/>
    <w:rsid w:val="09D171F7"/>
    <w:rsid w:val="09DA6CC4"/>
    <w:rsid w:val="09DD7CE1"/>
    <w:rsid w:val="09F6762F"/>
    <w:rsid w:val="0A1641A0"/>
    <w:rsid w:val="0A8743C3"/>
    <w:rsid w:val="0AB26C7B"/>
    <w:rsid w:val="0AFA3217"/>
    <w:rsid w:val="0B4A0278"/>
    <w:rsid w:val="0B663218"/>
    <w:rsid w:val="0C3E42BE"/>
    <w:rsid w:val="0C7D2E8A"/>
    <w:rsid w:val="0C871385"/>
    <w:rsid w:val="0CC55A09"/>
    <w:rsid w:val="0CC71098"/>
    <w:rsid w:val="0CCC3284"/>
    <w:rsid w:val="0D22736F"/>
    <w:rsid w:val="0D315138"/>
    <w:rsid w:val="0D4806BF"/>
    <w:rsid w:val="0D5667BF"/>
    <w:rsid w:val="0D580EAF"/>
    <w:rsid w:val="0D915FE0"/>
    <w:rsid w:val="0DA81715"/>
    <w:rsid w:val="0DC71269"/>
    <w:rsid w:val="0DD03405"/>
    <w:rsid w:val="0E024D74"/>
    <w:rsid w:val="0E1E3623"/>
    <w:rsid w:val="0E1E5CC5"/>
    <w:rsid w:val="0EBB75FD"/>
    <w:rsid w:val="0ECF23DA"/>
    <w:rsid w:val="0EF451E6"/>
    <w:rsid w:val="0F03215E"/>
    <w:rsid w:val="0F781B40"/>
    <w:rsid w:val="0F7C244C"/>
    <w:rsid w:val="0FA12A24"/>
    <w:rsid w:val="0FF72D80"/>
    <w:rsid w:val="100827DD"/>
    <w:rsid w:val="102B5AE8"/>
    <w:rsid w:val="10611A0A"/>
    <w:rsid w:val="107063C2"/>
    <w:rsid w:val="10973B47"/>
    <w:rsid w:val="111156C1"/>
    <w:rsid w:val="111D4066"/>
    <w:rsid w:val="113B11FE"/>
    <w:rsid w:val="113F4779"/>
    <w:rsid w:val="1147178D"/>
    <w:rsid w:val="114C4454"/>
    <w:rsid w:val="11785EA3"/>
    <w:rsid w:val="120E351F"/>
    <w:rsid w:val="12DD5D64"/>
    <w:rsid w:val="135D6159"/>
    <w:rsid w:val="13722A67"/>
    <w:rsid w:val="13E20076"/>
    <w:rsid w:val="14034102"/>
    <w:rsid w:val="142D5A55"/>
    <w:rsid w:val="14C22F20"/>
    <w:rsid w:val="150313CA"/>
    <w:rsid w:val="1528122B"/>
    <w:rsid w:val="152F2422"/>
    <w:rsid w:val="15590C73"/>
    <w:rsid w:val="157D0F94"/>
    <w:rsid w:val="159A3ED7"/>
    <w:rsid w:val="15B720D6"/>
    <w:rsid w:val="16057A20"/>
    <w:rsid w:val="167C34BC"/>
    <w:rsid w:val="168A5924"/>
    <w:rsid w:val="168C7180"/>
    <w:rsid w:val="16957C0A"/>
    <w:rsid w:val="16D87F57"/>
    <w:rsid w:val="16FE00C6"/>
    <w:rsid w:val="173043C7"/>
    <w:rsid w:val="175D3F08"/>
    <w:rsid w:val="177532C5"/>
    <w:rsid w:val="178331DC"/>
    <w:rsid w:val="17C52D61"/>
    <w:rsid w:val="17D66D1D"/>
    <w:rsid w:val="18670F85"/>
    <w:rsid w:val="187A66B9"/>
    <w:rsid w:val="18D8256B"/>
    <w:rsid w:val="19495A8C"/>
    <w:rsid w:val="1A203B07"/>
    <w:rsid w:val="1A2E2D38"/>
    <w:rsid w:val="1A872F16"/>
    <w:rsid w:val="1AB23A71"/>
    <w:rsid w:val="1B0A1107"/>
    <w:rsid w:val="1B5D3B66"/>
    <w:rsid w:val="1B6C1F82"/>
    <w:rsid w:val="1B851185"/>
    <w:rsid w:val="1B9800C1"/>
    <w:rsid w:val="1BE02360"/>
    <w:rsid w:val="1C03455F"/>
    <w:rsid w:val="1C19459D"/>
    <w:rsid w:val="1C66515D"/>
    <w:rsid w:val="1C695109"/>
    <w:rsid w:val="1CB97415"/>
    <w:rsid w:val="1CC80EC6"/>
    <w:rsid w:val="1CD12AEA"/>
    <w:rsid w:val="1CF85EE3"/>
    <w:rsid w:val="1D372267"/>
    <w:rsid w:val="1D6578D8"/>
    <w:rsid w:val="1D965080"/>
    <w:rsid w:val="1DBD0EB9"/>
    <w:rsid w:val="1DC85060"/>
    <w:rsid w:val="1DD063A3"/>
    <w:rsid w:val="1DD4765C"/>
    <w:rsid w:val="1DE574ED"/>
    <w:rsid w:val="1E1E31CB"/>
    <w:rsid w:val="1E227B95"/>
    <w:rsid w:val="1E302002"/>
    <w:rsid w:val="1E852A40"/>
    <w:rsid w:val="1E9C64F7"/>
    <w:rsid w:val="1EA47B74"/>
    <w:rsid w:val="1F0A5310"/>
    <w:rsid w:val="1F125176"/>
    <w:rsid w:val="1F134049"/>
    <w:rsid w:val="1F2D1B59"/>
    <w:rsid w:val="1F330EF8"/>
    <w:rsid w:val="1F413E35"/>
    <w:rsid w:val="1F4E018F"/>
    <w:rsid w:val="1F5C46B7"/>
    <w:rsid w:val="1FA87ADA"/>
    <w:rsid w:val="1FF07174"/>
    <w:rsid w:val="1FFF65C0"/>
    <w:rsid w:val="205D27E4"/>
    <w:rsid w:val="2077476C"/>
    <w:rsid w:val="208C1B1C"/>
    <w:rsid w:val="20A93891"/>
    <w:rsid w:val="20C6677D"/>
    <w:rsid w:val="20D67DC5"/>
    <w:rsid w:val="21546E0F"/>
    <w:rsid w:val="21587038"/>
    <w:rsid w:val="218058F4"/>
    <w:rsid w:val="221C1B58"/>
    <w:rsid w:val="221F520B"/>
    <w:rsid w:val="225A0690"/>
    <w:rsid w:val="22607D71"/>
    <w:rsid w:val="22892882"/>
    <w:rsid w:val="2318384C"/>
    <w:rsid w:val="238D53E2"/>
    <w:rsid w:val="2398550A"/>
    <w:rsid w:val="23BB240A"/>
    <w:rsid w:val="23DB25DE"/>
    <w:rsid w:val="24161250"/>
    <w:rsid w:val="241829E9"/>
    <w:rsid w:val="243E0C5B"/>
    <w:rsid w:val="247F46C8"/>
    <w:rsid w:val="24945D92"/>
    <w:rsid w:val="24C00260"/>
    <w:rsid w:val="24DD22B1"/>
    <w:rsid w:val="24FF2017"/>
    <w:rsid w:val="250D35D3"/>
    <w:rsid w:val="25433792"/>
    <w:rsid w:val="254B6F9C"/>
    <w:rsid w:val="25626093"/>
    <w:rsid w:val="25675548"/>
    <w:rsid w:val="256F3B25"/>
    <w:rsid w:val="25916979"/>
    <w:rsid w:val="25D159C2"/>
    <w:rsid w:val="25F10AEC"/>
    <w:rsid w:val="26076049"/>
    <w:rsid w:val="261D6C28"/>
    <w:rsid w:val="263673F0"/>
    <w:rsid w:val="26A5092E"/>
    <w:rsid w:val="26EB53F8"/>
    <w:rsid w:val="27313728"/>
    <w:rsid w:val="27C22A92"/>
    <w:rsid w:val="27F41D74"/>
    <w:rsid w:val="27F84FA1"/>
    <w:rsid w:val="2805374C"/>
    <w:rsid w:val="28054429"/>
    <w:rsid w:val="289006C5"/>
    <w:rsid w:val="28A15125"/>
    <w:rsid w:val="28F70AC8"/>
    <w:rsid w:val="29626662"/>
    <w:rsid w:val="29C17E10"/>
    <w:rsid w:val="29D3130E"/>
    <w:rsid w:val="2A0742C9"/>
    <w:rsid w:val="2A38390F"/>
    <w:rsid w:val="2A445D62"/>
    <w:rsid w:val="2ACF7D06"/>
    <w:rsid w:val="2B0D43A8"/>
    <w:rsid w:val="2B1A2C5D"/>
    <w:rsid w:val="2B391C59"/>
    <w:rsid w:val="2BC1080E"/>
    <w:rsid w:val="2BD36DB1"/>
    <w:rsid w:val="2BD66A43"/>
    <w:rsid w:val="2BD902EC"/>
    <w:rsid w:val="2C264524"/>
    <w:rsid w:val="2C42604E"/>
    <w:rsid w:val="2D0B24DF"/>
    <w:rsid w:val="2D1A2B71"/>
    <w:rsid w:val="2D426ED6"/>
    <w:rsid w:val="2D4E6AFF"/>
    <w:rsid w:val="2D5336C2"/>
    <w:rsid w:val="2D7533AE"/>
    <w:rsid w:val="2D9177D0"/>
    <w:rsid w:val="2DA53854"/>
    <w:rsid w:val="2DDA5DE0"/>
    <w:rsid w:val="2E2573A9"/>
    <w:rsid w:val="2E474901"/>
    <w:rsid w:val="2E756179"/>
    <w:rsid w:val="2EF56B3C"/>
    <w:rsid w:val="2F085356"/>
    <w:rsid w:val="2F4C7C72"/>
    <w:rsid w:val="2F5D5A83"/>
    <w:rsid w:val="2F7413FA"/>
    <w:rsid w:val="2FBC39E7"/>
    <w:rsid w:val="2FCD4891"/>
    <w:rsid w:val="2FE80F1A"/>
    <w:rsid w:val="2FEF5A24"/>
    <w:rsid w:val="301F6F53"/>
    <w:rsid w:val="302723B3"/>
    <w:rsid w:val="302A6E50"/>
    <w:rsid w:val="30361ED0"/>
    <w:rsid w:val="304E665B"/>
    <w:rsid w:val="3065019A"/>
    <w:rsid w:val="30A629BE"/>
    <w:rsid w:val="30AE4B0B"/>
    <w:rsid w:val="30B1408E"/>
    <w:rsid w:val="30EF0986"/>
    <w:rsid w:val="30F2324E"/>
    <w:rsid w:val="30F66CA4"/>
    <w:rsid w:val="31015D61"/>
    <w:rsid w:val="3163741B"/>
    <w:rsid w:val="317E24A7"/>
    <w:rsid w:val="31F4722E"/>
    <w:rsid w:val="32515E61"/>
    <w:rsid w:val="325610EF"/>
    <w:rsid w:val="32696CB3"/>
    <w:rsid w:val="327F4F5E"/>
    <w:rsid w:val="328F44A1"/>
    <w:rsid w:val="329630C5"/>
    <w:rsid w:val="32BA571C"/>
    <w:rsid w:val="32BE697D"/>
    <w:rsid w:val="32CD363D"/>
    <w:rsid w:val="32E4458C"/>
    <w:rsid w:val="32F762E1"/>
    <w:rsid w:val="33174592"/>
    <w:rsid w:val="331E039E"/>
    <w:rsid w:val="336800E3"/>
    <w:rsid w:val="336D1B3D"/>
    <w:rsid w:val="338B276E"/>
    <w:rsid w:val="33C346B6"/>
    <w:rsid w:val="33C67C80"/>
    <w:rsid w:val="34676451"/>
    <w:rsid w:val="34890EEE"/>
    <w:rsid w:val="348D5831"/>
    <w:rsid w:val="34AD3F1F"/>
    <w:rsid w:val="34CB3FE3"/>
    <w:rsid w:val="34CC1BDE"/>
    <w:rsid w:val="35053B27"/>
    <w:rsid w:val="357B5AD9"/>
    <w:rsid w:val="359367A0"/>
    <w:rsid w:val="359F1020"/>
    <w:rsid w:val="35BE0D27"/>
    <w:rsid w:val="35DB1C68"/>
    <w:rsid w:val="36064C8F"/>
    <w:rsid w:val="36131262"/>
    <w:rsid w:val="3620283E"/>
    <w:rsid w:val="36455341"/>
    <w:rsid w:val="364B233B"/>
    <w:rsid w:val="36BA6A66"/>
    <w:rsid w:val="36D53BE7"/>
    <w:rsid w:val="36F4767F"/>
    <w:rsid w:val="371904B6"/>
    <w:rsid w:val="373777E6"/>
    <w:rsid w:val="37405388"/>
    <w:rsid w:val="37554012"/>
    <w:rsid w:val="375C7892"/>
    <w:rsid w:val="378418A7"/>
    <w:rsid w:val="37B61959"/>
    <w:rsid w:val="37ED498D"/>
    <w:rsid w:val="38107BD1"/>
    <w:rsid w:val="383C102E"/>
    <w:rsid w:val="38747473"/>
    <w:rsid w:val="393927E6"/>
    <w:rsid w:val="39796EC9"/>
    <w:rsid w:val="399E55CF"/>
    <w:rsid w:val="39A3135E"/>
    <w:rsid w:val="3A053765"/>
    <w:rsid w:val="3A310809"/>
    <w:rsid w:val="3A3839C4"/>
    <w:rsid w:val="3A861847"/>
    <w:rsid w:val="3AB10B58"/>
    <w:rsid w:val="3AC705C2"/>
    <w:rsid w:val="3AE61737"/>
    <w:rsid w:val="3B110C1D"/>
    <w:rsid w:val="3B167C22"/>
    <w:rsid w:val="3B214E0E"/>
    <w:rsid w:val="3B3339E2"/>
    <w:rsid w:val="3B5858C3"/>
    <w:rsid w:val="3BE83823"/>
    <w:rsid w:val="3C017CBC"/>
    <w:rsid w:val="3C1564B9"/>
    <w:rsid w:val="3C43551F"/>
    <w:rsid w:val="3D68038A"/>
    <w:rsid w:val="3D7610AD"/>
    <w:rsid w:val="3D7D21D3"/>
    <w:rsid w:val="3DC00792"/>
    <w:rsid w:val="3DC02E3B"/>
    <w:rsid w:val="3DD7390A"/>
    <w:rsid w:val="3DE6565C"/>
    <w:rsid w:val="3E783A2E"/>
    <w:rsid w:val="3EC11F4C"/>
    <w:rsid w:val="3ED17DE9"/>
    <w:rsid w:val="3ED95EA9"/>
    <w:rsid w:val="3EF810D1"/>
    <w:rsid w:val="3F3423F7"/>
    <w:rsid w:val="3F7A6532"/>
    <w:rsid w:val="3F84512C"/>
    <w:rsid w:val="3F8E4194"/>
    <w:rsid w:val="3F954244"/>
    <w:rsid w:val="3F9D39F5"/>
    <w:rsid w:val="3FB56CCF"/>
    <w:rsid w:val="3FC840B4"/>
    <w:rsid w:val="3FE2521F"/>
    <w:rsid w:val="405856F7"/>
    <w:rsid w:val="4065341F"/>
    <w:rsid w:val="409D0DC6"/>
    <w:rsid w:val="40D309FB"/>
    <w:rsid w:val="40E36253"/>
    <w:rsid w:val="410F4ECA"/>
    <w:rsid w:val="415A2AB7"/>
    <w:rsid w:val="415A58F9"/>
    <w:rsid w:val="41D71CA1"/>
    <w:rsid w:val="41E06866"/>
    <w:rsid w:val="41F42B6F"/>
    <w:rsid w:val="42162288"/>
    <w:rsid w:val="4233454F"/>
    <w:rsid w:val="42664FBD"/>
    <w:rsid w:val="428B4A24"/>
    <w:rsid w:val="42A77BCB"/>
    <w:rsid w:val="42F77E2B"/>
    <w:rsid w:val="43527DA5"/>
    <w:rsid w:val="43603601"/>
    <w:rsid w:val="43986C04"/>
    <w:rsid w:val="43995473"/>
    <w:rsid w:val="439A78DD"/>
    <w:rsid w:val="43A97591"/>
    <w:rsid w:val="44064736"/>
    <w:rsid w:val="44623EA1"/>
    <w:rsid w:val="44894B68"/>
    <w:rsid w:val="44A0110C"/>
    <w:rsid w:val="458747AB"/>
    <w:rsid w:val="458A0D47"/>
    <w:rsid w:val="45B34C06"/>
    <w:rsid w:val="45BC2101"/>
    <w:rsid w:val="45BC5E86"/>
    <w:rsid w:val="45F82E9D"/>
    <w:rsid w:val="45FB407D"/>
    <w:rsid w:val="460E2818"/>
    <w:rsid w:val="46144D30"/>
    <w:rsid w:val="466242EB"/>
    <w:rsid w:val="46A02AD6"/>
    <w:rsid w:val="46D44773"/>
    <w:rsid w:val="46E53C65"/>
    <w:rsid w:val="47306C02"/>
    <w:rsid w:val="47CC48C5"/>
    <w:rsid w:val="484468C4"/>
    <w:rsid w:val="48537D92"/>
    <w:rsid w:val="4865621E"/>
    <w:rsid w:val="486D60F9"/>
    <w:rsid w:val="48826C2D"/>
    <w:rsid w:val="48AE2E37"/>
    <w:rsid w:val="48D662CD"/>
    <w:rsid w:val="48F71B93"/>
    <w:rsid w:val="4924558B"/>
    <w:rsid w:val="49520E1C"/>
    <w:rsid w:val="495E2382"/>
    <w:rsid w:val="495F3B71"/>
    <w:rsid w:val="496C59AA"/>
    <w:rsid w:val="49A14B2D"/>
    <w:rsid w:val="49B02FC2"/>
    <w:rsid w:val="49B0304E"/>
    <w:rsid w:val="4A391054"/>
    <w:rsid w:val="4A684889"/>
    <w:rsid w:val="4A95522A"/>
    <w:rsid w:val="4ABA7770"/>
    <w:rsid w:val="4ADE6EE2"/>
    <w:rsid w:val="4AF83480"/>
    <w:rsid w:val="4B85051F"/>
    <w:rsid w:val="4C513C42"/>
    <w:rsid w:val="4C806421"/>
    <w:rsid w:val="4CA0475B"/>
    <w:rsid w:val="4CCE442E"/>
    <w:rsid w:val="4DAD1CF2"/>
    <w:rsid w:val="4DBF280D"/>
    <w:rsid w:val="4DEE3023"/>
    <w:rsid w:val="4E5E3FF0"/>
    <w:rsid w:val="4E745D98"/>
    <w:rsid w:val="4E774DAA"/>
    <w:rsid w:val="4EAF0F0E"/>
    <w:rsid w:val="4EDB7AB8"/>
    <w:rsid w:val="4EF000A7"/>
    <w:rsid w:val="4F1A4471"/>
    <w:rsid w:val="4FB76013"/>
    <w:rsid w:val="4FFA2F3B"/>
    <w:rsid w:val="50EB36A6"/>
    <w:rsid w:val="51093DBC"/>
    <w:rsid w:val="51200A2D"/>
    <w:rsid w:val="515941D7"/>
    <w:rsid w:val="51693C40"/>
    <w:rsid w:val="516D71D3"/>
    <w:rsid w:val="51FC35CE"/>
    <w:rsid w:val="52663BD2"/>
    <w:rsid w:val="52BC222F"/>
    <w:rsid w:val="52C16621"/>
    <w:rsid w:val="52FE1145"/>
    <w:rsid w:val="53000B16"/>
    <w:rsid w:val="53051791"/>
    <w:rsid w:val="53827934"/>
    <w:rsid w:val="546B6E19"/>
    <w:rsid w:val="5477352D"/>
    <w:rsid w:val="5485514F"/>
    <w:rsid w:val="548D558B"/>
    <w:rsid w:val="549A6C2B"/>
    <w:rsid w:val="54CA6FC3"/>
    <w:rsid w:val="54D152AB"/>
    <w:rsid w:val="55384597"/>
    <w:rsid w:val="555E0D65"/>
    <w:rsid w:val="5562256A"/>
    <w:rsid w:val="556641AA"/>
    <w:rsid w:val="55A102FF"/>
    <w:rsid w:val="55A97243"/>
    <w:rsid w:val="55C53EA6"/>
    <w:rsid w:val="55D42011"/>
    <w:rsid w:val="55D75D1D"/>
    <w:rsid w:val="56164997"/>
    <w:rsid w:val="565B0952"/>
    <w:rsid w:val="567C3CF2"/>
    <w:rsid w:val="569E48CE"/>
    <w:rsid w:val="56BB240D"/>
    <w:rsid w:val="56E414D6"/>
    <w:rsid w:val="56E66275"/>
    <w:rsid w:val="57323268"/>
    <w:rsid w:val="578D2A24"/>
    <w:rsid w:val="57A921C5"/>
    <w:rsid w:val="57BF606D"/>
    <w:rsid w:val="582B109B"/>
    <w:rsid w:val="585003CC"/>
    <w:rsid w:val="58774551"/>
    <w:rsid w:val="588D53BE"/>
    <w:rsid w:val="590C29FE"/>
    <w:rsid w:val="59A537CB"/>
    <w:rsid w:val="59F26FCA"/>
    <w:rsid w:val="5A182DFA"/>
    <w:rsid w:val="5A84160F"/>
    <w:rsid w:val="5AD26C54"/>
    <w:rsid w:val="5AD963AB"/>
    <w:rsid w:val="5AE1122D"/>
    <w:rsid w:val="5B04316E"/>
    <w:rsid w:val="5B4466D8"/>
    <w:rsid w:val="5B650D9F"/>
    <w:rsid w:val="5B81656C"/>
    <w:rsid w:val="5B8D7942"/>
    <w:rsid w:val="5BB10185"/>
    <w:rsid w:val="5C2B66DB"/>
    <w:rsid w:val="5C811343"/>
    <w:rsid w:val="5CEF2D74"/>
    <w:rsid w:val="5D4D387D"/>
    <w:rsid w:val="5D4F58F4"/>
    <w:rsid w:val="5D817232"/>
    <w:rsid w:val="5DBD25D3"/>
    <w:rsid w:val="5DF83211"/>
    <w:rsid w:val="5E2F0501"/>
    <w:rsid w:val="5EC5621E"/>
    <w:rsid w:val="5ECC0BAC"/>
    <w:rsid w:val="5EED0B19"/>
    <w:rsid w:val="5F144DEA"/>
    <w:rsid w:val="5F4E1561"/>
    <w:rsid w:val="5F75563E"/>
    <w:rsid w:val="5FB07779"/>
    <w:rsid w:val="5FFB5E88"/>
    <w:rsid w:val="600D722E"/>
    <w:rsid w:val="600F12A5"/>
    <w:rsid w:val="603515AA"/>
    <w:rsid w:val="60387AC4"/>
    <w:rsid w:val="60594966"/>
    <w:rsid w:val="6063396C"/>
    <w:rsid w:val="60A0452A"/>
    <w:rsid w:val="60A05EB6"/>
    <w:rsid w:val="60D663C8"/>
    <w:rsid w:val="60E270D4"/>
    <w:rsid w:val="60EF132F"/>
    <w:rsid w:val="61A77079"/>
    <w:rsid w:val="626104A2"/>
    <w:rsid w:val="62B15989"/>
    <w:rsid w:val="63335448"/>
    <w:rsid w:val="63906E64"/>
    <w:rsid w:val="63A727AF"/>
    <w:rsid w:val="63E35E5B"/>
    <w:rsid w:val="63E97D8E"/>
    <w:rsid w:val="63EC5557"/>
    <w:rsid w:val="642C447A"/>
    <w:rsid w:val="64756763"/>
    <w:rsid w:val="648B1196"/>
    <w:rsid w:val="649C2B83"/>
    <w:rsid w:val="64A01CE4"/>
    <w:rsid w:val="64A56860"/>
    <w:rsid w:val="64AC4A0A"/>
    <w:rsid w:val="64D57FF4"/>
    <w:rsid w:val="65196159"/>
    <w:rsid w:val="65454382"/>
    <w:rsid w:val="655D7FBE"/>
    <w:rsid w:val="659B72AF"/>
    <w:rsid w:val="65AA1941"/>
    <w:rsid w:val="65C156CB"/>
    <w:rsid w:val="65FF1E91"/>
    <w:rsid w:val="660D737A"/>
    <w:rsid w:val="66800939"/>
    <w:rsid w:val="674C6AEE"/>
    <w:rsid w:val="67706B55"/>
    <w:rsid w:val="67713681"/>
    <w:rsid w:val="677B1CC7"/>
    <w:rsid w:val="680B78E9"/>
    <w:rsid w:val="680D18B3"/>
    <w:rsid w:val="682E182A"/>
    <w:rsid w:val="68355283"/>
    <w:rsid w:val="686A418D"/>
    <w:rsid w:val="688C7573"/>
    <w:rsid w:val="68993147"/>
    <w:rsid w:val="68BB4E93"/>
    <w:rsid w:val="68CC34EA"/>
    <w:rsid w:val="68E31FE5"/>
    <w:rsid w:val="6955000E"/>
    <w:rsid w:val="696F7929"/>
    <w:rsid w:val="69754A2A"/>
    <w:rsid w:val="698A4EFC"/>
    <w:rsid w:val="69A00505"/>
    <w:rsid w:val="69DB17C3"/>
    <w:rsid w:val="69FB12EB"/>
    <w:rsid w:val="69FC5D55"/>
    <w:rsid w:val="69FF1944"/>
    <w:rsid w:val="6A210344"/>
    <w:rsid w:val="6A8D1422"/>
    <w:rsid w:val="6AC912D7"/>
    <w:rsid w:val="6AF81642"/>
    <w:rsid w:val="6B57195A"/>
    <w:rsid w:val="6B8320C0"/>
    <w:rsid w:val="6B8752B2"/>
    <w:rsid w:val="6BC5160F"/>
    <w:rsid w:val="6C0145D7"/>
    <w:rsid w:val="6C3618D6"/>
    <w:rsid w:val="6C705C41"/>
    <w:rsid w:val="6C9631B4"/>
    <w:rsid w:val="6CB0094E"/>
    <w:rsid w:val="6CC10EBE"/>
    <w:rsid w:val="6CC92D08"/>
    <w:rsid w:val="6D075FF0"/>
    <w:rsid w:val="6D10098A"/>
    <w:rsid w:val="6D452AFF"/>
    <w:rsid w:val="6D680BC1"/>
    <w:rsid w:val="6DA30964"/>
    <w:rsid w:val="6DA71D51"/>
    <w:rsid w:val="6DEA50DA"/>
    <w:rsid w:val="6E071562"/>
    <w:rsid w:val="6E1E5BBC"/>
    <w:rsid w:val="6E386362"/>
    <w:rsid w:val="6E9B6F14"/>
    <w:rsid w:val="6EBF3589"/>
    <w:rsid w:val="6F083740"/>
    <w:rsid w:val="6F713856"/>
    <w:rsid w:val="6F786A68"/>
    <w:rsid w:val="6FA64DD6"/>
    <w:rsid w:val="6FB96EA5"/>
    <w:rsid w:val="6FD93EE9"/>
    <w:rsid w:val="6FDB4045"/>
    <w:rsid w:val="6FED2530"/>
    <w:rsid w:val="70561B86"/>
    <w:rsid w:val="70A50606"/>
    <w:rsid w:val="70BD7BEF"/>
    <w:rsid w:val="70C31D6B"/>
    <w:rsid w:val="71442AE2"/>
    <w:rsid w:val="71593131"/>
    <w:rsid w:val="71904B0C"/>
    <w:rsid w:val="71D376CA"/>
    <w:rsid w:val="72190E55"/>
    <w:rsid w:val="72AF23B5"/>
    <w:rsid w:val="72C31BAC"/>
    <w:rsid w:val="72D94237"/>
    <w:rsid w:val="72DF3845"/>
    <w:rsid w:val="72E9232D"/>
    <w:rsid w:val="72F35B4A"/>
    <w:rsid w:val="73651E3D"/>
    <w:rsid w:val="73816CD1"/>
    <w:rsid w:val="74533F62"/>
    <w:rsid w:val="745915AA"/>
    <w:rsid w:val="7463086D"/>
    <w:rsid w:val="748341D4"/>
    <w:rsid w:val="7488205D"/>
    <w:rsid w:val="74891E24"/>
    <w:rsid w:val="74D4598D"/>
    <w:rsid w:val="751022BD"/>
    <w:rsid w:val="75893163"/>
    <w:rsid w:val="75946B11"/>
    <w:rsid w:val="75A1188D"/>
    <w:rsid w:val="75B675BD"/>
    <w:rsid w:val="75C72310"/>
    <w:rsid w:val="75D41E35"/>
    <w:rsid w:val="75F96891"/>
    <w:rsid w:val="76A651B8"/>
    <w:rsid w:val="76C92432"/>
    <w:rsid w:val="77035CE4"/>
    <w:rsid w:val="77173953"/>
    <w:rsid w:val="77297450"/>
    <w:rsid w:val="776F0CF3"/>
    <w:rsid w:val="780D216D"/>
    <w:rsid w:val="78216C28"/>
    <w:rsid w:val="783F74D7"/>
    <w:rsid w:val="78615304"/>
    <w:rsid w:val="78B8396E"/>
    <w:rsid w:val="78DB67FF"/>
    <w:rsid w:val="7903673A"/>
    <w:rsid w:val="7904312E"/>
    <w:rsid w:val="792C5912"/>
    <w:rsid w:val="792F4D1D"/>
    <w:rsid w:val="79752471"/>
    <w:rsid w:val="7992583F"/>
    <w:rsid w:val="79B342F3"/>
    <w:rsid w:val="79DC4D5C"/>
    <w:rsid w:val="79EF399B"/>
    <w:rsid w:val="79FE07AC"/>
    <w:rsid w:val="7A1F4A79"/>
    <w:rsid w:val="7A246714"/>
    <w:rsid w:val="7A3C78B5"/>
    <w:rsid w:val="7A5020EE"/>
    <w:rsid w:val="7A735C17"/>
    <w:rsid w:val="7AD666AA"/>
    <w:rsid w:val="7AED0FD0"/>
    <w:rsid w:val="7B60018A"/>
    <w:rsid w:val="7B6B67A6"/>
    <w:rsid w:val="7B817839"/>
    <w:rsid w:val="7BE350CF"/>
    <w:rsid w:val="7C3901E1"/>
    <w:rsid w:val="7C4E5B9F"/>
    <w:rsid w:val="7CF312BE"/>
    <w:rsid w:val="7D07501B"/>
    <w:rsid w:val="7D43322A"/>
    <w:rsid w:val="7D7858C0"/>
    <w:rsid w:val="7D913835"/>
    <w:rsid w:val="7D9A3C52"/>
    <w:rsid w:val="7DB1280E"/>
    <w:rsid w:val="7DBD0DBE"/>
    <w:rsid w:val="7E005C33"/>
    <w:rsid w:val="7E2A28A0"/>
    <w:rsid w:val="7E3641CC"/>
    <w:rsid w:val="7E574553"/>
    <w:rsid w:val="7E914A84"/>
    <w:rsid w:val="7E9448C4"/>
    <w:rsid w:val="7E9C0CB5"/>
    <w:rsid w:val="7EEC16CD"/>
    <w:rsid w:val="7F016243"/>
    <w:rsid w:val="7F315D11"/>
    <w:rsid w:val="7F425A97"/>
    <w:rsid w:val="7F7F491F"/>
    <w:rsid w:val="7FF47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6867F0"/>
  <w15:docId w15:val="{6E2AC6FE-E929-4A93-9534-60B82EBA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alutation" w:unhideWhenUsed="1"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HTML Code" w:qFormat="1"/>
    <w:lsdException w:name="HTML Preformatted"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widowControl/>
      <w:spacing w:before="100" w:beforeAutospacing="1" w:after="100" w:afterAutospacing="1"/>
      <w:jc w:val="left"/>
      <w:outlineLvl w:val="3"/>
    </w:pPr>
    <w:rPr>
      <w:rFonts w:ascii="宋体" w:hAnsi="宋体" w:cs="宋体"/>
      <w:b/>
      <w:bCs/>
      <w:kern w:val="0"/>
      <w:sz w:val="24"/>
    </w:rPr>
  </w:style>
  <w:style w:type="paragraph" w:styleId="5">
    <w:name w:val="heading 5"/>
    <w:basedOn w:val="a"/>
    <w:next w:val="a"/>
    <w:link w:val="50"/>
    <w:qFormat/>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0"/>
    <w:next w:val="a"/>
    <w:link w:val="60"/>
    <w:qFormat/>
    <w:pPr>
      <w:keepNext/>
      <w:keepLines/>
      <w:ind w:firstLineChars="200" w:firstLine="200"/>
      <w:outlineLvl w:val="5"/>
    </w:pPr>
    <w:rPr>
      <w:rFonts w:hAnsi="Arial"/>
    </w:rPr>
  </w:style>
  <w:style w:type="paragraph" w:styleId="7">
    <w:name w:val="heading 7"/>
    <w:basedOn w:val="a"/>
    <w:next w:val="a"/>
    <w:link w:val="70"/>
    <w:qFormat/>
    <w:pPr>
      <w:keepNext/>
      <w:keepLines/>
      <w:adjustRightInd w:val="0"/>
      <w:spacing w:line="480" w:lineRule="atLeast"/>
      <w:ind w:leftChars="175" w:left="1425" w:hangingChars="300" w:hanging="900"/>
      <w:textAlignment w:val="baseline"/>
      <w:outlineLvl w:val="6"/>
    </w:pPr>
    <w:rPr>
      <w:rFonts w:eastAsia="仿宋_GB2312"/>
      <w:kern w:val="0"/>
      <w:sz w:val="30"/>
      <w:szCs w:val="20"/>
    </w:rPr>
  </w:style>
  <w:style w:type="paragraph" w:styleId="8">
    <w:name w:val="heading 8"/>
    <w:basedOn w:val="a"/>
    <w:next w:val="a"/>
    <w:link w:val="80"/>
    <w:qFormat/>
    <w:pPr>
      <w:adjustRightInd w:val="0"/>
      <w:spacing w:line="480" w:lineRule="atLeast"/>
      <w:ind w:leftChars="450" w:left="2232" w:hangingChars="294" w:hanging="882"/>
      <w:textAlignment w:val="baseline"/>
      <w:outlineLvl w:val="7"/>
    </w:pPr>
    <w:rPr>
      <w:rFonts w:eastAsia="仿宋_GB2312" w:hAnsi="Arial"/>
      <w:kern w:val="0"/>
      <w:sz w:val="30"/>
      <w:szCs w:val="20"/>
    </w:rPr>
  </w:style>
  <w:style w:type="paragraph" w:styleId="9">
    <w:name w:val="heading 9"/>
    <w:basedOn w:val="a"/>
    <w:next w:val="a"/>
    <w:link w:val="90"/>
    <w:qFormat/>
    <w:pPr>
      <w:keepNext/>
      <w:keepLines/>
      <w:adjustRightInd w:val="0"/>
      <w:spacing w:line="480" w:lineRule="atLeast"/>
      <w:ind w:leftChars="715" w:left="2979" w:hangingChars="278" w:hanging="834"/>
      <w:textAlignment w:val="baseline"/>
      <w:outlineLvl w:val="8"/>
    </w:pPr>
    <w:rPr>
      <w:rFonts w:eastAsia="仿宋_GB2312"/>
      <w:kern w:val="0"/>
      <w:sz w:val="3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djustRightInd w:val="0"/>
      <w:spacing w:line="480" w:lineRule="atLeast"/>
      <w:ind w:firstLine="600"/>
      <w:textAlignment w:val="baseline"/>
    </w:pPr>
    <w:rPr>
      <w:rFonts w:eastAsia="仿宋_GB2312"/>
      <w:kern w:val="0"/>
      <w:sz w:val="30"/>
      <w:szCs w:val="20"/>
    </w:rPr>
  </w:style>
  <w:style w:type="paragraph" w:styleId="TOC7">
    <w:name w:val="toc 7"/>
    <w:basedOn w:val="a"/>
    <w:next w:val="a"/>
    <w:uiPriority w:val="39"/>
    <w:qFormat/>
    <w:pPr>
      <w:ind w:left="1260"/>
      <w:jc w:val="left"/>
    </w:pPr>
    <w:rPr>
      <w:sz w:val="18"/>
      <w:szCs w:val="18"/>
    </w:rPr>
  </w:style>
  <w:style w:type="paragraph" w:styleId="a4">
    <w:name w:val="caption"/>
    <w:basedOn w:val="a"/>
    <w:next w:val="a"/>
    <w:qFormat/>
    <w:rPr>
      <w:rFonts w:ascii="Cambria" w:eastAsia="黑体" w:hAnsi="Cambria"/>
      <w:sz w:val="20"/>
      <w:szCs w:val="20"/>
    </w:rPr>
  </w:style>
  <w:style w:type="paragraph" w:styleId="a5">
    <w:name w:val="Document Map"/>
    <w:basedOn w:val="a"/>
    <w:link w:val="a6"/>
    <w:qFormat/>
    <w:pPr>
      <w:shd w:val="clear" w:color="auto" w:fill="000080"/>
    </w:pPr>
  </w:style>
  <w:style w:type="paragraph" w:styleId="a7">
    <w:name w:val="annotation text"/>
    <w:basedOn w:val="a"/>
    <w:link w:val="a8"/>
    <w:uiPriority w:val="99"/>
    <w:qFormat/>
    <w:pPr>
      <w:jc w:val="left"/>
    </w:pPr>
  </w:style>
  <w:style w:type="paragraph" w:styleId="a9">
    <w:name w:val="Salutation"/>
    <w:basedOn w:val="a"/>
    <w:next w:val="a"/>
    <w:unhideWhenUsed/>
    <w:qFormat/>
    <w:rPr>
      <w:rFonts w:ascii="仿宋_GB2312" w:eastAsia="仿宋_GB2312"/>
      <w:sz w:val="32"/>
      <w:szCs w:val="32"/>
    </w:rPr>
  </w:style>
  <w:style w:type="paragraph" w:styleId="31">
    <w:name w:val="Body Text 3"/>
    <w:basedOn w:val="a"/>
    <w:link w:val="32"/>
    <w:qFormat/>
    <w:pPr>
      <w:spacing w:after="120"/>
    </w:pPr>
    <w:rPr>
      <w:sz w:val="16"/>
      <w:szCs w:val="16"/>
    </w:rPr>
  </w:style>
  <w:style w:type="paragraph" w:styleId="aa">
    <w:name w:val="Body Text"/>
    <w:basedOn w:val="a"/>
    <w:link w:val="ab"/>
    <w:qFormat/>
    <w:pPr>
      <w:spacing w:after="120"/>
    </w:pPr>
  </w:style>
  <w:style w:type="paragraph" w:styleId="ac">
    <w:name w:val="Body Text Indent"/>
    <w:basedOn w:val="a"/>
    <w:next w:val="a"/>
    <w:link w:val="ad"/>
    <w:qFormat/>
    <w:pPr>
      <w:ind w:firstLineChars="200" w:firstLine="407"/>
    </w:p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41">
    <w:name w:val="index 4"/>
    <w:basedOn w:val="a"/>
    <w:next w:val="a"/>
    <w:qFormat/>
    <w:pPr>
      <w:ind w:leftChars="600" w:left="600"/>
    </w:pPr>
  </w:style>
  <w:style w:type="paragraph" w:styleId="TOC5">
    <w:name w:val="toc 5"/>
    <w:basedOn w:val="a"/>
    <w:next w:val="a"/>
    <w:uiPriority w:val="39"/>
    <w:qFormat/>
    <w:pPr>
      <w:ind w:left="840"/>
      <w:jc w:val="left"/>
    </w:pPr>
    <w:rPr>
      <w:sz w:val="18"/>
      <w:szCs w:val="18"/>
    </w:rPr>
  </w:style>
  <w:style w:type="paragraph" w:styleId="TOC3">
    <w:name w:val="toc 3"/>
    <w:basedOn w:val="3"/>
    <w:next w:val="a"/>
    <w:uiPriority w:val="39"/>
    <w:qFormat/>
    <w:pPr>
      <w:keepNext w:val="0"/>
      <w:keepLines w:val="0"/>
      <w:spacing w:before="0" w:after="0" w:line="240" w:lineRule="auto"/>
      <w:ind w:left="420"/>
      <w:jc w:val="left"/>
      <w:outlineLvl w:val="9"/>
    </w:pPr>
    <w:rPr>
      <w:b w:val="0"/>
      <w:bCs w:val="0"/>
      <w:i/>
      <w:iCs/>
      <w:sz w:val="20"/>
      <w:szCs w:val="20"/>
    </w:rPr>
  </w:style>
  <w:style w:type="paragraph" w:styleId="af">
    <w:name w:val="Plain Text"/>
    <w:basedOn w:val="a"/>
    <w:link w:val="af0"/>
    <w:qFormat/>
    <w:rPr>
      <w:rFonts w:ascii="宋体" w:hAnsi="Courier New" w:cs="Courier New"/>
      <w:szCs w:val="21"/>
    </w:rPr>
  </w:style>
  <w:style w:type="paragraph" w:styleId="TOC8">
    <w:name w:val="toc 8"/>
    <w:basedOn w:val="a"/>
    <w:next w:val="a"/>
    <w:uiPriority w:val="39"/>
    <w:qFormat/>
    <w:pPr>
      <w:ind w:left="1470"/>
      <w:jc w:val="left"/>
    </w:pPr>
    <w:rPr>
      <w:sz w:val="18"/>
      <w:szCs w:val="18"/>
    </w:rPr>
  </w:style>
  <w:style w:type="paragraph" w:styleId="af1">
    <w:name w:val="Date"/>
    <w:basedOn w:val="a"/>
    <w:next w:val="a"/>
    <w:link w:val="af2"/>
    <w:qFormat/>
    <w:pPr>
      <w:ind w:leftChars="2500" w:left="100"/>
    </w:pPr>
  </w:style>
  <w:style w:type="paragraph" w:styleId="21">
    <w:name w:val="Body Text Indent 2"/>
    <w:basedOn w:val="a"/>
    <w:link w:val="22"/>
    <w:qFormat/>
    <w:pPr>
      <w:widowControl/>
      <w:spacing w:line="480" w:lineRule="auto"/>
      <w:ind w:firstLine="560"/>
      <w:jc w:val="left"/>
    </w:pPr>
    <w:rPr>
      <w:kern w:val="0"/>
      <w:sz w:val="28"/>
    </w:rPr>
  </w:style>
  <w:style w:type="paragraph" w:styleId="af3">
    <w:name w:val="endnote text"/>
    <w:basedOn w:val="a"/>
    <w:link w:val="af4"/>
    <w:qFormat/>
    <w:pPr>
      <w:widowControl/>
      <w:snapToGrid w:val="0"/>
      <w:jc w:val="left"/>
    </w:pPr>
    <w:rPr>
      <w:rFonts w:ascii="Arial" w:hAnsi="Arial" w:cs="Arial"/>
      <w:kern w:val="0"/>
      <w:sz w:val="20"/>
      <w:lang w:eastAsia="en-US"/>
    </w:rPr>
  </w:style>
  <w:style w:type="paragraph" w:styleId="af5">
    <w:name w:val="Balloon Text"/>
    <w:basedOn w:val="a"/>
    <w:link w:val="af6"/>
    <w:qFormat/>
    <w:rPr>
      <w:sz w:val="18"/>
      <w:szCs w:val="18"/>
    </w:rPr>
  </w:style>
  <w:style w:type="paragraph" w:styleId="af7">
    <w:name w:val="footer"/>
    <w:basedOn w:val="a"/>
    <w:link w:val="af8"/>
    <w:qFormat/>
    <w:pPr>
      <w:tabs>
        <w:tab w:val="center" w:pos="4153"/>
        <w:tab w:val="right" w:pos="8306"/>
      </w:tabs>
      <w:snapToGrid w:val="0"/>
      <w:jc w:val="left"/>
    </w:pPr>
    <w:rPr>
      <w:sz w:val="18"/>
      <w:szCs w:val="18"/>
    </w:rPr>
  </w:style>
  <w:style w:type="paragraph" w:styleId="af9">
    <w:name w:val="header"/>
    <w:basedOn w:val="a"/>
    <w:link w:val="af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caps/>
      <w:sz w:val="20"/>
      <w:szCs w:val="20"/>
    </w:rPr>
  </w:style>
  <w:style w:type="paragraph" w:styleId="TOC4">
    <w:name w:val="toc 4"/>
    <w:basedOn w:val="4"/>
    <w:next w:val="a"/>
    <w:uiPriority w:val="39"/>
    <w:qFormat/>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afb">
    <w:name w:val="Subtitle"/>
    <w:basedOn w:val="a"/>
    <w:link w:val="afc"/>
    <w:qFormat/>
    <w:pPr>
      <w:widowControl/>
      <w:jc w:val="center"/>
    </w:pPr>
    <w:rPr>
      <w:kern w:val="0"/>
      <w:sz w:val="20"/>
      <w:u w:val="single"/>
      <w:lang w:eastAsia="en-US"/>
    </w:rPr>
  </w:style>
  <w:style w:type="paragraph" w:styleId="afd">
    <w:name w:val="footnote text"/>
    <w:basedOn w:val="a"/>
    <w:link w:val="afe"/>
    <w:qFormat/>
    <w:pPr>
      <w:widowControl/>
      <w:snapToGrid w:val="0"/>
      <w:jc w:val="left"/>
    </w:pPr>
    <w:rPr>
      <w:rFonts w:ascii="Arial" w:hAnsi="Arial" w:cs="Arial"/>
      <w:kern w:val="0"/>
      <w:sz w:val="18"/>
      <w:szCs w:val="18"/>
      <w:lang w:eastAsia="en-US"/>
    </w:rPr>
  </w:style>
  <w:style w:type="paragraph" w:styleId="TOC6">
    <w:name w:val="toc 6"/>
    <w:basedOn w:val="a"/>
    <w:next w:val="a"/>
    <w:uiPriority w:val="39"/>
    <w:qFormat/>
    <w:pPr>
      <w:ind w:left="1050"/>
      <w:jc w:val="left"/>
    </w:pPr>
    <w:rPr>
      <w:sz w:val="18"/>
      <w:szCs w:val="18"/>
    </w:rPr>
  </w:style>
  <w:style w:type="paragraph" w:styleId="33">
    <w:name w:val="Body Text Indent 3"/>
    <w:basedOn w:val="a"/>
    <w:link w:val="34"/>
    <w:qFormat/>
    <w:pPr>
      <w:spacing w:line="360" w:lineRule="auto"/>
      <w:ind w:firstLineChars="100" w:firstLine="280"/>
    </w:pPr>
    <w:rPr>
      <w:rFonts w:ascii="宋体" w:hAnsi="宋体"/>
      <w:sz w:val="28"/>
      <w:szCs w:val="28"/>
    </w:rPr>
  </w:style>
  <w:style w:type="paragraph" w:styleId="TOC2">
    <w:name w:val="toc 2"/>
    <w:basedOn w:val="2"/>
    <w:next w:val="a"/>
    <w:uiPriority w:val="39"/>
    <w:qFormat/>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TOC9">
    <w:name w:val="toc 9"/>
    <w:basedOn w:val="a"/>
    <w:next w:val="a"/>
    <w:uiPriority w:val="39"/>
    <w:qFormat/>
    <w:pPr>
      <w:ind w:left="1680"/>
      <w:jc w:val="left"/>
    </w:pPr>
    <w:rPr>
      <w:sz w:val="18"/>
      <w:szCs w:val="18"/>
    </w:rPr>
  </w:style>
  <w:style w:type="paragraph" w:styleId="23">
    <w:name w:val="Body Text 2"/>
    <w:basedOn w:val="a"/>
    <w:link w:val="24"/>
    <w:qFormat/>
    <w:rPr>
      <w:i/>
      <w:iCs/>
      <w:sz w:val="26"/>
    </w:rPr>
  </w:style>
  <w:style w:type="paragraph" w:styleId="HTML">
    <w:name w:val="HTML Preformatted"/>
    <w:basedOn w:val="a"/>
    <w:link w:val="HTML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aff">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1"/>
    </w:rPr>
  </w:style>
  <w:style w:type="paragraph" w:styleId="aff0">
    <w:name w:val="Title"/>
    <w:basedOn w:val="a"/>
    <w:link w:val="aff1"/>
    <w:qFormat/>
    <w:pPr>
      <w:widowControl/>
      <w:jc w:val="center"/>
    </w:pPr>
    <w:rPr>
      <w:kern w:val="0"/>
      <w:sz w:val="20"/>
      <w:u w:val="single"/>
      <w:lang w:eastAsia="en-US"/>
    </w:rPr>
  </w:style>
  <w:style w:type="paragraph" w:styleId="aff2">
    <w:name w:val="annotation subject"/>
    <w:basedOn w:val="a7"/>
    <w:next w:val="a7"/>
    <w:link w:val="aff3"/>
    <w:qFormat/>
    <w:rPr>
      <w:b/>
      <w:bCs/>
    </w:rPr>
  </w:style>
  <w:style w:type="paragraph" w:styleId="aff4">
    <w:name w:val="Body Text First Indent"/>
    <w:basedOn w:val="aa"/>
    <w:qFormat/>
    <w:pPr>
      <w:ind w:firstLineChars="100" w:firstLine="420"/>
    </w:pPr>
  </w:style>
  <w:style w:type="table" w:styleId="aff5">
    <w:name w:val="Table Grid"/>
    <w:basedOn w:val="a2"/>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6">
    <w:name w:val="Strong"/>
    <w:qFormat/>
    <w:rPr>
      <w:b/>
      <w:bCs/>
    </w:rPr>
  </w:style>
  <w:style w:type="character" w:styleId="aff7">
    <w:name w:val="endnote reference"/>
    <w:qFormat/>
    <w:rPr>
      <w:vertAlign w:val="superscript"/>
    </w:rPr>
  </w:style>
  <w:style w:type="character" w:styleId="aff8">
    <w:name w:val="page number"/>
    <w:qFormat/>
  </w:style>
  <w:style w:type="character" w:styleId="aff9">
    <w:name w:val="FollowedHyperlink"/>
    <w:qFormat/>
    <w:rPr>
      <w:color w:val="800080"/>
      <w:u w:val="single"/>
    </w:rPr>
  </w:style>
  <w:style w:type="character" w:styleId="affa">
    <w:name w:val="Emphasis"/>
    <w:qFormat/>
    <w:rPr>
      <w:i/>
      <w:iCs/>
    </w:rPr>
  </w:style>
  <w:style w:type="character" w:styleId="affb">
    <w:name w:val="Hyperlink"/>
    <w:uiPriority w:val="99"/>
    <w:qFormat/>
    <w:rPr>
      <w:color w:val="0000FF"/>
      <w:u w:val="single"/>
    </w:rPr>
  </w:style>
  <w:style w:type="character" w:styleId="HTML1">
    <w:name w:val="HTML Code"/>
    <w:basedOn w:val="a1"/>
    <w:qFormat/>
    <w:rPr>
      <w:rFonts w:ascii="Courier New" w:hAnsi="Courier New"/>
      <w:sz w:val="20"/>
    </w:rPr>
  </w:style>
  <w:style w:type="character" w:styleId="affc">
    <w:name w:val="annotation reference"/>
    <w:qFormat/>
    <w:rPr>
      <w:sz w:val="21"/>
      <w:szCs w:val="21"/>
    </w:rPr>
  </w:style>
  <w:style w:type="character" w:styleId="affd">
    <w:name w:val="footnote reference"/>
    <w:qFormat/>
    <w:rPr>
      <w:vertAlign w:val="superscript"/>
    </w:rPr>
  </w:style>
  <w:style w:type="character" w:customStyle="1" w:styleId="af0">
    <w:name w:val="纯文本 字符"/>
    <w:link w:val="af"/>
    <w:qFormat/>
    <w:rPr>
      <w:rFonts w:ascii="宋体" w:eastAsia="宋体" w:hAnsi="Courier New" w:cs="Courier New"/>
      <w:kern w:val="2"/>
      <w:sz w:val="21"/>
      <w:szCs w:val="21"/>
      <w:lang w:val="en-US" w:eastAsia="zh-CN" w:bidi="ar-SA"/>
    </w:rPr>
  </w:style>
  <w:style w:type="character" w:customStyle="1" w:styleId="10">
    <w:name w:val="标题 1 字符"/>
    <w:link w:val="1"/>
    <w:qFormat/>
    <w:rPr>
      <w:rFonts w:eastAsia="宋体"/>
      <w:b/>
      <w:bCs/>
      <w:kern w:val="44"/>
      <w:sz w:val="44"/>
      <w:szCs w:val="44"/>
      <w:lang w:val="en-US" w:eastAsia="zh-CN" w:bidi="ar-SA"/>
    </w:rPr>
  </w:style>
  <w:style w:type="character" w:customStyle="1" w:styleId="20">
    <w:name w:val="标题 2 字符"/>
    <w:link w:val="2"/>
    <w:qFormat/>
    <w:rPr>
      <w:rFonts w:ascii="Cambria" w:eastAsia="宋体" w:hAnsi="Cambria"/>
      <w:b/>
      <w:bCs/>
      <w:kern w:val="2"/>
      <w:sz w:val="32"/>
      <w:szCs w:val="32"/>
      <w:lang w:val="en-US" w:eastAsia="zh-CN" w:bidi="ar-SA"/>
    </w:rPr>
  </w:style>
  <w:style w:type="character" w:customStyle="1" w:styleId="30">
    <w:name w:val="标题 3 字符"/>
    <w:link w:val="3"/>
    <w:qFormat/>
    <w:rPr>
      <w:rFonts w:eastAsia="宋体"/>
      <w:b/>
      <w:bCs/>
      <w:kern w:val="2"/>
      <w:sz w:val="32"/>
      <w:szCs w:val="32"/>
      <w:lang w:val="en-US" w:eastAsia="zh-CN" w:bidi="ar-SA"/>
    </w:rPr>
  </w:style>
  <w:style w:type="character" w:customStyle="1" w:styleId="40">
    <w:name w:val="标题 4 字符"/>
    <w:link w:val="4"/>
    <w:qFormat/>
    <w:rPr>
      <w:rFonts w:ascii="宋体" w:eastAsia="宋体" w:hAnsi="宋体" w:cs="宋体"/>
      <w:b/>
      <w:bCs/>
      <w:sz w:val="24"/>
      <w:szCs w:val="24"/>
      <w:lang w:val="en-US" w:eastAsia="zh-CN" w:bidi="ar-SA"/>
    </w:rPr>
  </w:style>
  <w:style w:type="character" w:customStyle="1" w:styleId="50">
    <w:name w:val="标题 5 字符"/>
    <w:link w:val="5"/>
    <w:qFormat/>
    <w:rPr>
      <w:rFonts w:ascii="宋体" w:eastAsia="宋体" w:hAnsi="宋体" w:cs="宋体"/>
      <w:b/>
      <w:bCs/>
      <w:lang w:val="en-US" w:eastAsia="zh-CN" w:bidi="ar-SA"/>
    </w:rPr>
  </w:style>
  <w:style w:type="character" w:customStyle="1" w:styleId="60">
    <w:name w:val="标题 6 字符"/>
    <w:link w:val="6"/>
    <w:qFormat/>
    <w:rPr>
      <w:rFonts w:eastAsia="仿宋_GB2312" w:hAnsi="Arial"/>
      <w:sz w:val="30"/>
      <w:lang w:val="en-US" w:eastAsia="zh-CN" w:bidi="ar-SA"/>
    </w:rPr>
  </w:style>
  <w:style w:type="character" w:customStyle="1" w:styleId="70">
    <w:name w:val="标题 7 字符"/>
    <w:link w:val="7"/>
    <w:qFormat/>
    <w:rPr>
      <w:rFonts w:eastAsia="仿宋_GB2312"/>
      <w:sz w:val="30"/>
      <w:lang w:val="en-US" w:eastAsia="zh-CN" w:bidi="ar-SA"/>
    </w:rPr>
  </w:style>
  <w:style w:type="character" w:customStyle="1" w:styleId="80">
    <w:name w:val="标题 8 字符"/>
    <w:link w:val="8"/>
    <w:qFormat/>
    <w:rPr>
      <w:rFonts w:eastAsia="仿宋_GB2312" w:hAnsi="Arial"/>
      <w:sz w:val="30"/>
      <w:lang w:val="en-US" w:eastAsia="zh-CN" w:bidi="ar-SA"/>
    </w:rPr>
  </w:style>
  <w:style w:type="character" w:customStyle="1" w:styleId="90">
    <w:name w:val="标题 9 字符"/>
    <w:link w:val="9"/>
    <w:qFormat/>
    <w:rPr>
      <w:rFonts w:eastAsia="仿宋_GB2312"/>
      <w:sz w:val="30"/>
      <w:lang w:val="en-US" w:eastAsia="zh-CN" w:bidi="ar-SA"/>
    </w:rPr>
  </w:style>
  <w:style w:type="character" w:customStyle="1" w:styleId="a6">
    <w:name w:val="文档结构图 字符"/>
    <w:link w:val="a5"/>
    <w:qFormat/>
    <w:rPr>
      <w:rFonts w:eastAsia="宋体"/>
      <w:kern w:val="2"/>
      <w:sz w:val="21"/>
      <w:szCs w:val="24"/>
      <w:lang w:val="en-US" w:eastAsia="zh-CN" w:bidi="ar-SA"/>
    </w:rPr>
  </w:style>
  <w:style w:type="character" w:customStyle="1" w:styleId="a8">
    <w:name w:val="批注文字 字符"/>
    <w:link w:val="a7"/>
    <w:uiPriority w:val="99"/>
    <w:qFormat/>
    <w:rPr>
      <w:rFonts w:eastAsia="宋体"/>
      <w:kern w:val="2"/>
      <w:sz w:val="21"/>
      <w:szCs w:val="24"/>
      <w:lang w:val="en-US" w:eastAsia="zh-CN" w:bidi="ar-SA"/>
    </w:rPr>
  </w:style>
  <w:style w:type="character" w:customStyle="1" w:styleId="32">
    <w:name w:val="正文文本 3 字符"/>
    <w:link w:val="31"/>
    <w:qFormat/>
    <w:rPr>
      <w:rFonts w:eastAsia="宋体"/>
      <w:kern w:val="2"/>
      <w:sz w:val="16"/>
      <w:szCs w:val="16"/>
      <w:lang w:val="en-US" w:eastAsia="zh-CN" w:bidi="ar-SA"/>
    </w:rPr>
  </w:style>
  <w:style w:type="character" w:customStyle="1" w:styleId="ab">
    <w:name w:val="正文文本 字符"/>
    <w:link w:val="aa"/>
    <w:qFormat/>
    <w:rPr>
      <w:rFonts w:eastAsia="宋体"/>
      <w:kern w:val="2"/>
      <w:sz w:val="21"/>
      <w:szCs w:val="24"/>
      <w:lang w:val="en-US" w:eastAsia="zh-CN" w:bidi="ar-SA"/>
    </w:rPr>
  </w:style>
  <w:style w:type="character" w:customStyle="1" w:styleId="ad">
    <w:name w:val="正文文本缩进 字符"/>
    <w:link w:val="ac"/>
    <w:qFormat/>
    <w:rPr>
      <w:rFonts w:eastAsia="宋体"/>
      <w:kern w:val="2"/>
      <w:sz w:val="21"/>
      <w:szCs w:val="24"/>
      <w:lang w:val="en-US" w:eastAsia="zh-CN" w:bidi="ar-SA"/>
    </w:rPr>
  </w:style>
  <w:style w:type="character" w:customStyle="1" w:styleId="af2">
    <w:name w:val="日期 字符"/>
    <w:link w:val="af1"/>
    <w:qFormat/>
    <w:rPr>
      <w:rFonts w:eastAsia="宋体"/>
      <w:kern w:val="2"/>
      <w:sz w:val="21"/>
      <w:szCs w:val="24"/>
      <w:lang w:val="en-US" w:eastAsia="zh-CN" w:bidi="ar-SA"/>
    </w:rPr>
  </w:style>
  <w:style w:type="character" w:customStyle="1" w:styleId="22">
    <w:name w:val="正文文本缩进 2 字符"/>
    <w:link w:val="21"/>
    <w:qFormat/>
    <w:rPr>
      <w:rFonts w:eastAsia="宋体"/>
      <w:sz w:val="28"/>
      <w:szCs w:val="24"/>
      <w:lang w:val="en-US" w:eastAsia="zh-CN" w:bidi="ar-SA"/>
    </w:rPr>
  </w:style>
  <w:style w:type="character" w:customStyle="1" w:styleId="af4">
    <w:name w:val="尾注文本 字符"/>
    <w:link w:val="af3"/>
    <w:qFormat/>
    <w:rPr>
      <w:rFonts w:ascii="Arial" w:eastAsia="宋体" w:hAnsi="Arial" w:cs="Arial"/>
      <w:szCs w:val="24"/>
      <w:lang w:val="en-US" w:eastAsia="en-US" w:bidi="ar-SA"/>
    </w:rPr>
  </w:style>
  <w:style w:type="character" w:customStyle="1" w:styleId="af6">
    <w:name w:val="批注框文本 字符"/>
    <w:link w:val="af5"/>
    <w:qFormat/>
    <w:rPr>
      <w:rFonts w:eastAsia="宋体"/>
      <w:kern w:val="2"/>
      <w:sz w:val="18"/>
      <w:szCs w:val="18"/>
      <w:lang w:val="en-US" w:eastAsia="zh-CN" w:bidi="ar-SA"/>
    </w:rPr>
  </w:style>
  <w:style w:type="character" w:customStyle="1" w:styleId="af8">
    <w:name w:val="页脚 字符"/>
    <w:link w:val="af7"/>
    <w:qFormat/>
    <w:rPr>
      <w:rFonts w:eastAsia="宋体"/>
      <w:kern w:val="2"/>
      <w:sz w:val="18"/>
      <w:szCs w:val="18"/>
      <w:lang w:val="en-US" w:eastAsia="zh-CN" w:bidi="ar-SA"/>
    </w:rPr>
  </w:style>
  <w:style w:type="character" w:customStyle="1" w:styleId="afa">
    <w:name w:val="页眉 字符"/>
    <w:link w:val="af9"/>
    <w:qFormat/>
    <w:rPr>
      <w:rFonts w:eastAsia="宋体"/>
      <w:kern w:val="2"/>
      <w:sz w:val="18"/>
      <w:szCs w:val="18"/>
      <w:lang w:val="en-US" w:eastAsia="zh-CN" w:bidi="ar-SA"/>
    </w:rPr>
  </w:style>
  <w:style w:type="character" w:customStyle="1" w:styleId="afc">
    <w:name w:val="副标题 字符"/>
    <w:link w:val="afb"/>
    <w:qFormat/>
    <w:rPr>
      <w:rFonts w:eastAsia="宋体"/>
      <w:szCs w:val="24"/>
      <w:u w:val="single"/>
      <w:lang w:val="en-US" w:eastAsia="en-US" w:bidi="ar-SA"/>
    </w:rPr>
  </w:style>
  <w:style w:type="character" w:customStyle="1" w:styleId="afe">
    <w:name w:val="脚注文本 字符"/>
    <w:link w:val="afd"/>
    <w:qFormat/>
    <w:rPr>
      <w:rFonts w:ascii="Arial" w:eastAsia="宋体" w:hAnsi="Arial" w:cs="Arial"/>
      <w:sz w:val="18"/>
      <w:szCs w:val="18"/>
      <w:lang w:val="en-US" w:eastAsia="en-US" w:bidi="ar-SA"/>
    </w:rPr>
  </w:style>
  <w:style w:type="character" w:customStyle="1" w:styleId="34">
    <w:name w:val="正文文本缩进 3 字符"/>
    <w:link w:val="33"/>
    <w:qFormat/>
    <w:rPr>
      <w:rFonts w:ascii="宋体" w:eastAsia="宋体" w:hAnsi="宋体"/>
      <w:kern w:val="2"/>
      <w:sz w:val="28"/>
      <w:szCs w:val="28"/>
      <w:lang w:val="en-US" w:eastAsia="zh-CN" w:bidi="ar-SA"/>
    </w:rPr>
  </w:style>
  <w:style w:type="character" w:customStyle="1" w:styleId="24">
    <w:name w:val="正文文本 2 字符"/>
    <w:link w:val="23"/>
    <w:qFormat/>
    <w:rPr>
      <w:i/>
      <w:iCs/>
      <w:kern w:val="2"/>
      <w:sz w:val="26"/>
      <w:szCs w:val="24"/>
    </w:rPr>
  </w:style>
  <w:style w:type="character" w:customStyle="1" w:styleId="HTML0">
    <w:name w:val="HTML 预设格式 字符"/>
    <w:link w:val="HTML"/>
    <w:qFormat/>
    <w:rPr>
      <w:rFonts w:ascii="宋体" w:eastAsia="宋体" w:hAnsi="宋体" w:cs="宋体"/>
      <w:color w:val="000000"/>
      <w:sz w:val="24"/>
      <w:szCs w:val="24"/>
      <w:lang w:val="en-US" w:eastAsia="zh-CN" w:bidi="ar-SA"/>
    </w:rPr>
  </w:style>
  <w:style w:type="character" w:customStyle="1" w:styleId="aff1">
    <w:name w:val="标题 字符"/>
    <w:link w:val="aff0"/>
    <w:qFormat/>
    <w:rPr>
      <w:rFonts w:eastAsia="宋体"/>
      <w:szCs w:val="24"/>
      <w:u w:val="single"/>
      <w:lang w:val="en-US" w:eastAsia="en-US" w:bidi="ar-SA"/>
    </w:rPr>
  </w:style>
  <w:style w:type="character" w:customStyle="1" w:styleId="aff3">
    <w:name w:val="批注主题 字符"/>
    <w:link w:val="aff2"/>
    <w:qFormat/>
    <w:rPr>
      <w:rFonts w:eastAsia="宋体"/>
      <w:b/>
      <w:bCs/>
      <w:kern w:val="2"/>
      <w:sz w:val="21"/>
      <w:szCs w:val="24"/>
      <w:lang w:val="en-US" w:eastAsia="zh-CN" w:bidi="ar-SA"/>
    </w:rPr>
  </w:style>
  <w:style w:type="paragraph" w:customStyle="1" w:styleId="53">
    <w:name w:val="目录 53"/>
    <w:basedOn w:val="a"/>
    <w:next w:val="a"/>
    <w:qFormat/>
    <w:pPr>
      <w:ind w:left="840"/>
    </w:pPr>
    <w:rPr>
      <w:sz w:val="18"/>
    </w:rPr>
  </w:style>
  <w:style w:type="character" w:customStyle="1" w:styleId="Char2">
    <w:name w:val="引用 Char2"/>
    <w:uiPriority w:val="99"/>
    <w:qFormat/>
    <w:rPr>
      <w:i/>
      <w:iCs/>
      <w:color w:val="000000"/>
      <w:kern w:val="2"/>
      <w:sz w:val="21"/>
      <w:szCs w:val="24"/>
    </w:rPr>
  </w:style>
  <w:style w:type="character" w:customStyle="1" w:styleId="Char1">
    <w:name w:val="页眉 Char1"/>
    <w:uiPriority w:val="99"/>
    <w:semiHidden/>
    <w:qFormat/>
    <w:rPr>
      <w:kern w:val="2"/>
      <w:sz w:val="18"/>
      <w:szCs w:val="18"/>
    </w:rPr>
  </w:style>
  <w:style w:type="character" w:customStyle="1" w:styleId="12">
    <w:name w:val="明显强调1"/>
    <w:qFormat/>
    <w:rPr>
      <w:b/>
      <w:bCs/>
      <w:i/>
      <w:iCs/>
      <w:color w:val="4F81BD"/>
    </w:rPr>
  </w:style>
  <w:style w:type="character" w:customStyle="1" w:styleId="Char3">
    <w:name w:val="批注主题 Char3"/>
    <w:uiPriority w:val="99"/>
    <w:semiHidden/>
    <w:qFormat/>
    <w:rPr>
      <w:rFonts w:ascii="Calibri" w:eastAsia="宋体" w:hAnsi="Calibri" w:cs="Times New Roman"/>
      <w:b/>
      <w:bCs/>
      <w:szCs w:val="24"/>
    </w:rPr>
  </w:style>
  <w:style w:type="character" w:customStyle="1" w:styleId="s3">
    <w:name w:val="s3"/>
    <w:qFormat/>
  </w:style>
  <w:style w:type="character" w:customStyle="1" w:styleId="textcontents">
    <w:name w:val="textcontents"/>
    <w:qFormat/>
    <w:rPr>
      <w:rFonts w:cs="Times New Roman"/>
    </w:rPr>
  </w:style>
  <w:style w:type="character" w:customStyle="1" w:styleId="Char10">
    <w:name w:val="正文文本缩进 Char1"/>
    <w:qFormat/>
    <w:rPr>
      <w:kern w:val="2"/>
      <w:sz w:val="21"/>
      <w:szCs w:val="24"/>
    </w:rPr>
  </w:style>
  <w:style w:type="character" w:customStyle="1" w:styleId="5Char">
    <w:name w:val="标题 5 Char"/>
    <w:qFormat/>
    <w:rPr>
      <w:rFonts w:ascii="Calibri" w:eastAsia="宋体" w:hAnsi="Calibri" w:cs="Times New Roman"/>
      <w:b/>
      <w:bCs/>
      <w:sz w:val="28"/>
      <w:szCs w:val="28"/>
    </w:rPr>
  </w:style>
  <w:style w:type="character" w:customStyle="1" w:styleId="l1">
    <w:name w:val="l1"/>
    <w:qFormat/>
  </w:style>
  <w:style w:type="character" w:customStyle="1" w:styleId="Char">
    <w:name w:val="正文文本缩进 Char"/>
    <w:qFormat/>
    <w:rPr>
      <w:rFonts w:ascii="黑体" w:eastAsia="黑体" w:hAnsi="宋体"/>
      <w:color w:val="000000"/>
      <w:sz w:val="28"/>
      <w:szCs w:val="32"/>
    </w:rPr>
  </w:style>
  <w:style w:type="character" w:customStyle="1" w:styleId="Char11">
    <w:name w:val="正文文本 Char1"/>
    <w:qFormat/>
    <w:rPr>
      <w:kern w:val="2"/>
      <w:sz w:val="21"/>
      <w:szCs w:val="22"/>
    </w:rPr>
  </w:style>
  <w:style w:type="character" w:customStyle="1" w:styleId="Char4">
    <w:name w:val="引用 Char4"/>
    <w:link w:val="Style124"/>
    <w:qFormat/>
    <w:rPr>
      <w:i/>
      <w:iCs/>
      <w:color w:val="000000"/>
      <w:kern w:val="2"/>
      <w:sz w:val="21"/>
      <w:szCs w:val="22"/>
      <w:lang w:bidi="ar-SA"/>
    </w:rPr>
  </w:style>
  <w:style w:type="paragraph" w:customStyle="1" w:styleId="Style124">
    <w:name w:val="_Style 124"/>
    <w:basedOn w:val="a"/>
    <w:next w:val="a"/>
    <w:link w:val="Char4"/>
    <w:qFormat/>
    <w:rPr>
      <w:i/>
      <w:iCs/>
      <w:color w:val="000000"/>
      <w:szCs w:val="22"/>
    </w:rPr>
  </w:style>
  <w:style w:type="character" w:customStyle="1" w:styleId="maintdbg7601">
    <w:name w:val="main_tdbg_7601"/>
    <w:qFormat/>
    <w:rPr>
      <w:sz w:val="14"/>
      <w:szCs w:val="14"/>
    </w:rPr>
  </w:style>
  <w:style w:type="character" w:customStyle="1" w:styleId="7Char">
    <w:name w:val="标题 7 Char"/>
    <w:qFormat/>
    <w:rPr>
      <w:rFonts w:ascii="Calibri" w:eastAsia="宋体" w:hAnsi="Calibri" w:cs="Times New Roman"/>
      <w:b/>
      <w:bCs/>
      <w:sz w:val="24"/>
      <w:szCs w:val="24"/>
    </w:rPr>
  </w:style>
  <w:style w:type="character" w:customStyle="1" w:styleId="9Char1">
    <w:name w:val="标题 9 Char1"/>
    <w:qFormat/>
    <w:rPr>
      <w:rFonts w:ascii="Times New Roman" w:eastAsia="仿宋_GB2312" w:hAnsi="Times New Roman" w:cs="Times New Roman"/>
      <w:sz w:val="30"/>
      <w:szCs w:val="20"/>
    </w:rPr>
  </w:style>
  <w:style w:type="character" w:customStyle="1" w:styleId="Char12">
    <w:name w:val="明显引用 Char1"/>
    <w:link w:val="13"/>
    <w:uiPriority w:val="30"/>
    <w:qFormat/>
    <w:rPr>
      <w:b/>
      <w:bCs/>
      <w:i/>
      <w:iCs/>
      <w:color w:val="4F81BD"/>
      <w:kern w:val="2"/>
      <w:sz w:val="21"/>
    </w:rPr>
  </w:style>
  <w:style w:type="paragraph" w:customStyle="1" w:styleId="13">
    <w:name w:val="明显引用1"/>
    <w:basedOn w:val="a"/>
    <w:next w:val="a"/>
    <w:link w:val="Char12"/>
    <w:uiPriority w:val="30"/>
    <w:qFormat/>
    <w:pPr>
      <w:pBdr>
        <w:bottom w:val="single" w:sz="4" w:space="4" w:color="4F81BD"/>
      </w:pBdr>
      <w:spacing w:before="200" w:after="280"/>
      <w:ind w:left="936" w:right="936"/>
    </w:pPr>
    <w:rPr>
      <w:b/>
      <w:bCs/>
      <w:i/>
      <w:iCs/>
      <w:color w:val="4F81BD"/>
      <w:szCs w:val="20"/>
    </w:rPr>
  </w:style>
  <w:style w:type="character" w:customStyle="1" w:styleId="5Char1">
    <w:name w:val="标题 5 Char1"/>
    <w:qFormat/>
    <w:rPr>
      <w:rFonts w:ascii="宋体" w:eastAsia="宋体" w:hAnsi="宋体" w:cs="宋体"/>
      <w:b/>
      <w:bCs/>
      <w:sz w:val="20"/>
      <w:szCs w:val="20"/>
    </w:rPr>
  </w:style>
  <w:style w:type="character" w:customStyle="1" w:styleId="style121">
    <w:name w:val="style121"/>
    <w:qFormat/>
    <w:rPr>
      <w:rFonts w:ascii="宋体" w:eastAsia="宋体" w:hAnsi="宋体" w:hint="eastAsia"/>
      <w:sz w:val="18"/>
      <w:szCs w:val="18"/>
    </w:rPr>
  </w:style>
  <w:style w:type="character" w:customStyle="1" w:styleId="Char20">
    <w:name w:val="副标题 Char2"/>
    <w:uiPriority w:val="11"/>
    <w:qFormat/>
    <w:rPr>
      <w:rFonts w:ascii="Cambria" w:eastAsia="宋体" w:hAnsi="Cambria" w:cs="Times New Roman"/>
      <w:b/>
      <w:bCs/>
      <w:kern w:val="28"/>
      <w:sz w:val="32"/>
      <w:szCs w:val="32"/>
    </w:rPr>
  </w:style>
  <w:style w:type="character" w:customStyle="1" w:styleId="CharChar17">
    <w:name w:val="Char Char17"/>
    <w:qFormat/>
    <w:rPr>
      <w:kern w:val="2"/>
      <w:sz w:val="26"/>
      <w:szCs w:val="24"/>
    </w:rPr>
  </w:style>
  <w:style w:type="character" w:customStyle="1" w:styleId="Char21">
    <w:name w:val="标题 Char2"/>
    <w:uiPriority w:val="10"/>
    <w:qFormat/>
    <w:rPr>
      <w:rFonts w:ascii="Cambria" w:eastAsia="宋体" w:hAnsi="Cambria" w:cs="Times New Roman"/>
      <w:b/>
      <w:bCs/>
      <w:sz w:val="32"/>
      <w:szCs w:val="32"/>
    </w:rPr>
  </w:style>
  <w:style w:type="character" w:customStyle="1" w:styleId="Char0">
    <w:name w:val="批注文字 Char"/>
    <w:qFormat/>
    <w:rPr>
      <w:rFonts w:ascii="Times New Roman" w:eastAsia="宋体" w:hAnsi="Times New Roman" w:cs="Times New Roman"/>
      <w:kern w:val="2"/>
      <w:sz w:val="21"/>
      <w:szCs w:val="24"/>
    </w:rPr>
  </w:style>
  <w:style w:type="character" w:customStyle="1" w:styleId="Char5">
    <w:name w:val="尾注文本 Char"/>
    <w:qFormat/>
    <w:rPr>
      <w:kern w:val="2"/>
      <w:sz w:val="21"/>
      <w:szCs w:val="24"/>
    </w:rPr>
  </w:style>
  <w:style w:type="character" w:customStyle="1" w:styleId="Char22">
    <w:name w:val="批注框文本 Char2"/>
    <w:uiPriority w:val="99"/>
    <w:qFormat/>
    <w:rPr>
      <w:kern w:val="2"/>
      <w:sz w:val="18"/>
      <w:szCs w:val="18"/>
    </w:rPr>
  </w:style>
  <w:style w:type="character" w:customStyle="1" w:styleId="docpro">
    <w:name w:val="docpro"/>
    <w:qFormat/>
  </w:style>
  <w:style w:type="character" w:customStyle="1" w:styleId="4Char1">
    <w:name w:val="标题 4 Char1"/>
    <w:qFormat/>
    <w:rPr>
      <w:rFonts w:ascii="宋体" w:eastAsia="宋体" w:hAnsi="宋体" w:cs="宋体"/>
      <w:b/>
      <w:bCs/>
      <w:sz w:val="24"/>
      <w:szCs w:val="24"/>
    </w:rPr>
  </w:style>
  <w:style w:type="character" w:customStyle="1" w:styleId="ITTHEADER1Char">
    <w:name w:val="ITTHEADER1 Char"/>
    <w:qFormat/>
    <w:rPr>
      <w:rFonts w:eastAsia="黑体"/>
      <w:kern w:val="2"/>
      <w:sz w:val="44"/>
      <w:szCs w:val="44"/>
      <w:lang w:val="en-US" w:eastAsia="zh-CN" w:bidi="ar-SA"/>
    </w:rPr>
  </w:style>
  <w:style w:type="character" w:customStyle="1" w:styleId="3Char1">
    <w:name w:val="标题 3 Char1"/>
    <w:qFormat/>
    <w:rPr>
      <w:rFonts w:ascii="Times New Roman" w:eastAsia="宋体" w:hAnsi="Times New Roman" w:cs="Times New Roman"/>
      <w:b/>
      <w:bCs/>
      <w:kern w:val="2"/>
      <w:sz w:val="32"/>
      <w:szCs w:val="32"/>
    </w:rPr>
  </w:style>
  <w:style w:type="character" w:customStyle="1" w:styleId="14">
    <w:name w:val="明显参考1"/>
    <w:qFormat/>
    <w:rPr>
      <w:b/>
      <w:bCs/>
      <w:smallCaps/>
      <w:color w:val="C0504D"/>
      <w:spacing w:val="5"/>
      <w:u w:val="single"/>
    </w:rPr>
  </w:style>
  <w:style w:type="character" w:customStyle="1" w:styleId="3Char">
    <w:name w:val="标题 3 Char"/>
    <w:qFormat/>
    <w:rPr>
      <w:rFonts w:ascii="仿宋_GB2312" w:eastAsia="仿宋_GB2312" w:hAnsi="Calibri" w:cs="Times New Roman"/>
      <w:b/>
      <w:kern w:val="0"/>
      <w:sz w:val="24"/>
      <w:szCs w:val="28"/>
    </w:rPr>
  </w:style>
  <w:style w:type="character" w:customStyle="1" w:styleId="ca-141">
    <w:name w:val="ca-141"/>
    <w:qFormat/>
    <w:rPr>
      <w:rFonts w:ascii="仿宋_GB2312" w:eastAsia="仿宋_GB2312" w:hint="eastAsia"/>
      <w:sz w:val="21"/>
      <w:szCs w:val="21"/>
    </w:rPr>
  </w:style>
  <w:style w:type="character" w:customStyle="1" w:styleId="Char30">
    <w:name w:val="文档结构图 Char3"/>
    <w:uiPriority w:val="99"/>
    <w:semiHidden/>
    <w:qFormat/>
    <w:rPr>
      <w:rFonts w:ascii="宋体" w:eastAsia="宋体" w:hAnsi="Calibri" w:cs="Times New Roman"/>
      <w:sz w:val="18"/>
      <w:szCs w:val="18"/>
    </w:rPr>
  </w:style>
  <w:style w:type="character" w:customStyle="1" w:styleId="Char13">
    <w:name w:val="脚注文本 Char1"/>
    <w:qFormat/>
    <w:rPr>
      <w:rFonts w:ascii="Arial" w:hAnsi="Arial" w:cs="Arial"/>
      <w:sz w:val="18"/>
      <w:szCs w:val="18"/>
      <w:lang w:eastAsia="en-US"/>
    </w:rPr>
  </w:style>
  <w:style w:type="character" w:customStyle="1" w:styleId="colorred1">
    <w:name w:val="color_red1"/>
    <w:qFormat/>
    <w:rPr>
      <w:color w:val="FA0004"/>
    </w:rPr>
  </w:style>
  <w:style w:type="character" w:customStyle="1" w:styleId="Style171">
    <w:name w:val="_Style 171"/>
    <w:qFormat/>
    <w:rPr>
      <w:b/>
      <w:bCs/>
      <w:i/>
      <w:iCs/>
      <w:color w:val="4F81BD"/>
    </w:rPr>
  </w:style>
  <w:style w:type="character" w:customStyle="1" w:styleId="Char23">
    <w:name w:val="正文文本 Char2"/>
    <w:uiPriority w:val="99"/>
    <w:qFormat/>
    <w:rPr>
      <w:kern w:val="2"/>
      <w:sz w:val="21"/>
      <w:szCs w:val="24"/>
    </w:rPr>
  </w:style>
  <w:style w:type="character" w:customStyle="1" w:styleId="2Char2">
    <w:name w:val="正文文本缩进 2 Char2"/>
    <w:uiPriority w:val="99"/>
    <w:semiHidden/>
    <w:qFormat/>
    <w:rPr>
      <w:rFonts w:ascii="Calibri" w:eastAsia="宋体" w:hAnsi="Calibri" w:cs="Times New Roman"/>
      <w:szCs w:val="24"/>
    </w:rPr>
  </w:style>
  <w:style w:type="character" w:customStyle="1" w:styleId="3Char10">
    <w:name w:val="正文文本缩进 3 Char1"/>
    <w:qFormat/>
    <w:rPr>
      <w:rFonts w:ascii="宋体" w:hAnsi="宋体"/>
      <w:kern w:val="2"/>
      <w:sz w:val="28"/>
      <w:szCs w:val="28"/>
    </w:rPr>
  </w:style>
  <w:style w:type="character" w:customStyle="1" w:styleId="CharChar36">
    <w:name w:val="Char Char36"/>
    <w:qFormat/>
    <w:rPr>
      <w:rFonts w:ascii="仿宋_GB2312" w:eastAsia="仿宋_GB2312" w:cs="MingLiU"/>
      <w:b/>
      <w:sz w:val="24"/>
      <w:szCs w:val="28"/>
    </w:rPr>
  </w:style>
  <w:style w:type="character" w:customStyle="1" w:styleId="2Char">
    <w:name w:val="正文文本缩进 2 Char"/>
    <w:qFormat/>
    <w:rPr>
      <w:kern w:val="2"/>
      <w:sz w:val="21"/>
      <w:szCs w:val="24"/>
    </w:rPr>
  </w:style>
  <w:style w:type="character" w:customStyle="1" w:styleId="Char14">
    <w:name w:val="标题 Char1"/>
    <w:uiPriority w:val="10"/>
    <w:qFormat/>
    <w:rPr>
      <w:szCs w:val="24"/>
      <w:u w:val="single"/>
      <w:lang w:eastAsia="en-US"/>
    </w:rPr>
  </w:style>
  <w:style w:type="character" w:customStyle="1" w:styleId="3Char2">
    <w:name w:val="正文文本缩进 3 Char2"/>
    <w:uiPriority w:val="99"/>
    <w:semiHidden/>
    <w:qFormat/>
    <w:rPr>
      <w:rFonts w:ascii="Calibri" w:eastAsia="宋体" w:hAnsi="Calibri" w:cs="Times New Roman"/>
      <w:sz w:val="16"/>
      <w:szCs w:val="16"/>
    </w:rPr>
  </w:style>
  <w:style w:type="character" w:customStyle="1" w:styleId="unnamed1">
    <w:name w:val="unnamed1"/>
    <w:qFormat/>
  </w:style>
  <w:style w:type="character" w:customStyle="1" w:styleId="3Char11">
    <w:name w:val="正文文本 3 Char1"/>
    <w:qFormat/>
    <w:rPr>
      <w:kern w:val="2"/>
      <w:sz w:val="16"/>
      <w:szCs w:val="16"/>
    </w:rPr>
  </w:style>
  <w:style w:type="character" w:customStyle="1" w:styleId="6Char1">
    <w:name w:val="标题 6 Char1"/>
    <w:qFormat/>
    <w:rPr>
      <w:rFonts w:ascii="Times New Roman" w:eastAsia="仿宋_GB2312" w:hAnsi="Arial" w:cs="Times New Roman"/>
      <w:sz w:val="30"/>
      <w:szCs w:val="20"/>
    </w:rPr>
  </w:style>
  <w:style w:type="character" w:customStyle="1" w:styleId="normaltext1">
    <w:name w:val="normaltext1"/>
    <w:qFormat/>
    <w:rPr>
      <w:rFonts w:ascii="ˎ̥" w:hAnsi="ˎ̥" w:hint="default"/>
      <w:sz w:val="9"/>
      <w:szCs w:val="9"/>
    </w:rPr>
  </w:style>
  <w:style w:type="character" w:customStyle="1" w:styleId="4CharChar">
    <w:name w:val="标题4 Char Char"/>
    <w:link w:val="42"/>
    <w:qFormat/>
    <w:rPr>
      <w:rFonts w:ascii="Arial" w:hAnsi="Arial"/>
      <w:b/>
      <w:bCs/>
      <w:sz w:val="24"/>
      <w:szCs w:val="32"/>
      <w:lang w:bidi="ar-SA"/>
    </w:rPr>
  </w:style>
  <w:style w:type="paragraph" w:customStyle="1" w:styleId="42">
    <w:name w:val="标题4"/>
    <w:basedOn w:val="2"/>
    <w:next w:val="41"/>
    <w:link w:val="4CharChar"/>
    <w:qFormat/>
    <w:pPr>
      <w:spacing w:line="413" w:lineRule="auto"/>
    </w:pPr>
    <w:rPr>
      <w:rFonts w:ascii="Arial" w:hAnsi="Arial"/>
      <w:kern w:val="0"/>
      <w:sz w:val="24"/>
    </w:rPr>
  </w:style>
  <w:style w:type="character" w:customStyle="1" w:styleId="Char6">
    <w:name w:val="明显引用 Char"/>
    <w:qFormat/>
    <w:rPr>
      <w:rFonts w:ascii="Times New Roman" w:eastAsia="宋体" w:hAnsi="Times New Roman" w:cs="Times New Roman"/>
      <w:b/>
      <w:bCs/>
      <w:i/>
      <w:iCs/>
      <w:color w:val="4F81BD"/>
      <w:kern w:val="2"/>
      <w:sz w:val="21"/>
      <w:szCs w:val="24"/>
    </w:rPr>
  </w:style>
  <w:style w:type="character" w:customStyle="1" w:styleId="15">
    <w:name w:val="不明显参考1"/>
    <w:qFormat/>
    <w:rPr>
      <w:smallCaps/>
      <w:color w:val="C0504D"/>
      <w:u w:val="single"/>
    </w:rPr>
  </w:style>
  <w:style w:type="character" w:customStyle="1" w:styleId="CharChar2">
    <w:name w:val="普通文字 Char Char2"/>
    <w:qFormat/>
    <w:rPr>
      <w:rFonts w:ascii="宋体" w:hAnsi="Courier New"/>
      <w:kern w:val="2"/>
      <w:sz w:val="28"/>
      <w:szCs w:val="28"/>
    </w:rPr>
  </w:style>
  <w:style w:type="character" w:customStyle="1" w:styleId="font161">
    <w:name w:val="font161"/>
    <w:qFormat/>
    <w:rPr>
      <w:b/>
      <w:bCs/>
      <w:sz w:val="32"/>
      <w:szCs w:val="32"/>
    </w:rPr>
  </w:style>
  <w:style w:type="character" w:customStyle="1" w:styleId="CharChar21">
    <w:name w:val="Char Char21"/>
    <w:qFormat/>
    <w:rPr>
      <w:rFonts w:ascii="宋体" w:hAnsi="宋体" w:cs="宋体"/>
      <w:b/>
      <w:bCs/>
      <w:sz w:val="24"/>
      <w:szCs w:val="24"/>
    </w:rPr>
  </w:style>
  <w:style w:type="character" w:customStyle="1" w:styleId="Char24">
    <w:name w:val="纯文本 Char2"/>
    <w:uiPriority w:val="99"/>
    <w:semiHidden/>
    <w:qFormat/>
    <w:rPr>
      <w:rFonts w:ascii="宋体" w:eastAsia="宋体" w:hAnsi="Courier New" w:cs="Courier New"/>
      <w:szCs w:val="21"/>
    </w:rPr>
  </w:style>
  <w:style w:type="character" w:customStyle="1" w:styleId="CharChar11">
    <w:name w:val="Char Char11"/>
    <w:qFormat/>
    <w:locked/>
    <w:rPr>
      <w:rFonts w:eastAsia="黑体"/>
      <w:kern w:val="2"/>
      <w:sz w:val="44"/>
      <w:szCs w:val="44"/>
      <w:lang w:val="en-US" w:eastAsia="zh-CN" w:bidi="ar-SA"/>
    </w:rPr>
  </w:style>
  <w:style w:type="character" w:customStyle="1" w:styleId="Char31">
    <w:name w:val="日期 Char3"/>
    <w:uiPriority w:val="99"/>
    <w:semiHidden/>
    <w:qFormat/>
    <w:rPr>
      <w:rFonts w:ascii="Calibri" w:eastAsia="宋体" w:hAnsi="Calibri" w:cs="Times New Roman"/>
      <w:szCs w:val="24"/>
    </w:rPr>
  </w:style>
  <w:style w:type="character" w:customStyle="1" w:styleId="3Char0">
    <w:name w:val="正文文本 3 Char"/>
    <w:qFormat/>
    <w:rPr>
      <w:kern w:val="2"/>
      <w:sz w:val="16"/>
      <w:szCs w:val="16"/>
    </w:rPr>
  </w:style>
  <w:style w:type="character" w:customStyle="1" w:styleId="6Char">
    <w:name w:val="标题 6 Char"/>
    <w:qFormat/>
    <w:rPr>
      <w:rFonts w:ascii="Arial" w:eastAsia="黑体" w:hAnsi="Arial" w:cs="Times New Roman"/>
      <w:b/>
      <w:bCs/>
      <w:sz w:val="24"/>
      <w:szCs w:val="24"/>
    </w:rPr>
  </w:style>
  <w:style w:type="character" w:customStyle="1" w:styleId="8Char">
    <w:name w:val="标题 8 Char"/>
    <w:qFormat/>
    <w:rPr>
      <w:rFonts w:ascii="Arial" w:eastAsia="黑体" w:hAnsi="Arial" w:cs="Times New Roman"/>
      <w:sz w:val="24"/>
      <w:szCs w:val="24"/>
    </w:rPr>
  </w:style>
  <w:style w:type="character" w:customStyle="1" w:styleId="Char15">
    <w:name w:val="纯文本 Char1"/>
    <w:qFormat/>
    <w:rPr>
      <w:rFonts w:ascii="宋体" w:hAnsi="Courier New" w:cs="Courier New"/>
      <w:kern w:val="2"/>
      <w:sz w:val="21"/>
      <w:szCs w:val="21"/>
    </w:rPr>
  </w:style>
  <w:style w:type="character" w:customStyle="1" w:styleId="Char40">
    <w:name w:val="明显引用 Char4"/>
    <w:link w:val="Style64"/>
    <w:qFormat/>
    <w:rPr>
      <w:b/>
      <w:bCs/>
      <w:i/>
      <w:iCs/>
      <w:color w:val="4F81BD"/>
      <w:kern w:val="2"/>
      <w:sz w:val="21"/>
      <w:szCs w:val="22"/>
      <w:lang w:bidi="ar-SA"/>
    </w:rPr>
  </w:style>
  <w:style w:type="paragraph" w:customStyle="1" w:styleId="Style64">
    <w:name w:val="_Style 64"/>
    <w:basedOn w:val="a"/>
    <w:next w:val="a"/>
    <w:link w:val="Char40"/>
    <w:qFormat/>
    <w:pPr>
      <w:pBdr>
        <w:bottom w:val="single" w:sz="4" w:space="4" w:color="4F81BD"/>
      </w:pBdr>
      <w:spacing w:before="200" w:after="280"/>
      <w:ind w:left="936" w:right="936"/>
    </w:pPr>
    <w:rPr>
      <w:b/>
      <w:bCs/>
      <w:i/>
      <w:iCs/>
      <w:color w:val="4F81BD"/>
      <w:szCs w:val="22"/>
    </w:rPr>
  </w:style>
  <w:style w:type="character" w:customStyle="1" w:styleId="Char16">
    <w:name w:val="页脚 Char1"/>
    <w:uiPriority w:val="99"/>
    <w:semiHidden/>
    <w:qFormat/>
    <w:rPr>
      <w:kern w:val="2"/>
      <w:sz w:val="18"/>
      <w:szCs w:val="18"/>
    </w:rPr>
  </w:style>
  <w:style w:type="character" w:customStyle="1" w:styleId="CharChar9">
    <w:name w:val="Char Char9"/>
    <w:qFormat/>
    <w:locked/>
    <w:rPr>
      <w:rFonts w:ascii="仿宋_GB2312" w:eastAsia="仿宋_GB2312" w:cs="MingLiU"/>
      <w:b/>
      <w:sz w:val="24"/>
      <w:szCs w:val="28"/>
      <w:lang w:val="en-US" w:eastAsia="zh-CN" w:bidi="ar-SA"/>
    </w:rPr>
  </w:style>
  <w:style w:type="character" w:customStyle="1" w:styleId="Char17">
    <w:name w:val="批注文字 Char1"/>
    <w:uiPriority w:val="99"/>
    <w:qFormat/>
    <w:rPr>
      <w:rFonts w:ascii="Times New Roman" w:eastAsia="宋体" w:hAnsi="Times New Roman" w:cs="Times New Roman"/>
      <w:szCs w:val="24"/>
    </w:rPr>
  </w:style>
  <w:style w:type="character" w:customStyle="1" w:styleId="Char18">
    <w:name w:val="文档结构图 Char1"/>
    <w:qFormat/>
    <w:rPr>
      <w:rFonts w:ascii="宋体"/>
      <w:kern w:val="2"/>
      <w:sz w:val="18"/>
      <w:szCs w:val="18"/>
    </w:rPr>
  </w:style>
  <w:style w:type="character" w:customStyle="1" w:styleId="subhead1">
    <w:name w:val="subhead1"/>
    <w:qFormat/>
    <w:rPr>
      <w:rFonts w:ascii="Tahoma" w:hAnsi="Tahoma" w:cs="Tahoma" w:hint="default"/>
      <w:color w:val="000000"/>
      <w:sz w:val="18"/>
      <w:szCs w:val="18"/>
      <w:u w:val="none"/>
      <w:shd w:val="clear" w:color="auto" w:fill="FFFFFF"/>
    </w:rPr>
  </w:style>
  <w:style w:type="character" w:customStyle="1" w:styleId="14t1">
    <w:name w:val="14t1"/>
    <w:qFormat/>
    <w:rPr>
      <w:rFonts w:ascii="宋体" w:eastAsia="宋体" w:hAnsi="宋体" w:hint="eastAsia"/>
      <w:sz w:val="11"/>
      <w:szCs w:val="11"/>
    </w:rPr>
  </w:style>
  <w:style w:type="character" w:customStyle="1" w:styleId="Style248">
    <w:name w:val="_Style 248"/>
    <w:qFormat/>
    <w:rPr>
      <w:b/>
      <w:bCs/>
      <w:smallCaps/>
      <w:spacing w:val="5"/>
    </w:rPr>
  </w:style>
  <w:style w:type="character" w:customStyle="1" w:styleId="HTMLChar1">
    <w:name w:val="HTML 预设格式 Char1"/>
    <w:qFormat/>
    <w:rPr>
      <w:rFonts w:ascii="宋体" w:hAnsi="宋体" w:cs="宋体"/>
      <w:color w:val="000000"/>
      <w:sz w:val="24"/>
      <w:szCs w:val="24"/>
    </w:rPr>
  </w:style>
  <w:style w:type="character" w:customStyle="1" w:styleId="CharChar12">
    <w:name w:val="Char Char12"/>
    <w:qFormat/>
    <w:rPr>
      <w:rFonts w:eastAsia="黑体"/>
      <w:kern w:val="2"/>
      <w:sz w:val="44"/>
      <w:szCs w:val="44"/>
      <w:lang w:val="en-US" w:eastAsia="zh-CN" w:bidi="ar-SA"/>
    </w:rPr>
  </w:style>
  <w:style w:type="character" w:customStyle="1" w:styleId="CharChar32">
    <w:name w:val="Char Char32"/>
    <w:qFormat/>
    <w:rPr>
      <w:rFonts w:ascii="仿宋_GB2312" w:eastAsia="仿宋_GB2312" w:cs="MingLiU"/>
      <w:b/>
      <w:spacing w:val="1"/>
      <w:w w:val="99"/>
      <w:sz w:val="28"/>
      <w:szCs w:val="32"/>
    </w:rPr>
  </w:style>
  <w:style w:type="character" w:customStyle="1" w:styleId="Char25">
    <w:name w:val="明显引用 Char2"/>
    <w:uiPriority w:val="99"/>
    <w:qFormat/>
    <w:rPr>
      <w:b/>
      <w:bCs/>
      <w:i/>
      <w:iCs/>
      <w:color w:val="4F81BD"/>
      <w:kern w:val="2"/>
      <w:sz w:val="21"/>
      <w:szCs w:val="24"/>
    </w:rPr>
  </w:style>
  <w:style w:type="character" w:customStyle="1" w:styleId="Char32">
    <w:name w:val="正文文本 Char3"/>
    <w:uiPriority w:val="99"/>
    <w:semiHidden/>
    <w:qFormat/>
    <w:rPr>
      <w:rFonts w:ascii="Calibri" w:eastAsia="宋体" w:hAnsi="Calibri" w:cs="Times New Roman"/>
      <w:szCs w:val="24"/>
    </w:rPr>
  </w:style>
  <w:style w:type="character" w:customStyle="1" w:styleId="Char7">
    <w:name w:val="引用 Char"/>
    <w:link w:val="25"/>
    <w:qFormat/>
    <w:rPr>
      <w:rFonts w:ascii="Times New Roman" w:eastAsia="宋体" w:hAnsi="Times New Roman" w:cs="Times New Roman"/>
      <w:i/>
      <w:iCs/>
      <w:color w:val="000000"/>
      <w:kern w:val="2"/>
      <w:sz w:val="21"/>
      <w:szCs w:val="24"/>
    </w:rPr>
  </w:style>
  <w:style w:type="paragraph" w:customStyle="1" w:styleId="25">
    <w:name w:val="引用2"/>
    <w:basedOn w:val="a"/>
    <w:next w:val="a"/>
    <w:link w:val="Char7"/>
    <w:qFormat/>
    <w:rPr>
      <w:i/>
      <w:iCs/>
      <w:color w:val="000000"/>
    </w:rPr>
  </w:style>
  <w:style w:type="character" w:customStyle="1" w:styleId="CharChar34">
    <w:name w:val="Char Char34"/>
    <w:qFormat/>
    <w:rPr>
      <w:rFonts w:ascii="仿宋_GB2312" w:eastAsia="仿宋_GB2312" w:cs="MingLiU"/>
      <w:b/>
      <w:spacing w:val="1"/>
      <w:w w:val="99"/>
      <w:sz w:val="28"/>
      <w:szCs w:val="32"/>
    </w:rPr>
  </w:style>
  <w:style w:type="character" w:customStyle="1" w:styleId="Char19">
    <w:name w:val="日期 Char1"/>
    <w:qFormat/>
    <w:rPr>
      <w:kern w:val="2"/>
      <w:sz w:val="21"/>
      <w:szCs w:val="22"/>
    </w:rPr>
  </w:style>
  <w:style w:type="character" w:customStyle="1" w:styleId="1Char1">
    <w:name w:val="标题 1 Char1"/>
    <w:qFormat/>
    <w:rPr>
      <w:rFonts w:ascii="Times New Roman" w:eastAsia="宋体" w:hAnsi="Times New Roman" w:cs="Times New Roman"/>
      <w:b/>
      <w:bCs/>
      <w:kern w:val="44"/>
      <w:sz w:val="44"/>
      <w:szCs w:val="44"/>
    </w:rPr>
  </w:style>
  <w:style w:type="character" w:customStyle="1" w:styleId="Char8">
    <w:name w:val="副标题 Char"/>
    <w:qFormat/>
    <w:rPr>
      <w:rFonts w:ascii="Cambria" w:eastAsia="宋体" w:hAnsi="Cambria" w:cs="Times New Roman"/>
      <w:b/>
      <w:bCs/>
      <w:kern w:val="28"/>
      <w:sz w:val="32"/>
      <w:szCs w:val="32"/>
    </w:rPr>
  </w:style>
  <w:style w:type="character" w:customStyle="1" w:styleId="Char9">
    <w:name w:val="批注主题 Char"/>
    <w:qFormat/>
    <w:rPr>
      <w:rFonts w:ascii="宋体" w:eastAsia="宋体" w:hAnsi="宋体"/>
      <w:kern w:val="2"/>
      <w:sz w:val="24"/>
      <w:szCs w:val="28"/>
      <w:lang w:val="en-US" w:eastAsia="zh-CN" w:bidi="ar-SA"/>
    </w:rPr>
  </w:style>
  <w:style w:type="character" w:customStyle="1" w:styleId="Char26">
    <w:name w:val="文档结构图 Char2"/>
    <w:uiPriority w:val="99"/>
    <w:qFormat/>
    <w:rPr>
      <w:kern w:val="2"/>
      <w:sz w:val="21"/>
      <w:szCs w:val="24"/>
      <w:shd w:val="clear" w:color="auto" w:fill="000080"/>
    </w:rPr>
  </w:style>
  <w:style w:type="character" w:customStyle="1" w:styleId="CharChar">
    <w:name w:val="手改 Char Char"/>
    <w:qFormat/>
    <w:rPr>
      <w:kern w:val="2"/>
      <w:sz w:val="21"/>
      <w:szCs w:val="24"/>
    </w:rPr>
  </w:style>
  <w:style w:type="character" w:customStyle="1" w:styleId="CharChar35">
    <w:name w:val="Char Char35"/>
    <w:qFormat/>
    <w:rPr>
      <w:rFonts w:ascii="仿宋_GB2312" w:eastAsia="仿宋_GB2312" w:cs="MingLiU"/>
      <w:b/>
      <w:sz w:val="24"/>
      <w:szCs w:val="28"/>
    </w:rPr>
  </w:style>
  <w:style w:type="character" w:customStyle="1" w:styleId="Char27">
    <w:name w:val="批注主题 Char2"/>
    <w:uiPriority w:val="99"/>
    <w:qFormat/>
    <w:rPr>
      <w:b/>
      <w:bCs/>
      <w:kern w:val="2"/>
      <w:sz w:val="21"/>
      <w:szCs w:val="24"/>
    </w:rPr>
  </w:style>
  <w:style w:type="character" w:customStyle="1" w:styleId="7Char1">
    <w:name w:val="标题 7 Char1"/>
    <w:qFormat/>
    <w:rPr>
      <w:rFonts w:ascii="Times New Roman" w:eastAsia="仿宋_GB2312" w:hAnsi="Times New Roman" w:cs="Times New Roman"/>
      <w:sz w:val="30"/>
      <w:szCs w:val="20"/>
    </w:rPr>
  </w:style>
  <w:style w:type="character" w:customStyle="1" w:styleId="SectionChar">
    <w:name w:val="Section Char"/>
    <w:qFormat/>
    <w:rPr>
      <w:rFonts w:ascii="仿宋_GB2312" w:eastAsia="仿宋_GB2312" w:cs="MingLiU"/>
      <w:b/>
      <w:sz w:val="24"/>
      <w:szCs w:val="28"/>
      <w:lang w:val="en-US" w:eastAsia="zh-CN" w:bidi="ar-SA"/>
    </w:rPr>
  </w:style>
  <w:style w:type="character" w:customStyle="1" w:styleId="Style275">
    <w:name w:val="_Style 275"/>
    <w:qFormat/>
    <w:rPr>
      <w:smallCaps/>
      <w:color w:val="C0504D"/>
      <w:u w:val="single"/>
    </w:rPr>
  </w:style>
  <w:style w:type="character" w:customStyle="1" w:styleId="style31">
    <w:name w:val="style31"/>
    <w:qFormat/>
    <w:rPr>
      <w:sz w:val="10"/>
      <w:szCs w:val="10"/>
    </w:rPr>
  </w:style>
  <w:style w:type="character" w:customStyle="1" w:styleId="CharChar23">
    <w:name w:val="Char Char23"/>
    <w:qFormat/>
    <w:rPr>
      <w:rFonts w:ascii="Cambria" w:eastAsia="宋体" w:hAnsi="Cambria" w:cs="Times New Roman"/>
      <w:b/>
      <w:bCs/>
      <w:kern w:val="2"/>
      <w:sz w:val="32"/>
      <w:szCs w:val="32"/>
    </w:rPr>
  </w:style>
  <w:style w:type="character" w:customStyle="1" w:styleId="ht1">
    <w:name w:val="ht1"/>
    <w:qFormat/>
    <w:rPr>
      <w:rFonts w:ascii="黑体" w:eastAsia="黑体"/>
      <w:b/>
      <w:bCs/>
    </w:rPr>
  </w:style>
  <w:style w:type="character" w:customStyle="1" w:styleId="4Char">
    <w:name w:val="标题 4 Char"/>
    <w:qFormat/>
    <w:rPr>
      <w:rFonts w:ascii="仿宋_GB2312" w:eastAsia="仿宋_GB2312" w:hAnsi="Calibri" w:cs="Times New Roman"/>
      <w:b/>
      <w:kern w:val="0"/>
      <w:sz w:val="24"/>
      <w:szCs w:val="28"/>
    </w:rPr>
  </w:style>
  <w:style w:type="character" w:customStyle="1" w:styleId="Char28">
    <w:name w:val="日期 Char2"/>
    <w:uiPriority w:val="99"/>
    <w:qFormat/>
    <w:rPr>
      <w:kern w:val="2"/>
      <w:sz w:val="21"/>
      <w:szCs w:val="24"/>
    </w:rPr>
  </w:style>
  <w:style w:type="character" w:customStyle="1" w:styleId="Char33">
    <w:name w:val="引用 Char3"/>
    <w:uiPriority w:val="29"/>
    <w:qFormat/>
    <w:rPr>
      <w:rFonts w:ascii="Calibri" w:eastAsia="宋体" w:hAnsi="Calibri" w:cs="Times New Roman"/>
      <w:i/>
      <w:iCs/>
      <w:color w:val="000000"/>
      <w:szCs w:val="24"/>
    </w:rPr>
  </w:style>
  <w:style w:type="character" w:customStyle="1" w:styleId="3Char3">
    <w:name w:val="正文文本缩进 3 Char"/>
    <w:qFormat/>
    <w:rPr>
      <w:kern w:val="2"/>
      <w:sz w:val="16"/>
      <w:szCs w:val="16"/>
    </w:rPr>
  </w:style>
  <w:style w:type="character" w:customStyle="1" w:styleId="CharChar0">
    <w:name w:val="批注文字 Char Char"/>
    <w:qFormat/>
    <w:rPr>
      <w:rFonts w:ascii="宋体" w:eastAsia="宋体" w:hAnsi="Times New Roman" w:cs="Times New Roman"/>
      <w:sz w:val="28"/>
      <w:szCs w:val="20"/>
    </w:rPr>
  </w:style>
  <w:style w:type="character" w:customStyle="1" w:styleId="2Char1">
    <w:name w:val="标题 2 Char1"/>
    <w:qFormat/>
    <w:rPr>
      <w:rFonts w:ascii="Cambria" w:eastAsia="宋体" w:hAnsi="Cambria" w:cs="Times New Roman"/>
      <w:b/>
      <w:bCs/>
      <w:kern w:val="2"/>
      <w:sz w:val="32"/>
      <w:szCs w:val="32"/>
    </w:rPr>
  </w:style>
  <w:style w:type="character" w:customStyle="1" w:styleId="9Char">
    <w:name w:val="标题 9 Char"/>
    <w:qFormat/>
    <w:rPr>
      <w:rFonts w:ascii="Arial" w:eastAsia="黑体" w:hAnsi="Arial" w:cs="Times New Roman"/>
      <w:szCs w:val="21"/>
    </w:rPr>
  </w:style>
  <w:style w:type="character" w:customStyle="1" w:styleId="1Char">
    <w:name w:val="标题 1 Char"/>
    <w:qFormat/>
    <w:rPr>
      <w:rFonts w:ascii="Times New Roman" w:eastAsia="宋体" w:hAnsi="Times New Roman" w:cs="Times New Roman"/>
      <w:b/>
      <w:bCs/>
      <w:kern w:val="44"/>
      <w:sz w:val="44"/>
      <w:szCs w:val="44"/>
    </w:rPr>
  </w:style>
  <w:style w:type="character" w:customStyle="1" w:styleId="Chara">
    <w:name w:val="脚注文本 Char"/>
    <w:qFormat/>
    <w:rPr>
      <w:rFonts w:ascii="Arial" w:eastAsia="宋体" w:hAnsi="Arial" w:cs="Arial"/>
      <w:sz w:val="18"/>
      <w:szCs w:val="18"/>
      <w:lang w:eastAsia="en-US"/>
    </w:rPr>
  </w:style>
  <w:style w:type="character" w:customStyle="1" w:styleId="2Char0">
    <w:name w:val="标题 2 Char"/>
    <w:qFormat/>
    <w:rPr>
      <w:rFonts w:ascii="仿宋_GB2312" w:eastAsia="仿宋_GB2312" w:hAnsi="Calibri" w:cs="Times New Roman"/>
      <w:b/>
      <w:spacing w:val="1"/>
      <w:w w:val="99"/>
      <w:kern w:val="0"/>
      <w:sz w:val="28"/>
      <w:szCs w:val="32"/>
    </w:rPr>
  </w:style>
  <w:style w:type="character" w:customStyle="1" w:styleId="Charb">
    <w:name w:val="批注框文本 Char"/>
    <w:qFormat/>
    <w:rPr>
      <w:sz w:val="18"/>
      <w:szCs w:val="18"/>
    </w:rPr>
  </w:style>
  <w:style w:type="character" w:customStyle="1" w:styleId="Char29">
    <w:name w:val="批注文字 Char2"/>
    <w:qFormat/>
    <w:rPr>
      <w:rFonts w:ascii="Calibri" w:eastAsia="宋体" w:hAnsi="Calibri" w:cs="Times New Roman"/>
      <w:szCs w:val="24"/>
    </w:rPr>
  </w:style>
  <w:style w:type="character" w:customStyle="1" w:styleId="ss16">
    <w:name w:val="ss16"/>
    <w:qFormat/>
    <w:rPr>
      <w:rFonts w:ascii="宋体" w:eastAsia="宋体" w:hAnsi="宋体" w:hint="eastAsia"/>
      <w:color w:val="000000"/>
      <w:sz w:val="9"/>
      <w:szCs w:val="9"/>
    </w:rPr>
  </w:style>
  <w:style w:type="character" w:customStyle="1" w:styleId="Char2a">
    <w:name w:val="尾注文本 Char2"/>
    <w:uiPriority w:val="99"/>
    <w:semiHidden/>
    <w:qFormat/>
    <w:rPr>
      <w:rFonts w:ascii="Calibri" w:eastAsia="宋体" w:hAnsi="Calibri" w:cs="Times New Roman"/>
      <w:szCs w:val="24"/>
    </w:rPr>
  </w:style>
  <w:style w:type="character" w:customStyle="1" w:styleId="HTMLChar2">
    <w:name w:val="HTML 预设格式 Char2"/>
    <w:uiPriority w:val="99"/>
    <w:semiHidden/>
    <w:qFormat/>
    <w:rPr>
      <w:rFonts w:ascii="Courier New" w:eastAsia="宋体" w:hAnsi="Courier New" w:cs="Courier New"/>
      <w:sz w:val="20"/>
      <w:szCs w:val="20"/>
    </w:rPr>
  </w:style>
  <w:style w:type="character" w:customStyle="1" w:styleId="intel3">
    <w:name w:val="intel3"/>
    <w:qFormat/>
  </w:style>
  <w:style w:type="character" w:customStyle="1" w:styleId="8Char1">
    <w:name w:val="标题 8 Char1"/>
    <w:qFormat/>
    <w:rPr>
      <w:rFonts w:ascii="Times New Roman" w:eastAsia="仿宋_GB2312" w:hAnsi="Arial" w:cs="Times New Roman"/>
      <w:sz w:val="30"/>
      <w:szCs w:val="20"/>
    </w:rPr>
  </w:style>
  <w:style w:type="character" w:customStyle="1" w:styleId="Charc">
    <w:name w:val="纯文本 Char"/>
    <w:qFormat/>
    <w:rPr>
      <w:rFonts w:ascii="宋体" w:hAnsi="Courier New"/>
      <w:sz w:val="28"/>
      <w:szCs w:val="28"/>
    </w:rPr>
  </w:style>
  <w:style w:type="character" w:customStyle="1" w:styleId="Chard">
    <w:name w:val="标题 Char"/>
    <w:qFormat/>
    <w:rPr>
      <w:rFonts w:ascii="Cambria" w:eastAsia="宋体" w:hAnsi="Cambria" w:cs="Times New Roman"/>
      <w:b/>
      <w:bCs/>
      <w:kern w:val="2"/>
      <w:sz w:val="32"/>
      <w:szCs w:val="32"/>
    </w:rPr>
  </w:style>
  <w:style w:type="character" w:customStyle="1" w:styleId="Char1a">
    <w:name w:val="副标题 Char1"/>
    <w:qFormat/>
    <w:rPr>
      <w:szCs w:val="24"/>
      <w:u w:val="single"/>
      <w:lang w:eastAsia="en-US"/>
    </w:rPr>
  </w:style>
  <w:style w:type="character" w:customStyle="1" w:styleId="Chare">
    <w:name w:val="页眉 Char"/>
    <w:qFormat/>
    <w:rPr>
      <w:sz w:val="18"/>
      <w:szCs w:val="18"/>
    </w:rPr>
  </w:style>
  <w:style w:type="character" w:customStyle="1" w:styleId="Char1b">
    <w:name w:val="引用 Char1"/>
    <w:link w:val="16"/>
    <w:uiPriority w:val="29"/>
    <w:qFormat/>
    <w:rPr>
      <w:i/>
      <w:iCs/>
      <w:color w:val="000000"/>
      <w:kern w:val="2"/>
      <w:sz w:val="21"/>
    </w:rPr>
  </w:style>
  <w:style w:type="paragraph" w:customStyle="1" w:styleId="16">
    <w:name w:val="引用1"/>
    <w:basedOn w:val="a"/>
    <w:next w:val="a"/>
    <w:link w:val="Char1b"/>
    <w:uiPriority w:val="29"/>
    <w:qFormat/>
    <w:rPr>
      <w:i/>
      <w:iCs/>
      <w:color w:val="000000"/>
      <w:szCs w:val="20"/>
    </w:rPr>
  </w:style>
  <w:style w:type="character" w:customStyle="1" w:styleId="Style202">
    <w:name w:val="_Style 202"/>
    <w:uiPriority w:val="99"/>
    <w:unhideWhenUsed/>
    <w:qFormat/>
    <w:rPr>
      <w:color w:val="808080"/>
      <w:shd w:val="clear" w:color="auto" w:fill="E6E6E6"/>
    </w:rPr>
  </w:style>
  <w:style w:type="character" w:customStyle="1" w:styleId="Style254">
    <w:name w:val="_Style 254"/>
    <w:qFormat/>
    <w:rPr>
      <w:b/>
      <w:bCs/>
      <w:smallCaps/>
      <w:color w:val="C0504D"/>
      <w:spacing w:val="5"/>
      <w:u w:val="single"/>
    </w:rPr>
  </w:style>
  <w:style w:type="character" w:customStyle="1" w:styleId="HTMLChar">
    <w:name w:val="HTML 预设格式 Char"/>
    <w:qFormat/>
    <w:rPr>
      <w:rFonts w:ascii="宋体" w:eastAsia="宋体" w:hAnsi="宋体" w:cs="宋体"/>
      <w:color w:val="000000"/>
      <w:sz w:val="24"/>
      <w:szCs w:val="24"/>
    </w:rPr>
  </w:style>
  <w:style w:type="character" w:customStyle="1" w:styleId="17">
    <w:name w:val="书籍标题1"/>
    <w:qFormat/>
    <w:rPr>
      <w:b/>
      <w:bCs/>
      <w:smallCaps/>
      <w:spacing w:val="5"/>
    </w:rPr>
  </w:style>
  <w:style w:type="character" w:customStyle="1" w:styleId="2Char10">
    <w:name w:val="正文文本缩进 2 Char1"/>
    <w:qFormat/>
    <w:rPr>
      <w:sz w:val="28"/>
      <w:szCs w:val="24"/>
    </w:rPr>
  </w:style>
  <w:style w:type="character" w:customStyle="1" w:styleId="style161">
    <w:name w:val="style161"/>
    <w:qFormat/>
    <w:rPr>
      <w:b/>
      <w:bCs/>
      <w:color w:val="333333"/>
    </w:rPr>
  </w:style>
  <w:style w:type="character" w:customStyle="1" w:styleId="CharChar14">
    <w:name w:val="Char Char14"/>
    <w:qFormat/>
    <w:rPr>
      <w:kern w:val="2"/>
      <w:sz w:val="18"/>
      <w:szCs w:val="18"/>
    </w:rPr>
  </w:style>
  <w:style w:type="character" w:customStyle="1" w:styleId="2Char11">
    <w:name w:val="正文文本 2 Char1"/>
    <w:uiPriority w:val="99"/>
    <w:semiHidden/>
    <w:qFormat/>
    <w:rPr>
      <w:rFonts w:ascii="Calibri" w:eastAsia="宋体" w:hAnsi="Calibri" w:cs="Times New Roman"/>
      <w:szCs w:val="24"/>
    </w:rPr>
  </w:style>
  <w:style w:type="character" w:customStyle="1" w:styleId="CharChar33">
    <w:name w:val="Char Char33"/>
    <w:qFormat/>
    <w:rPr>
      <w:rFonts w:ascii="仿宋_GB2312" w:eastAsia="仿宋_GB2312" w:cs="MingLiU"/>
      <w:b/>
      <w:sz w:val="24"/>
      <w:szCs w:val="28"/>
    </w:rPr>
  </w:style>
  <w:style w:type="character" w:customStyle="1" w:styleId="Charf">
    <w:name w:val="页脚 Char"/>
    <w:qFormat/>
    <w:rPr>
      <w:sz w:val="18"/>
      <w:szCs w:val="18"/>
    </w:rPr>
  </w:style>
  <w:style w:type="character" w:customStyle="1" w:styleId="Char2b">
    <w:name w:val="脚注文本 Char2"/>
    <w:uiPriority w:val="99"/>
    <w:semiHidden/>
    <w:qFormat/>
    <w:rPr>
      <w:rFonts w:ascii="Calibri" w:eastAsia="宋体" w:hAnsi="Calibri" w:cs="Times New Roman"/>
      <w:sz w:val="18"/>
      <w:szCs w:val="18"/>
    </w:rPr>
  </w:style>
  <w:style w:type="character" w:customStyle="1" w:styleId="CharChar22">
    <w:name w:val="Char Char22"/>
    <w:qFormat/>
    <w:rPr>
      <w:b/>
      <w:bCs/>
      <w:kern w:val="2"/>
      <w:sz w:val="32"/>
      <w:szCs w:val="32"/>
    </w:rPr>
  </w:style>
  <w:style w:type="character" w:customStyle="1" w:styleId="title11">
    <w:name w:val="title11"/>
    <w:qFormat/>
    <w:rPr>
      <w:b/>
      <w:bCs/>
      <w:color w:val="FFFFFF"/>
      <w:sz w:val="11"/>
      <w:szCs w:val="11"/>
    </w:rPr>
  </w:style>
  <w:style w:type="character" w:customStyle="1" w:styleId="Charf0">
    <w:name w:val="日期 Char"/>
    <w:qFormat/>
    <w:rPr>
      <w:rFonts w:eastAsia="宋体"/>
      <w:szCs w:val="24"/>
    </w:rPr>
  </w:style>
  <w:style w:type="character" w:customStyle="1" w:styleId="CharChar1">
    <w:name w:val="普通文字 Char Char1"/>
    <w:qFormat/>
    <w:rPr>
      <w:rFonts w:ascii="宋体" w:hAnsi="Courier New"/>
      <w:kern w:val="2"/>
      <w:sz w:val="28"/>
      <w:szCs w:val="28"/>
    </w:rPr>
  </w:style>
  <w:style w:type="character" w:customStyle="1" w:styleId="CharChar13">
    <w:name w:val="Char Char13"/>
    <w:qFormat/>
    <w:rPr>
      <w:kern w:val="2"/>
      <w:sz w:val="18"/>
      <w:szCs w:val="18"/>
    </w:rPr>
  </w:style>
  <w:style w:type="character" w:customStyle="1" w:styleId="Char1c">
    <w:name w:val="尾注文本 Char1"/>
    <w:qFormat/>
    <w:rPr>
      <w:rFonts w:ascii="Arial" w:hAnsi="Arial" w:cs="Arial"/>
      <w:szCs w:val="24"/>
      <w:lang w:eastAsia="en-US"/>
    </w:rPr>
  </w:style>
  <w:style w:type="character" w:customStyle="1" w:styleId="5CharChar">
    <w:name w:val="标题5 Char Char"/>
    <w:link w:val="51"/>
    <w:qFormat/>
    <w:rPr>
      <w:rFonts w:ascii="Arial" w:hAnsi="Arial"/>
      <w:b/>
      <w:bCs/>
      <w:sz w:val="24"/>
      <w:szCs w:val="32"/>
      <w:lang w:bidi="ar-SA"/>
    </w:rPr>
  </w:style>
  <w:style w:type="paragraph" w:customStyle="1" w:styleId="51">
    <w:name w:val="标题5"/>
    <w:basedOn w:val="3"/>
    <w:link w:val="5CharChar"/>
    <w:qFormat/>
    <w:pPr>
      <w:spacing w:line="413" w:lineRule="auto"/>
    </w:pPr>
    <w:rPr>
      <w:rFonts w:ascii="Arial" w:hAnsi="Arial"/>
      <w:kern w:val="0"/>
      <w:sz w:val="24"/>
    </w:rPr>
  </w:style>
  <w:style w:type="character" w:customStyle="1" w:styleId="Char1d">
    <w:name w:val="批注主题 Char1"/>
    <w:qFormat/>
    <w:rPr>
      <w:b/>
      <w:bCs/>
      <w:kern w:val="2"/>
      <w:sz w:val="21"/>
      <w:szCs w:val="22"/>
    </w:rPr>
  </w:style>
  <w:style w:type="character" w:customStyle="1" w:styleId="Style196">
    <w:name w:val="_Style 196"/>
    <w:qFormat/>
    <w:rPr>
      <w:i/>
      <w:iCs/>
      <w:color w:val="808080"/>
    </w:rPr>
  </w:style>
  <w:style w:type="character" w:customStyle="1" w:styleId="Char2c">
    <w:name w:val="正文文本缩进 Char2"/>
    <w:uiPriority w:val="99"/>
    <w:semiHidden/>
    <w:qFormat/>
    <w:rPr>
      <w:rFonts w:ascii="Calibri" w:eastAsia="宋体" w:hAnsi="Calibri" w:cs="Times New Roman"/>
      <w:szCs w:val="24"/>
    </w:rPr>
  </w:style>
  <w:style w:type="character" w:customStyle="1" w:styleId="Char1e">
    <w:name w:val="批注框文本 Char1"/>
    <w:qFormat/>
    <w:rPr>
      <w:kern w:val="2"/>
      <w:sz w:val="18"/>
      <w:szCs w:val="18"/>
    </w:rPr>
  </w:style>
  <w:style w:type="character" w:customStyle="1" w:styleId="0d1471">
    <w:name w:val="0d1471"/>
    <w:qFormat/>
    <w:rPr>
      <w:color w:val="000000"/>
      <w:sz w:val="11"/>
      <w:szCs w:val="11"/>
      <w:u w:val="none"/>
    </w:rPr>
  </w:style>
  <w:style w:type="character" w:customStyle="1" w:styleId="Charf1">
    <w:name w:val="正文文本 Char"/>
    <w:qFormat/>
    <w:rPr>
      <w:sz w:val="26"/>
      <w:szCs w:val="24"/>
    </w:rPr>
  </w:style>
  <w:style w:type="character" w:customStyle="1" w:styleId="18">
    <w:name w:val="不明显强调1"/>
    <w:qFormat/>
    <w:rPr>
      <w:i/>
      <w:iCs/>
      <w:color w:val="808080"/>
    </w:rPr>
  </w:style>
  <w:style w:type="character" w:customStyle="1" w:styleId="3Char20">
    <w:name w:val="正文文本 3 Char2"/>
    <w:uiPriority w:val="99"/>
    <w:semiHidden/>
    <w:qFormat/>
    <w:rPr>
      <w:rFonts w:ascii="Calibri" w:eastAsia="宋体" w:hAnsi="Calibri" w:cs="Times New Roman"/>
      <w:sz w:val="16"/>
      <w:szCs w:val="16"/>
    </w:rPr>
  </w:style>
  <w:style w:type="character" w:customStyle="1" w:styleId="ITTHEADER2Char">
    <w:name w:val="ITTHEADER2 Char"/>
    <w:qFormat/>
    <w:rPr>
      <w:rFonts w:ascii="仿宋_GB2312" w:eastAsia="仿宋_GB2312" w:cs="MingLiU"/>
      <w:b/>
      <w:spacing w:val="1"/>
      <w:w w:val="99"/>
      <w:sz w:val="28"/>
      <w:szCs w:val="32"/>
      <w:lang w:val="en-US" w:eastAsia="zh-CN" w:bidi="ar-SA"/>
    </w:rPr>
  </w:style>
  <w:style w:type="character" w:customStyle="1" w:styleId="Char34">
    <w:name w:val="明显引用 Char3"/>
    <w:uiPriority w:val="30"/>
    <w:qFormat/>
    <w:rPr>
      <w:rFonts w:ascii="Calibri" w:eastAsia="宋体" w:hAnsi="Calibri" w:cs="Times New Roman"/>
      <w:b/>
      <w:bCs/>
      <w:i/>
      <w:iCs/>
      <w:color w:val="4F81BD"/>
      <w:szCs w:val="24"/>
    </w:rPr>
  </w:style>
  <w:style w:type="character" w:customStyle="1" w:styleId="Char35">
    <w:name w:val="批注框文本 Char3"/>
    <w:uiPriority w:val="99"/>
    <w:semiHidden/>
    <w:qFormat/>
    <w:rPr>
      <w:rFonts w:ascii="Calibri" w:eastAsia="宋体" w:hAnsi="Calibri" w:cs="Times New Roman"/>
      <w:sz w:val="18"/>
      <w:szCs w:val="18"/>
    </w:rPr>
  </w:style>
  <w:style w:type="character" w:customStyle="1" w:styleId="CharChar24">
    <w:name w:val="Char Char24"/>
    <w:qFormat/>
    <w:rPr>
      <w:b/>
      <w:bCs/>
      <w:kern w:val="44"/>
      <w:sz w:val="44"/>
      <w:szCs w:val="44"/>
    </w:rPr>
  </w:style>
  <w:style w:type="character" w:customStyle="1" w:styleId="Charf2">
    <w:name w:val="文档结构图 Char"/>
    <w:qFormat/>
    <w:rPr>
      <w:rFonts w:ascii="宋体"/>
      <w:kern w:val="2"/>
      <w:sz w:val="18"/>
      <w:szCs w:val="18"/>
    </w:rPr>
  </w:style>
  <w:style w:type="character" w:customStyle="1" w:styleId="style21">
    <w:name w:val="style21"/>
    <w:qFormat/>
    <w:rPr>
      <w:b/>
      <w:bCs/>
      <w:sz w:val="28"/>
      <w:szCs w:val="28"/>
    </w:rPr>
  </w:style>
  <w:style w:type="paragraph" w:customStyle="1" w:styleId="19">
    <w:name w:val="样式1"/>
    <w:basedOn w:val="a"/>
    <w:next w:val="4"/>
    <w:qFormat/>
    <w:pPr>
      <w:spacing w:line="360" w:lineRule="auto"/>
      <w:ind w:firstLineChars="200" w:firstLine="420"/>
    </w:pPr>
    <w:rPr>
      <w:rFonts w:ascii="宋体" w:hAnsi="宋体"/>
      <w:szCs w:val="21"/>
    </w:rPr>
  </w:style>
  <w:style w:type="paragraph" w:customStyle="1" w:styleId="p16">
    <w:name w:val="p16"/>
    <w:basedOn w:val="a"/>
    <w:qFormat/>
    <w:pPr>
      <w:widowControl/>
    </w:pPr>
    <w:rPr>
      <w:rFonts w:ascii="Calibri" w:hAnsi="Calibri" w:cs="宋体"/>
      <w:kern w:val="0"/>
      <w:szCs w:val="21"/>
    </w:rPr>
  </w:style>
  <w:style w:type="paragraph" w:customStyle="1" w:styleId="378020">
    <w:name w:val="样式 标题 3 + (中文) 黑体 小四 非加粗 段前: 7.8 磅 段后: 0 磅 行距: 固定值 20 磅"/>
    <w:basedOn w:val="3"/>
    <w:next w:val="a"/>
    <w:qFormat/>
    <w:pPr>
      <w:spacing w:before="0" w:after="0" w:line="400" w:lineRule="exact"/>
    </w:pPr>
    <w:rPr>
      <w:rFonts w:eastAsia="黑体" w:cs="宋体"/>
      <w:b w:val="0"/>
      <w:bCs w:val="0"/>
      <w:sz w:val="24"/>
      <w:szCs w:val="20"/>
    </w:rPr>
  </w:style>
  <w:style w:type="paragraph" w:customStyle="1" w:styleId="1a">
    <w:name w:val="标题1"/>
    <w:basedOn w:val="a"/>
    <w:qFormat/>
    <w:pPr>
      <w:widowControl/>
      <w:spacing w:before="100" w:beforeAutospacing="1" w:after="100" w:afterAutospacing="1"/>
      <w:jc w:val="left"/>
    </w:pPr>
    <w:rPr>
      <w:rFonts w:ascii="宋体" w:hAnsi="宋体" w:cs="宋体"/>
      <w:kern w:val="0"/>
      <w:sz w:val="24"/>
    </w:rPr>
  </w:style>
  <w:style w:type="paragraph" w:customStyle="1" w:styleId="affe">
    <w:name w:val="表格文字"/>
    <w:basedOn w:val="a"/>
    <w:qFormat/>
    <w:pPr>
      <w:adjustRightInd w:val="0"/>
      <w:spacing w:line="420" w:lineRule="atLeast"/>
      <w:jc w:val="left"/>
      <w:textAlignment w:val="baseline"/>
    </w:pPr>
    <w:rPr>
      <w:kern w:val="0"/>
      <w:szCs w:val="20"/>
    </w:rPr>
  </w:style>
  <w:style w:type="paragraph" w:customStyle="1" w:styleId="TOC20">
    <w:name w:val="TOC 标题2"/>
    <w:basedOn w:val="1"/>
    <w:next w:val="a"/>
    <w:unhideWhenUsed/>
    <w:qFormat/>
    <w:pPr>
      <w:outlineLvl w:val="9"/>
    </w:pPr>
    <w:rPr>
      <w:rFonts w:ascii="Calibri" w:hAnsi="Calibri"/>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Style90">
    <w:name w:val="_Style 90"/>
    <w:next w:val="a"/>
    <w:qFormat/>
    <w:pPr>
      <w:widowControl w:val="0"/>
      <w:jc w:val="both"/>
    </w:pPr>
    <w:rPr>
      <w:rFonts w:ascii="Calibri" w:hAnsi="Calibri"/>
      <w:kern w:val="2"/>
      <w:sz w:val="21"/>
      <w:szCs w:val="24"/>
    </w:rPr>
  </w:style>
  <w:style w:type="paragraph" w:customStyle="1" w:styleId="Char2d">
    <w:name w:val="Char2"/>
    <w:basedOn w:val="a"/>
    <w:qFormat/>
    <w:rPr>
      <w:rFonts w:ascii="Calibri" w:hAnsi="Calibri"/>
    </w:rPr>
  </w:style>
  <w:style w:type="paragraph" w:customStyle="1" w:styleId="110">
    <w:name w:val="明显引用11"/>
    <w:basedOn w:val="a"/>
    <w:next w:val="a"/>
    <w:uiPriority w:val="30"/>
    <w:qFormat/>
    <w:pPr>
      <w:pBdr>
        <w:bottom w:val="single" w:sz="4" w:space="4" w:color="4F81BD"/>
      </w:pBdr>
      <w:spacing w:before="200" w:after="280"/>
      <w:ind w:left="936" w:right="936"/>
    </w:pPr>
    <w:rPr>
      <w:rFonts w:ascii="Calibri" w:hAnsi="Calibri"/>
      <w:b/>
      <w:bCs/>
      <w:i/>
      <w:iCs/>
      <w:color w:val="4F81BD"/>
      <w:szCs w:val="22"/>
    </w:rPr>
  </w:style>
  <w:style w:type="paragraph" w:customStyle="1" w:styleId="l-2">
    <w:name w:val="l-2"/>
    <w:basedOn w:val="a"/>
    <w:qFormat/>
    <w:pPr>
      <w:widowControl/>
      <w:spacing w:before="100" w:beforeAutospacing="1" w:after="100" w:afterAutospacing="1"/>
      <w:jc w:val="left"/>
    </w:pPr>
    <w:rPr>
      <w:rFonts w:ascii="宋体" w:hAnsi="宋体" w:cs="宋体"/>
      <w:b/>
      <w:bCs/>
      <w:color w:val="000000"/>
      <w:kern w:val="0"/>
      <w:sz w:val="13"/>
      <w:szCs w:val="13"/>
    </w:rPr>
  </w:style>
  <w:style w:type="paragraph" w:customStyle="1" w:styleId="Style128">
    <w:name w:val="_Style 128"/>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26">
    <w:name w:val="2"/>
    <w:next w:val="a"/>
    <w:uiPriority w:val="99"/>
    <w:qFormat/>
    <w:pPr>
      <w:widowControl w:val="0"/>
      <w:jc w:val="both"/>
    </w:pPr>
    <w:rPr>
      <w:rFonts w:ascii="Calibri" w:hAnsi="Calibri"/>
      <w:kern w:val="2"/>
      <w:sz w:val="21"/>
      <w:szCs w:val="24"/>
    </w:rPr>
  </w:style>
  <w:style w:type="paragraph" w:customStyle="1" w:styleId="1b">
    <w:name w:val="自定样式1"/>
    <w:basedOn w:val="a"/>
    <w:qFormat/>
    <w:pPr>
      <w:suppressAutoHyphens/>
      <w:jc w:val="center"/>
    </w:pPr>
    <w:rPr>
      <w:rFonts w:ascii="宋体" w:hAnsi="宋体"/>
      <w:color w:val="000000"/>
      <w:sz w:val="18"/>
    </w:rPr>
  </w:style>
  <w:style w:type="paragraph" w:customStyle="1" w:styleId="g2">
    <w:name w:val="g2"/>
    <w:basedOn w:val="a"/>
    <w:qFormat/>
    <w:pPr>
      <w:widowControl/>
      <w:spacing w:before="100" w:beforeAutospacing="1" w:after="100" w:afterAutospacing="1"/>
      <w:jc w:val="left"/>
    </w:pPr>
    <w:rPr>
      <w:rFonts w:ascii="仿宋_GB2312" w:eastAsia="仿宋_GB2312" w:hAnsi="宋体" w:cs="宋体"/>
      <w:kern w:val="0"/>
      <w:sz w:val="17"/>
      <w:szCs w:val="17"/>
    </w:rPr>
  </w:style>
  <w:style w:type="paragraph" w:customStyle="1" w:styleId="g11">
    <w:name w:val="g11"/>
    <w:basedOn w:val="a"/>
    <w:qFormat/>
    <w:pPr>
      <w:widowControl/>
      <w:spacing w:before="100" w:beforeAutospacing="1" w:after="100" w:afterAutospacing="1" w:line="465" w:lineRule="atLeast"/>
      <w:jc w:val="left"/>
    </w:pPr>
    <w:rPr>
      <w:rFonts w:ascii="华文中宋" w:eastAsia="华文中宋" w:hAnsi="华文中宋" w:cs="宋体"/>
      <w:b/>
      <w:bCs/>
      <w:color w:val="FF0000"/>
      <w:kern w:val="0"/>
      <w:sz w:val="31"/>
      <w:szCs w:val="31"/>
    </w:rPr>
  </w:style>
  <w:style w:type="paragraph" w:customStyle="1" w:styleId="Style3">
    <w:name w:val="_Style 3"/>
    <w:qFormat/>
    <w:pPr>
      <w:widowControl w:val="0"/>
      <w:snapToGrid w:val="0"/>
      <w:spacing w:line="360" w:lineRule="auto"/>
    </w:pPr>
    <w:rPr>
      <w:rFonts w:ascii="Calibri" w:hAnsi="Calibri"/>
      <w:snapToGrid w:val="0"/>
      <w:sz w:val="21"/>
      <w:szCs w:val="24"/>
    </w:rPr>
  </w:style>
  <w:style w:type="paragraph" w:customStyle="1" w:styleId="xl65">
    <w:name w:val="xl65"/>
    <w:basedOn w:val="a"/>
    <w:qFormat/>
    <w:pPr>
      <w:widowControl/>
      <w:spacing w:before="100" w:beforeAutospacing="1" w:after="100" w:afterAutospacing="1"/>
      <w:jc w:val="center"/>
    </w:pPr>
    <w:rPr>
      <w:rFonts w:ascii="黑体" w:eastAsia="黑体" w:hAnsi="宋体"/>
      <w:b/>
      <w:kern w:val="0"/>
      <w:sz w:val="36"/>
      <w:szCs w:val="20"/>
    </w:rPr>
  </w:style>
  <w:style w:type="paragraph" w:customStyle="1" w:styleId="g3">
    <w:name w:val="g3"/>
    <w:basedOn w:val="a"/>
    <w:qFormat/>
    <w:pPr>
      <w:widowControl/>
      <w:spacing w:before="100" w:beforeAutospacing="1" w:after="100" w:afterAutospacing="1"/>
      <w:jc w:val="left"/>
    </w:pPr>
    <w:rPr>
      <w:rFonts w:ascii="宋体" w:hAnsi="宋体" w:cs="宋体"/>
      <w:kern w:val="0"/>
      <w:sz w:val="24"/>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Style81">
    <w:name w:val="_Style 81"/>
    <w:qFormat/>
    <w:pPr>
      <w:widowControl w:val="0"/>
      <w:jc w:val="both"/>
    </w:pPr>
    <w:rPr>
      <w:rFonts w:ascii="Calibri" w:hAnsi="Calibri"/>
      <w:kern w:val="2"/>
      <w:sz w:val="21"/>
      <w:szCs w:val="22"/>
    </w:rPr>
  </w:style>
  <w:style w:type="paragraph" w:customStyle="1" w:styleId="rw">
    <w:name w:val="rw"/>
    <w:basedOn w:val="a"/>
    <w:qFormat/>
    <w:pPr>
      <w:widowControl/>
      <w:spacing w:before="30"/>
      <w:ind w:left="100" w:right="100"/>
      <w:jc w:val="right"/>
    </w:pPr>
    <w:rPr>
      <w:rFonts w:ascii="方正仿宋简体" w:eastAsia="方正仿宋简体" w:hAnsi="宋体"/>
      <w:color w:val="000000"/>
      <w:kern w:val="0"/>
      <w:szCs w:val="21"/>
    </w:rPr>
  </w:style>
  <w:style w:type="paragraph" w:customStyle="1" w:styleId="afff">
    <w:name w:val="表格内容"/>
    <w:basedOn w:val="a"/>
    <w:qFormat/>
    <w:pPr>
      <w:suppressLineNumbers/>
      <w:suppressAutoHyphens/>
    </w:p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paragraph" w:customStyle="1" w:styleId="Charf3">
    <w:name w:val="Char"/>
    <w:basedOn w:val="a"/>
    <w:qFormat/>
  </w:style>
  <w:style w:type="paragraph" w:customStyle="1" w:styleId="style12">
    <w:name w:val="style12"/>
    <w:basedOn w:val="a"/>
    <w:qFormat/>
    <w:pPr>
      <w:widowControl/>
      <w:spacing w:before="100" w:beforeAutospacing="1" w:after="100" w:afterAutospacing="1"/>
      <w:jc w:val="left"/>
    </w:pPr>
    <w:rPr>
      <w:rFonts w:ascii="宋体" w:hAnsi="宋体" w:cs="宋体"/>
      <w:kern w:val="0"/>
      <w:sz w:val="18"/>
      <w:szCs w:val="18"/>
    </w:rPr>
  </w:style>
  <w:style w:type="paragraph" w:customStyle="1" w:styleId="Style87">
    <w:name w:val="_Style 87"/>
    <w:basedOn w:val="a"/>
    <w:uiPriority w:val="99"/>
    <w:qFormat/>
    <w:pPr>
      <w:ind w:firstLineChars="200" w:firstLine="420"/>
    </w:pPr>
    <w:rPr>
      <w:rFonts w:ascii="Calibri" w:hAnsi="Calibri"/>
      <w:sz w:val="28"/>
      <w:szCs w:val="28"/>
    </w:rPr>
  </w:style>
  <w:style w:type="paragraph" w:customStyle="1" w:styleId="Style105">
    <w:name w:val="_Style 105"/>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1c">
    <w:name w:val="标准样式1"/>
    <w:basedOn w:val="a"/>
    <w:qFormat/>
    <w:pPr>
      <w:spacing w:line="600" w:lineRule="exact"/>
      <w:ind w:firstLine="567"/>
    </w:pPr>
    <w:rPr>
      <w:rFonts w:ascii="Calibri" w:hAnsi="Calibri"/>
      <w:sz w:val="28"/>
    </w:rPr>
  </w:style>
  <w:style w:type="paragraph" w:customStyle="1" w:styleId="1d">
    <w:name w:val="修订1"/>
    <w:qFormat/>
    <w:rPr>
      <w:kern w:val="2"/>
      <w:sz w:val="21"/>
      <w:szCs w:val="24"/>
    </w:rPr>
  </w:style>
  <w:style w:type="paragraph" w:customStyle="1" w:styleId="Style96">
    <w:name w:val="_Style 96"/>
    <w:uiPriority w:val="99"/>
    <w:semiHidden/>
    <w:qFormat/>
    <w:rPr>
      <w:rFonts w:ascii="Calibri" w:hAnsi="Calibri"/>
      <w:kern w:val="2"/>
      <w:sz w:val="21"/>
      <w:szCs w:val="24"/>
    </w:rPr>
  </w:style>
  <w:style w:type="paragraph" w:customStyle="1" w:styleId="WW-">
    <w:name w:val="WW-表格内容"/>
    <w:basedOn w:val="a"/>
    <w:qFormat/>
    <w:pPr>
      <w:suppressLineNumbers/>
      <w:suppressAutoHyphens/>
    </w:pPr>
  </w:style>
  <w:style w:type="paragraph" w:customStyle="1" w:styleId="1e">
    <w:name w:val="列出段落1"/>
    <w:basedOn w:val="a"/>
    <w:qFormat/>
    <w:pPr>
      <w:ind w:firstLineChars="200" w:firstLine="420"/>
    </w:pPr>
    <w:rPr>
      <w:sz w:val="28"/>
      <w:szCs w:val="28"/>
    </w:rPr>
  </w:style>
  <w:style w:type="paragraph" w:customStyle="1" w:styleId="afff0">
    <w:name w:val="正  文"/>
    <w:basedOn w:val="a"/>
    <w:qFormat/>
    <w:pPr>
      <w:spacing w:line="360" w:lineRule="auto"/>
      <w:ind w:firstLineChars="200" w:firstLine="200"/>
    </w:pPr>
    <w:rPr>
      <w:rFonts w:ascii="宋体" w:hAnsi="Calibri"/>
      <w:sz w:val="24"/>
    </w:rPr>
  </w:style>
  <w:style w:type="paragraph" w:customStyle="1" w:styleId="1f">
    <w:name w:val="列表段落1"/>
    <w:basedOn w:val="a"/>
    <w:uiPriority w:val="34"/>
    <w:qFormat/>
    <w:pPr>
      <w:ind w:firstLineChars="200" w:firstLine="420"/>
    </w:pPr>
    <w:rPr>
      <w:rFonts w:ascii="Calibri" w:hAnsi="Calibri"/>
    </w:rPr>
  </w:style>
  <w:style w:type="paragraph" w:customStyle="1" w:styleId="afff1">
    <w:name w:val="表格"/>
    <w:basedOn w:val="a"/>
    <w:qFormat/>
    <w:pPr>
      <w:jc w:val="center"/>
      <w:textAlignment w:val="center"/>
    </w:pPr>
    <w:rPr>
      <w:rFonts w:ascii="华文细黑" w:hAnsi="华文细黑"/>
      <w:kern w:val="0"/>
      <w:szCs w:val="20"/>
    </w:rPr>
  </w:style>
  <w:style w:type="paragraph" w:customStyle="1" w:styleId="pa-34">
    <w:name w:val="pa-34"/>
    <w:basedOn w:val="a"/>
    <w:qFormat/>
    <w:pPr>
      <w:widowControl/>
      <w:spacing w:line="360" w:lineRule="atLeast"/>
      <w:ind w:firstLine="420"/>
      <w:jc w:val="left"/>
    </w:pPr>
    <w:rPr>
      <w:rFonts w:ascii="宋体" w:hAnsi="宋体" w:cs="宋体"/>
      <w:kern w:val="0"/>
      <w:sz w:val="24"/>
    </w:rPr>
  </w:style>
  <w:style w:type="paragraph" w:customStyle="1" w:styleId="WW-0">
    <w:name w:val="WW-表格标题"/>
    <w:basedOn w:val="WW-"/>
    <w:qFormat/>
  </w:style>
  <w:style w:type="paragraph" w:customStyle="1" w:styleId="zz">
    <w:name w:val="zz"/>
    <w:basedOn w:val="a"/>
    <w:qFormat/>
    <w:pPr>
      <w:widowControl/>
      <w:spacing w:before="30"/>
      <w:jc w:val="right"/>
    </w:pPr>
    <w:rPr>
      <w:rFonts w:ascii="方正书宋简体" w:eastAsia="方正书宋简体" w:hAnsi="宋体"/>
      <w:color w:val="000000"/>
      <w:kern w:val="0"/>
      <w:szCs w:val="21"/>
    </w:rPr>
  </w:style>
  <w:style w:type="paragraph" w:customStyle="1" w:styleId="Default">
    <w:name w:val="Default"/>
    <w:uiPriority w:val="99"/>
    <w:qFormat/>
    <w:pPr>
      <w:widowControl w:val="0"/>
      <w:autoSpaceDE w:val="0"/>
      <w:autoSpaceDN w:val="0"/>
      <w:adjustRightInd w:val="0"/>
    </w:pPr>
    <w:rPr>
      <w:rFonts w:ascii="仿宋" w:hAnsi="仿宋" w:cs="仿宋"/>
      <w:color w:val="000000"/>
      <w:sz w:val="24"/>
      <w:szCs w:val="24"/>
    </w:rPr>
  </w:style>
  <w:style w:type="paragraph" w:customStyle="1" w:styleId="Style101">
    <w:name w:val="_Style 101"/>
    <w:basedOn w:val="a"/>
    <w:uiPriority w:val="99"/>
    <w:qFormat/>
    <w:pPr>
      <w:ind w:firstLineChars="200" w:firstLine="420"/>
    </w:pPr>
    <w:rPr>
      <w:sz w:val="28"/>
      <w:szCs w:val="28"/>
    </w:rPr>
  </w:style>
  <w:style w:type="paragraph" w:customStyle="1" w:styleId="1Char0">
    <w:name w:val="1 Char"/>
    <w:basedOn w:val="a"/>
    <w:qFormat/>
    <w:pPr>
      <w:widowControl/>
      <w:spacing w:after="160" w:line="240" w:lineRule="exact"/>
      <w:jc w:val="left"/>
    </w:pPr>
    <w:rPr>
      <w:rFonts w:ascii="Calibri" w:hAnsi="Calibri"/>
      <w:szCs w:val="20"/>
    </w:rPr>
  </w:style>
  <w:style w:type="paragraph" w:customStyle="1" w:styleId="mtitle">
    <w:name w:val="mtitle"/>
    <w:basedOn w:val="a"/>
    <w:qFormat/>
    <w:pPr>
      <w:widowControl/>
      <w:spacing w:before="30"/>
      <w:jc w:val="center"/>
    </w:pPr>
    <w:rPr>
      <w:rFonts w:ascii="方正小标宋简体" w:eastAsia="方正小标宋简体" w:hAnsi="宋体"/>
      <w:color w:val="000000"/>
      <w:kern w:val="0"/>
      <w:sz w:val="44"/>
      <w:szCs w:val="44"/>
    </w:rPr>
  </w:style>
  <w:style w:type="paragraph" w:customStyle="1" w:styleId="Char9CharCharCharCharCharChar">
    <w:name w:val="Char9 Char Char Char Char Char Char"/>
    <w:basedOn w:val="a5"/>
    <w:qFormat/>
    <w:pPr>
      <w:spacing w:line="360" w:lineRule="auto"/>
      <w:ind w:firstLineChars="200" w:firstLine="200"/>
    </w:pPr>
    <w:rPr>
      <w:rFonts w:ascii="Tahoma" w:hAnsi="Tahoma"/>
      <w:sz w:val="24"/>
    </w:rPr>
  </w:style>
  <w:style w:type="paragraph" w:customStyle="1" w:styleId="afff2">
    <w:name w:val="链接"/>
    <w:qFormat/>
    <w:pPr>
      <w:widowControl w:val="0"/>
      <w:autoSpaceDE w:val="0"/>
      <w:autoSpaceDN w:val="0"/>
      <w:adjustRightInd w:val="0"/>
      <w:ind w:left="720"/>
    </w:pPr>
    <w:rPr>
      <w:rFonts w:ascii="Calibri" w:hAnsi="Calibri"/>
      <w:color w:val="0000FF"/>
      <w:sz w:val="21"/>
      <w:szCs w:val="21"/>
      <w:u w:val="single"/>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afff3">
    <w:name w:val="表体"/>
    <w:basedOn w:val="a"/>
    <w:next w:val="a"/>
    <w:qFormat/>
    <w:pPr>
      <w:spacing w:line="0" w:lineRule="atLeast"/>
    </w:pPr>
    <w:rPr>
      <w:rFonts w:ascii="Calibri" w:hAnsi="Calibri"/>
      <w:b/>
      <w:snapToGrid w:val="0"/>
      <w:szCs w:val="20"/>
    </w:rPr>
  </w:style>
  <w:style w:type="paragraph" w:customStyle="1" w:styleId="afff4">
    <w:name w:val="表格标题"/>
    <w:basedOn w:val="afff"/>
    <w:qFormat/>
  </w:style>
  <w:style w:type="paragraph" w:customStyle="1" w:styleId="111">
    <w:name w:val="标题11"/>
    <w:basedOn w:val="a"/>
    <w:qFormat/>
    <w:pPr>
      <w:widowControl/>
      <w:spacing w:before="100" w:beforeAutospacing="1" w:after="100" w:afterAutospacing="1"/>
      <w:jc w:val="left"/>
    </w:pPr>
    <w:rPr>
      <w:rFonts w:ascii="宋体" w:hAnsi="宋体" w:cs="宋体"/>
      <w:kern w:val="0"/>
      <w:sz w:val="24"/>
    </w:rPr>
  </w:style>
  <w:style w:type="paragraph" w:customStyle="1" w:styleId="ly">
    <w:name w:val="ly"/>
    <w:basedOn w:val="a"/>
    <w:qFormat/>
    <w:pPr>
      <w:widowControl/>
      <w:spacing w:before="30"/>
      <w:jc w:val="right"/>
    </w:pPr>
    <w:rPr>
      <w:rFonts w:ascii="方正书宋简体" w:eastAsia="方正书宋简体" w:hAnsi="宋体"/>
      <w:color w:val="000000"/>
      <w:kern w:val="0"/>
      <w:szCs w:val="21"/>
    </w:rPr>
  </w:style>
  <w:style w:type="paragraph" w:customStyle="1" w:styleId="Char110">
    <w:name w:val="Char11"/>
    <w:basedOn w:val="a"/>
    <w:qFormat/>
  </w:style>
  <w:style w:type="paragraph" w:customStyle="1" w:styleId="p17">
    <w:name w:val="p17"/>
    <w:basedOn w:val="a"/>
    <w:qFormat/>
    <w:pPr>
      <w:widowControl/>
      <w:spacing w:before="120" w:after="120"/>
      <w:jc w:val="left"/>
    </w:pPr>
    <w:rPr>
      <w:rFonts w:ascii="Calibri" w:hAnsi="Calibri" w:cs="宋体"/>
      <w:b/>
      <w:bCs/>
      <w:caps/>
      <w:kern w:val="0"/>
      <w:sz w:val="28"/>
      <w:szCs w:val="28"/>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eastAsia="黑体" w:hAnsi="Times New Roman" w:cs="宋体"/>
      <w:b w:val="0"/>
      <w:bCs w:val="0"/>
      <w:sz w:val="28"/>
      <w:szCs w:val="20"/>
    </w:rPr>
  </w:style>
  <w:style w:type="paragraph" w:customStyle="1" w:styleId="CharCharCharChar">
    <w:name w:val="Char Char Char Char"/>
    <w:basedOn w:val="a5"/>
    <w:qFormat/>
    <w:pPr>
      <w:spacing w:line="360" w:lineRule="auto"/>
      <w:ind w:firstLineChars="200" w:firstLine="200"/>
    </w:pPr>
    <w:rPr>
      <w:rFonts w:ascii="Tahoma" w:hAnsi="Tahoma"/>
      <w:sz w:val="24"/>
    </w:rPr>
  </w:style>
  <w:style w:type="paragraph" w:customStyle="1" w:styleId="CharChar3">
    <w:name w:val="Char Char"/>
    <w:basedOn w:val="a"/>
    <w:qFormat/>
    <w:pPr>
      <w:widowControl/>
      <w:jc w:val="left"/>
    </w:pPr>
    <w:rPr>
      <w:rFonts w:ascii="Verdana" w:eastAsia="Times New Roman" w:hAnsi="Verdana"/>
      <w:kern w:val="0"/>
      <w:sz w:val="16"/>
      <w:szCs w:val="20"/>
      <w:lang w:eastAsia="en-US"/>
    </w:rPr>
  </w:style>
  <w:style w:type="paragraph" w:customStyle="1" w:styleId="CharChar1CharChar">
    <w:name w:val="Char Char1 Char Char"/>
    <w:basedOn w:val="a5"/>
    <w:qFormat/>
    <w:pPr>
      <w:shd w:val="clear" w:color="auto" w:fill="auto"/>
      <w:tabs>
        <w:tab w:val="left" w:pos="630"/>
      </w:tabs>
      <w:adjustRightInd w:val="0"/>
      <w:spacing w:line="436" w:lineRule="exact"/>
      <w:ind w:left="357"/>
      <w:jc w:val="left"/>
      <w:outlineLvl w:val="3"/>
    </w:pPr>
    <w:rPr>
      <w:rFonts w:ascii="Calibri" w:eastAsia="Times New Roman" w:hAnsi="Calibri"/>
      <w:sz w:val="18"/>
      <w:szCs w:val="20"/>
    </w:rPr>
  </w:style>
  <w:style w:type="paragraph" w:customStyle="1" w:styleId="NewNewNewNewNewNewNewNewNewNewNewNewNewNewNew">
    <w:name w:val="正文 New New New New New New New New New New New New New New New"/>
    <w:qFormat/>
    <w:pPr>
      <w:widowControl w:val="0"/>
      <w:jc w:val="both"/>
    </w:pPr>
    <w:rPr>
      <w:rFonts w:ascii="Calibri" w:hAnsi="Calibri"/>
      <w:kern w:val="2"/>
      <w:sz w:val="21"/>
    </w:rPr>
  </w:style>
  <w:style w:type="paragraph" w:customStyle="1" w:styleId="p15">
    <w:name w:val="p15"/>
    <w:basedOn w:val="a"/>
    <w:qFormat/>
    <w:pPr>
      <w:widowControl/>
      <w:spacing w:after="120"/>
    </w:pPr>
    <w:rPr>
      <w:kern w:val="0"/>
      <w:szCs w:val="21"/>
    </w:rPr>
  </w:style>
  <w:style w:type="paragraph" w:customStyle="1" w:styleId="1f0">
    <w:name w:val="1"/>
    <w:basedOn w:val="a"/>
    <w:qFormat/>
    <w:pPr>
      <w:widowControl/>
      <w:spacing w:before="100" w:beforeAutospacing="1" w:after="100" w:afterAutospacing="1"/>
      <w:jc w:val="left"/>
    </w:pPr>
    <w:rPr>
      <w:rFonts w:ascii="ˎ̥" w:hAnsi="ˎ̥" w:cs="宋体"/>
      <w:kern w:val="0"/>
      <w:sz w:val="24"/>
    </w:rPr>
  </w:style>
  <w:style w:type="paragraph" w:customStyle="1" w:styleId="TOC11">
    <w:name w:val="TOC 标题1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TOC10">
    <w:name w:val="TOC 标题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CharChar1CharCharCharCharCharCharCharCharCharChar">
    <w:name w:val="Char Char1 Char Char Char Char Char Char Char Char Char Char"/>
    <w:basedOn w:val="a"/>
    <w:qFormat/>
    <w:pPr>
      <w:autoSpaceDE w:val="0"/>
      <w:autoSpaceDN w:val="0"/>
      <w:adjustRightInd w:val="0"/>
      <w:ind w:firstLine="482"/>
    </w:pPr>
    <w:rPr>
      <w:rFonts w:ascii="Calibri" w:hAnsi="Calibri"/>
      <w:szCs w:val="20"/>
    </w:rPr>
  </w:style>
  <w:style w:type="paragraph" w:customStyle="1" w:styleId="intel1">
    <w:name w:val="intel1"/>
    <w:basedOn w:val="a"/>
    <w:qFormat/>
    <w:pPr>
      <w:widowControl/>
      <w:spacing w:before="100" w:beforeAutospacing="1" w:after="100" w:afterAutospacing="1"/>
      <w:jc w:val="left"/>
    </w:pPr>
    <w:rPr>
      <w:rFonts w:ascii="宋体" w:hAnsi="宋体" w:cs="宋体"/>
      <w:kern w:val="0"/>
      <w:sz w:val="24"/>
    </w:rPr>
  </w:style>
  <w:style w:type="paragraph" w:customStyle="1" w:styleId="112">
    <w:name w:val="列出段落11"/>
    <w:basedOn w:val="a"/>
    <w:qFormat/>
    <w:pPr>
      <w:ind w:firstLineChars="200" w:firstLine="420"/>
    </w:pPr>
    <w:rPr>
      <w:sz w:val="28"/>
      <w:szCs w:val="28"/>
    </w:rPr>
  </w:style>
  <w:style w:type="paragraph" w:customStyle="1" w:styleId="afff5">
    <w:name w:val="标准样式（文件）"/>
    <w:qFormat/>
    <w:pPr>
      <w:widowControl w:val="0"/>
      <w:spacing w:line="600" w:lineRule="exact"/>
      <w:ind w:firstLine="567"/>
    </w:pPr>
    <w:rPr>
      <w:rFonts w:ascii="Calibri" w:hAnsi="Calibri"/>
      <w:sz w:val="28"/>
    </w:rPr>
  </w:style>
  <w:style w:type="paragraph" w:customStyle="1" w:styleId="CharCharCharCharCharCharCharCharCharCharCharCharCharCharCharChar">
    <w:name w:val="Char Char Char Char Char Char Char Char Char Char Char Char Char Char Char Char"/>
    <w:basedOn w:val="a5"/>
    <w:qFormat/>
    <w:pPr>
      <w:spacing w:line="360" w:lineRule="auto"/>
      <w:ind w:firstLineChars="200" w:firstLine="200"/>
    </w:pPr>
    <w:rPr>
      <w:rFonts w:ascii="Tahoma" w:hAnsi="Tahoma"/>
      <w:sz w:val="24"/>
    </w:rPr>
  </w:style>
  <w:style w:type="paragraph" w:customStyle="1" w:styleId="150">
    <w:name w:val="样式15"/>
    <w:basedOn w:val="3"/>
    <w:qFormat/>
    <w:pPr>
      <w:keepNext w:val="0"/>
      <w:keepLines w:val="0"/>
      <w:tabs>
        <w:tab w:val="left" w:pos="0"/>
        <w:tab w:val="left" w:pos="210"/>
        <w:tab w:val="left" w:pos="420"/>
        <w:tab w:val="left" w:pos="1260"/>
      </w:tabs>
      <w:adjustRightInd w:val="0"/>
      <w:spacing w:before="0" w:after="0" w:line="240" w:lineRule="auto"/>
      <w:jc w:val="left"/>
    </w:pPr>
    <w:rPr>
      <w:rFonts w:ascii="仿宋_GB2312" w:eastAsia="仿宋_GB2312" w:hAnsi="Calibri"/>
      <w:bCs w:val="0"/>
      <w:szCs w:val="24"/>
    </w:rPr>
  </w:style>
  <w:style w:type="paragraph" w:customStyle="1" w:styleId="zw">
    <w:name w:val="zw"/>
    <w:basedOn w:val="a"/>
    <w:qFormat/>
    <w:pPr>
      <w:widowControl/>
      <w:spacing w:before="30"/>
      <w:ind w:left="100" w:right="100"/>
    </w:pPr>
    <w:rPr>
      <w:rFonts w:ascii="方正书宋简体" w:eastAsia="方正书宋简体" w:hAnsi="宋体"/>
      <w:color w:val="000000"/>
      <w:kern w:val="0"/>
      <w:szCs w:val="21"/>
    </w:rPr>
  </w:style>
  <w:style w:type="paragraph" w:customStyle="1" w:styleId="CharCharCharCharCharCharCharCharCharChar">
    <w:name w:val="Char Char Char Char Char Char Char Char Char Char"/>
    <w:basedOn w:val="a5"/>
    <w:qFormat/>
    <w:pPr>
      <w:spacing w:line="360" w:lineRule="auto"/>
      <w:ind w:firstLineChars="200" w:firstLine="200"/>
    </w:pPr>
    <w:rPr>
      <w:rFonts w:ascii="Tahoma" w:hAnsi="Tahoma"/>
      <w:sz w:val="24"/>
    </w:rPr>
  </w:style>
  <w:style w:type="paragraph" w:customStyle="1" w:styleId="afff6">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rr">
    <w:name w:val="rr"/>
    <w:basedOn w:val="a"/>
    <w:qFormat/>
    <w:pPr>
      <w:widowControl/>
      <w:spacing w:before="100" w:beforeAutospacing="1" w:after="100" w:afterAutospacing="1"/>
      <w:jc w:val="left"/>
    </w:pPr>
    <w:rPr>
      <w:rFonts w:ascii="宋体" w:hAnsi="宋体" w:hint="eastAsia"/>
      <w:kern w:val="0"/>
      <w:szCs w:val="21"/>
    </w:rPr>
  </w:style>
  <w:style w:type="paragraph" w:customStyle="1" w:styleId="1f1">
    <w:name w:val="无间隔1"/>
    <w:qFormat/>
    <w:pPr>
      <w:widowControl w:val="0"/>
      <w:jc w:val="both"/>
    </w:pPr>
    <w:rPr>
      <w:rFonts w:ascii="Calibri" w:hAnsi="Calibri"/>
      <w:kern w:val="2"/>
      <w:sz w:val="21"/>
      <w:szCs w:val="22"/>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widowControl w:val="0"/>
      <w:jc w:val="both"/>
    </w:pPr>
    <w:rPr>
      <w:rFonts w:ascii="Calibri" w:hAnsi="Calibri"/>
      <w:kern w:val="2"/>
      <w:sz w:val="21"/>
    </w:rPr>
  </w:style>
  <w:style w:type="paragraph" w:customStyle="1" w:styleId="Char1f">
    <w:name w:val="Char1"/>
    <w:basedOn w:val="a"/>
    <w:qFormat/>
  </w:style>
  <w:style w:type="paragraph" w:customStyle="1" w:styleId="Style86">
    <w:name w:val="_Style 86"/>
    <w:qFormat/>
    <w:rPr>
      <w:kern w:val="2"/>
      <w:sz w:val="21"/>
      <w:szCs w:val="24"/>
    </w:rPr>
  </w:style>
  <w:style w:type="paragraph" w:customStyle="1" w:styleId="pa-27">
    <w:name w:val="pa-27"/>
    <w:basedOn w:val="a"/>
    <w:qFormat/>
    <w:pPr>
      <w:widowControl/>
      <w:spacing w:line="360" w:lineRule="atLeast"/>
      <w:ind w:firstLine="420"/>
    </w:pPr>
    <w:rPr>
      <w:rFonts w:ascii="宋体" w:hAnsi="宋体" w:cs="宋体"/>
      <w:kern w:val="0"/>
      <w:sz w:val="24"/>
    </w:rPr>
  </w:style>
  <w:style w:type="paragraph" w:customStyle="1" w:styleId="afff7">
    <w:name w:val="样式"/>
    <w:qFormat/>
    <w:pPr>
      <w:widowControl w:val="0"/>
      <w:autoSpaceDE w:val="0"/>
      <w:autoSpaceDN w:val="0"/>
      <w:adjustRightInd w:val="0"/>
    </w:pPr>
    <w:rPr>
      <w:rFonts w:ascii="宋体" w:hAnsi="宋体" w:cs="宋体"/>
      <w:sz w:val="24"/>
      <w:szCs w:val="24"/>
    </w:rPr>
  </w:style>
  <w:style w:type="paragraph" w:customStyle="1" w:styleId="Bodytext1">
    <w:name w:val="Body text|1"/>
    <w:basedOn w:val="a"/>
    <w:qFormat/>
    <w:pPr>
      <w:spacing w:line="420" w:lineRule="auto"/>
      <w:ind w:firstLine="400"/>
    </w:pPr>
    <w:rPr>
      <w:rFonts w:ascii="宋体" w:hAnsi="宋体" w:cs="宋体"/>
      <w:sz w:val="30"/>
      <w:szCs w:val="30"/>
      <w:lang w:val="zh-TW" w:eastAsia="zh-TW" w:bidi="zh-TW"/>
    </w:rPr>
  </w:style>
  <w:style w:type="paragraph" w:customStyle="1" w:styleId="Style314">
    <w:name w:val="_Style 314"/>
    <w:uiPriority w:val="99"/>
    <w:unhideWhenUsed/>
    <w:qFormat/>
    <w:rPr>
      <w:kern w:val="2"/>
      <w:sz w:val="21"/>
      <w:szCs w:val="24"/>
    </w:rPr>
  </w:style>
  <w:style w:type="paragraph" w:styleId="afff8">
    <w:name w:val="List Paragraph"/>
    <w:basedOn w:val="a"/>
    <w:uiPriority w:val="34"/>
    <w:qFormat/>
    <w:pPr>
      <w:ind w:firstLineChars="200" w:firstLine="420"/>
    </w:pPr>
  </w:style>
  <w:style w:type="character" w:customStyle="1" w:styleId="Char41">
    <w:name w:val="正文文本 Char4"/>
    <w:qFormat/>
    <w:rPr>
      <w:rFonts w:eastAsia="宋体"/>
      <w:kern w:val="2"/>
      <w:sz w:val="21"/>
      <w:szCs w:val="24"/>
      <w:lang w:val="en-US" w:eastAsia="zh-CN" w:bidi="ar-SA"/>
    </w:rPr>
  </w:style>
  <w:style w:type="character" w:customStyle="1" w:styleId="2Char20">
    <w:name w:val="标题 2 Char2"/>
    <w:qFormat/>
    <w:rPr>
      <w:rFonts w:ascii="Cambria" w:hAnsi="Cambria"/>
      <w:b/>
      <w:bCs/>
      <w:kern w:val="2"/>
      <w:sz w:val="32"/>
      <w:szCs w:val="32"/>
    </w:rPr>
  </w:style>
  <w:style w:type="character" w:customStyle="1" w:styleId="1Char3">
    <w:name w:val="标题 1 Char3"/>
    <w:uiPriority w:val="9"/>
    <w:qFormat/>
    <w:rPr>
      <w:rFonts w:ascii="Times New Roman" w:eastAsia="宋体" w:hAnsi="Times New Roman" w:cs="Times New Roman"/>
      <w:b/>
      <w:bCs/>
      <w:kern w:val="44"/>
      <w:sz w:val="44"/>
      <w:szCs w:val="44"/>
    </w:rPr>
  </w:style>
  <w:style w:type="character" w:customStyle="1" w:styleId="1Char2">
    <w:name w:val="标题 1 Char2"/>
    <w:qFormat/>
    <w:rPr>
      <w:b/>
      <w:bCs/>
      <w:kern w:val="44"/>
      <w:sz w:val="44"/>
      <w:szCs w:val="44"/>
    </w:rPr>
  </w:style>
  <w:style w:type="character" w:customStyle="1" w:styleId="3Char21">
    <w:name w:val="标题 3 Char2"/>
    <w:qFormat/>
    <w:rPr>
      <w:rFonts w:eastAsia="宋体"/>
      <w:b/>
      <w:bCs/>
      <w:kern w:val="2"/>
      <w:sz w:val="32"/>
      <w:szCs w:val="32"/>
      <w:lang w:val="en-US" w:eastAsia="zh-CN" w:bidi="ar-SA"/>
    </w:rPr>
  </w:style>
  <w:style w:type="paragraph" w:customStyle="1" w:styleId="TableParagraph">
    <w:name w:val="Table Paragraph"/>
    <w:basedOn w:val="a"/>
    <w:autoRedefine/>
    <w:uiPriority w:val="1"/>
    <w:qFormat/>
    <w:pPr>
      <w:spacing w:before="105"/>
      <w:ind w:left="4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qiic.com"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s://www.cqiic.com"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mailto:260483507@qq.co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s://www.cqiic.com" TargetMode="External"/><Relationship Id="rId23" Type="http://schemas.openxmlformats.org/officeDocument/2006/relationships/footer" Target="footer6.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7E474A-439E-4970-953C-72084331A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42</Pages>
  <Words>9770</Words>
  <Characters>10455</Characters>
  <Application>Microsoft Office Word</Application>
  <DocSecurity>0</DocSecurity>
  <Lines>804</Lines>
  <Paragraphs>777</Paragraphs>
  <ScaleCrop>false</ScaleCrop>
  <Company>微软中国</Company>
  <LinksUpToDate>false</LinksUpToDate>
  <CharactersWithSpaces>19448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第一卷</dc:title>
  <dc:creator>USER</dc:creator>
  <cp:lastModifiedBy>重庆市工程管理有限公司</cp:lastModifiedBy>
  <cp:revision>63</cp:revision>
  <cp:lastPrinted>2024-12-20T07:48:00Z</cp:lastPrinted>
  <dcterms:created xsi:type="dcterms:W3CDTF">2023-06-06T03:00:00Z</dcterms:created>
  <dcterms:modified xsi:type="dcterms:W3CDTF">2026-01-06T08:07:00Z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106E95E918F54294958CBF9890DCF72E_13</vt:lpwstr>
  </property>
  <property fmtid="{D5CDD505-2E9C-101B-9397-08002B2CF9AE}" pid="4" name="KSOTemplateDocerSaveRecord">
    <vt:lpwstr>eyJoZGlkIjoiNzc5OGQ4MjU4MGUxMTI2YWE2MjkyN2Y3ODFmODJiMzUiLCJ1c2VySWQiOiI2NjI5NTI0NDMifQ==</vt:lpwstr>
  </property>
</Properties>
</file>